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D18E1" w14:textId="6DACB4C3" w:rsidR="00B21809" w:rsidRDefault="00B21809" w:rsidP="00B21809">
      <w:pPr>
        <w:pStyle w:val="Heading2"/>
      </w:pPr>
      <w:r>
        <w:t xml:space="preserve">1AC TFA State Round </w:t>
      </w:r>
      <w:r>
        <w:t>5</w:t>
      </w:r>
    </w:p>
    <w:p w14:paraId="6810466E" w14:textId="77777777" w:rsidR="00B21809" w:rsidRDefault="00B21809" w:rsidP="00B21809">
      <w:pPr>
        <w:pStyle w:val="Heading3"/>
        <w:ind w:firstLine="720"/>
      </w:pPr>
      <w:r>
        <w:t>1AC: Plan</w:t>
      </w:r>
    </w:p>
    <w:p w14:paraId="536AC9DE" w14:textId="77777777" w:rsidR="00B21809" w:rsidRDefault="00B21809" w:rsidP="00B21809">
      <w:pPr>
        <w:pStyle w:val="Heading4"/>
      </w:pPr>
      <w:r w:rsidRPr="005A48E1">
        <w:t>Resolved: In a democracy, a free press ought to prioritize objectivity over advocacy.</w:t>
      </w:r>
    </w:p>
    <w:p w14:paraId="42CF36AB" w14:textId="77777777" w:rsidR="00B21809" w:rsidRPr="005A48E1" w:rsidRDefault="00B21809" w:rsidP="00B21809">
      <w:pPr>
        <w:pStyle w:val="Heading4"/>
      </w:pPr>
      <w:r>
        <w:t xml:space="preserve">Objectivity is not the </w:t>
      </w:r>
      <w:r>
        <w:rPr>
          <w:u w:val="single"/>
        </w:rPr>
        <w:t>lack of bias</w:t>
      </w:r>
      <w:r>
        <w:t xml:space="preserve"> but Objectivity of </w:t>
      </w:r>
      <w:r>
        <w:rPr>
          <w:u w:val="single"/>
        </w:rPr>
        <w:t>methodology</w:t>
      </w:r>
      <w:r>
        <w:t xml:space="preserve">. </w:t>
      </w:r>
    </w:p>
    <w:p w14:paraId="227122FA" w14:textId="77777777" w:rsidR="00B21809" w:rsidRPr="005A48E1" w:rsidRDefault="00B21809" w:rsidP="00B21809">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69579707" w14:textId="77777777" w:rsidR="00B21809" w:rsidRPr="009B79A5" w:rsidRDefault="00B21809" w:rsidP="00B21809">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863AE1">
        <w:rPr>
          <w:rStyle w:val="Emphasis"/>
        </w:rPr>
        <w:t>as the</w:t>
      </w:r>
      <w:r w:rsidRPr="00863AE1">
        <w:rPr>
          <w:rStyle w:val="StyleUnderline"/>
        </w:rPr>
        <w:t xml:space="preserve"> American </w:t>
      </w:r>
      <w:r w:rsidRPr="00863AE1">
        <w:rPr>
          <w:rStyle w:val="Emphasis"/>
        </w:rPr>
        <w:t>journalistic standard was born of</w:t>
      </w:r>
      <w:r w:rsidRPr="00863AE1">
        <w:rPr>
          <w:rStyle w:val="StyleUnderline"/>
        </w:rPr>
        <w:t xml:space="preserve"> a</w:t>
      </w:r>
      <w:r w:rsidRPr="002B1835">
        <w:rPr>
          <w:rStyle w:val="StyleUnderline"/>
        </w:rPr>
        <w:t xml:space="preserve"> </w:t>
      </w:r>
      <w:r w:rsidRPr="002B1835">
        <w:rPr>
          <w:rStyle w:val="Emphasis"/>
          <w:highlight w:val="green"/>
          <w:bdr w:val="single" w:sz="18" w:space="0" w:color="auto"/>
        </w:rPr>
        <w:t xml:space="preserve">desire to have </w:t>
      </w:r>
      <w:r w:rsidRPr="00863AE1">
        <w:rPr>
          <w:rStyle w:val="Emphasis"/>
          <w:bdr w:val="single" w:sz="18" w:space="0" w:color="auto"/>
        </w:rPr>
        <w:t xml:space="preserve">a more </w:t>
      </w:r>
      <w:r w:rsidRPr="002B1835">
        <w:rPr>
          <w:rStyle w:val="Emphasis"/>
          <w:highlight w:val="green"/>
          <w:bdr w:val="single" w:sz="18" w:space="0" w:color="auto"/>
        </w:rPr>
        <w:t xml:space="preserve">scientific </w:t>
      </w:r>
      <w:r w:rsidRPr="00863AE1">
        <w:rPr>
          <w:rStyle w:val="Emphasis"/>
          <w:bdr w:val="single" w:sz="18" w:space="0" w:color="auto"/>
        </w:rPr>
        <w:t xml:space="preserve">way of </w:t>
      </w:r>
      <w:r w:rsidRPr="002B1835">
        <w:rPr>
          <w:rStyle w:val="Emphasis"/>
          <w:highlight w:val="green"/>
          <w:bdr w:val="single" w:sz="18" w:space="0" w:color="auto"/>
        </w:rPr>
        <w:t>approach</w:t>
      </w:r>
      <w:r w:rsidRPr="00863AE1">
        <w:rPr>
          <w:rStyle w:val="Emphasis"/>
          <w:bdr w:val="single" w:sz="18" w:space="0" w:color="auto"/>
        </w:rPr>
        <w:t>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9B79A5">
        <w:rPr>
          <w:rStyle w:val="Emphasis"/>
        </w:rPr>
        <w:t xml:space="preserve">and challenged </w:t>
      </w:r>
      <w:r w:rsidRPr="002B1835">
        <w:rPr>
          <w:rStyle w:val="Emphasis"/>
          <w:highlight w:val="green"/>
        </w:rPr>
        <w:t xml:space="preserve">by gathering </w:t>
      </w:r>
      <w:r w:rsidRPr="009B79A5">
        <w:rPr>
          <w:rStyle w:val="Emphasis"/>
        </w:rPr>
        <w:t xml:space="preserve">facts and </w:t>
      </w:r>
      <w:r w:rsidRPr="002B1835">
        <w:rPr>
          <w:rStyle w:val="Emphasis"/>
          <w:highlight w:val="green"/>
        </w:rPr>
        <w:t>info</w:t>
      </w:r>
      <w:r w:rsidRPr="009B79A5">
        <w:rPr>
          <w:rStyle w:val="Emphasis"/>
        </w:rPr>
        <w:t xml:space="preserve">rmation </w:t>
      </w:r>
      <w:r w:rsidRPr="002B1835">
        <w:rPr>
          <w:rStyle w:val="Emphasis"/>
          <w:highlight w:val="green"/>
        </w:rPr>
        <w:t xml:space="preserve">that will </w:t>
      </w:r>
      <w:r w:rsidRPr="009B79A5">
        <w:rPr>
          <w:rStyle w:val="Emphasis"/>
        </w:rPr>
        <w:t xml:space="preserve">either </w:t>
      </w:r>
      <w:r w:rsidRPr="002B1835">
        <w:rPr>
          <w:rStyle w:val="Emphasis"/>
          <w:highlight w:val="green"/>
        </w:rPr>
        <w:t xml:space="preserve">support </w:t>
      </w:r>
      <w:r w:rsidRPr="009B79A5">
        <w:rPr>
          <w:rStyle w:val="Emphasis"/>
        </w:rPr>
        <w:t xml:space="preserve">it </w:t>
      </w:r>
      <w:r w:rsidRPr="002B1835">
        <w:rPr>
          <w:rStyle w:val="Emphasis"/>
          <w:highlight w:val="green"/>
        </w:rPr>
        <w:t>or knock it down</w:t>
      </w:r>
      <w:r w:rsidRPr="002B1835">
        <w:rPr>
          <w:sz w:val="16"/>
        </w:rPr>
        <w:t xml:space="preserve">. </w:t>
      </w:r>
      <w:r w:rsidRPr="009B79A5">
        <w:rPr>
          <w:sz w:val="16"/>
        </w:rPr>
        <w:t xml:space="preserve">Often, </w:t>
      </w:r>
      <w:r w:rsidRPr="009B79A5">
        <w:rPr>
          <w:rStyle w:val="Emphasis"/>
        </w:rPr>
        <w:t xml:space="preserve">there is information that does both, and </w:t>
      </w:r>
      <w:r w:rsidRPr="009B79A5">
        <w:rPr>
          <w:sz w:val="16"/>
        </w:rPr>
        <w:t xml:space="preserve">that </w:t>
      </w:r>
      <w:r w:rsidRPr="009B79A5">
        <w:rPr>
          <w:rStyle w:val="Emphasis"/>
        </w:rPr>
        <w:t>ambiguity needs to be reported with</w:t>
      </w:r>
      <w:r w:rsidRPr="009B79A5">
        <w:rPr>
          <w:sz w:val="16"/>
        </w:rPr>
        <w:t xml:space="preserve"> the </w:t>
      </w:r>
      <w:r w:rsidRPr="009B79A5">
        <w:rPr>
          <w:rStyle w:val="Emphasis"/>
        </w:rPr>
        <w:t>same dispassion</w:t>
      </w:r>
      <w:r w:rsidRPr="009B79A5">
        <w:rPr>
          <w:sz w:val="16"/>
        </w:rPr>
        <w:t xml:space="preserve"> with which a scientist would report variations in findings that w</w:t>
      </w:r>
      <w:r w:rsidRPr="002B1835">
        <w:rPr>
          <w:sz w:val="16"/>
        </w:rPr>
        <w:t xml:space="preserve">ere inconclusive. </w:t>
      </w:r>
      <w:r w:rsidRPr="002B1835">
        <w:rPr>
          <w:rStyle w:val="StyleUnderline"/>
        </w:rPr>
        <w:t>If the evidence is inconclusive, then that is—by scientific standards—the truth. But</w:t>
      </w:r>
      <w:r w:rsidRPr="002B1835">
        <w:rPr>
          <w:sz w:val="16"/>
        </w:rPr>
        <w:t xml:space="preserve"> </w:t>
      </w:r>
      <w:r w:rsidRPr="0028344F">
        <w:rPr>
          <w:rStyle w:val="Emphasis"/>
          <w:bdr w:val="single" w:sz="18" w:space="0" w:color="auto"/>
        </w:rPr>
        <w:t xml:space="preserve">journalistic </w:t>
      </w:r>
      <w:r w:rsidRPr="002B1835">
        <w:rPr>
          <w:rStyle w:val="Emphasis"/>
          <w:highlight w:val="green"/>
          <w:bdr w:val="single" w:sz="18" w:space="0" w:color="auto"/>
        </w:rPr>
        <w:t xml:space="preserve">objectivity is an effort to discern a practical truth, not </w:t>
      </w:r>
      <w:r w:rsidRPr="0028344F">
        <w:rPr>
          <w:rStyle w:val="Emphasis"/>
          <w:bdr w:val="single" w:sz="18" w:space="0" w:color="auto"/>
        </w:rPr>
        <w:t xml:space="preserve">an abstract, </w:t>
      </w:r>
      <w:r w:rsidRPr="002B1835">
        <w:rPr>
          <w:rStyle w:val="Emphasis"/>
          <w:highlight w:val="green"/>
          <w:bdr w:val="single" w:sz="18" w:space="0" w:color="auto"/>
        </w:rPr>
        <w:t>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1F9436FF" w14:textId="77777777" w:rsidR="00B21809" w:rsidRDefault="00B21809" w:rsidP="00B21809">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140E95FA" w14:textId="77777777" w:rsidR="00B21809" w:rsidRPr="0047477E" w:rsidRDefault="00B21809" w:rsidP="00B21809">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7"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0E9C5A49" w14:textId="77777777" w:rsidR="00B21809" w:rsidRPr="00046167" w:rsidRDefault="00B21809" w:rsidP="00B21809">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 xml:space="preserve">is not </w:t>
      </w:r>
      <w:r w:rsidRPr="00C95555">
        <w:rPr>
          <w:rStyle w:val="Emphasis"/>
          <w:bdr w:val="single" w:sz="18" w:space="0" w:color="auto"/>
        </w:rPr>
        <w:t xml:space="preserve">necessarily </w:t>
      </w:r>
      <w:r w:rsidRPr="00046167">
        <w:rPr>
          <w:rStyle w:val="Emphasis"/>
          <w:highlight w:val="green"/>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046167">
        <w:rPr>
          <w:rStyle w:val="Emphasis"/>
          <w:highlight w:val="green"/>
          <w:bdr w:val="single" w:sz="18" w:space="0" w:color="auto"/>
        </w:rPr>
        <w:t xml:space="preserve">there is only one credible side </w:t>
      </w:r>
      <w:r w:rsidRPr="00C95555">
        <w:rPr>
          <w:rStyle w:val="Emphasis"/>
          <w:bdr w:val="single" w:sz="18" w:space="0" w:color="auto"/>
        </w:rPr>
        <w:t>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C95555">
        <w:rPr>
          <w:rStyle w:val="Emphasis"/>
        </w:rPr>
        <w:t>Humans evolved</w:t>
      </w:r>
      <w:r w:rsidRPr="00C95555">
        <w:rPr>
          <w:rStyle w:val="StyleUnderline"/>
        </w:rPr>
        <w:t xml:space="preserve"> from apes. You cannot cut taxes by 20 percent and close enough loopholes to be revenue neutral without raising taxes on the middle class. </w:t>
      </w:r>
      <w:r w:rsidRPr="00C95555">
        <w:rPr>
          <w:rStyle w:val="Emphasis"/>
        </w:rPr>
        <w:t>Study</w:t>
      </w:r>
      <w:r w:rsidRPr="00C95555">
        <w:rPr>
          <w:rStyle w:val="StyleUnderline"/>
        </w:rPr>
        <w:t xml:space="preserve"> </w:t>
      </w:r>
      <w:r w:rsidRPr="00C95555">
        <w:rPr>
          <w:rStyle w:val="Emphasis"/>
        </w:rPr>
        <w:t>after</w:t>
      </w:r>
      <w:r w:rsidRPr="00C95555">
        <w:rPr>
          <w:rStyle w:val="StyleUnderline"/>
        </w:rPr>
        <w:t xml:space="preserve"> reputable</w:t>
      </w:r>
      <w:r w:rsidRPr="00046167">
        <w:rPr>
          <w:rStyle w:val="StyleUnderline"/>
        </w:rPr>
        <w:t xml:space="preserve"> </w:t>
      </w:r>
      <w:r w:rsidRPr="00046167">
        <w:rPr>
          <w:rStyle w:val="Emphasis"/>
          <w:highlight w:val="green"/>
        </w:rPr>
        <w:t>study</w:t>
      </w:r>
      <w:r w:rsidRPr="00046167">
        <w:rPr>
          <w:rStyle w:val="StyleUnderline"/>
          <w:highlight w:val="green"/>
        </w:rPr>
        <w:t xml:space="preserve"> </w:t>
      </w:r>
      <w:r w:rsidRPr="00C95555">
        <w:rPr>
          <w:rStyle w:val="Emphasis"/>
        </w:rPr>
        <w:t xml:space="preserve">has </w:t>
      </w:r>
      <w:r w:rsidRPr="00046167">
        <w:rPr>
          <w:rStyle w:val="Emphasis"/>
          <w:highlight w:val="green"/>
        </w:rPr>
        <w:t>shown</w:t>
      </w:r>
      <w:r w:rsidRPr="00046167">
        <w:rPr>
          <w:rStyle w:val="StyleUnderline"/>
          <w:highlight w:val="green"/>
        </w:rPr>
        <w:t xml:space="preserve"> </w:t>
      </w:r>
      <w:r w:rsidRPr="006C65D3">
        <w:rPr>
          <w:rStyle w:val="Emphasis"/>
        </w:rPr>
        <w:t>these</w:t>
      </w:r>
      <w:r w:rsidRPr="006C65D3">
        <w:rPr>
          <w:rStyle w:val="StyleUnderline"/>
        </w:rPr>
        <w:t xml:space="preserve"> </w:t>
      </w:r>
      <w:r w:rsidRPr="006C65D3">
        <w:rPr>
          <w:rStyle w:val="Emphasis"/>
          <w:highlight w:val="green"/>
          <w:bdr w:val="single" w:sz="18" w:space="0" w:color="auto"/>
        </w:rPr>
        <w:t>statements</w:t>
      </w:r>
      <w:r w:rsidRPr="006C65D3">
        <w:rPr>
          <w:rStyle w:val="Emphasis"/>
          <w:bdr w:val="single" w:sz="18" w:space="0" w:color="auto"/>
        </w:rPr>
        <w:t xml:space="preserve"> to be </w:t>
      </w:r>
      <w:r w:rsidRPr="00046167">
        <w:rPr>
          <w:rStyle w:val="Emphasis"/>
          <w:highlight w:val="green"/>
          <w:bdr w:val="single" w:sz="18" w:space="0" w:color="auto"/>
        </w:rPr>
        <w:t>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r w:rsidRPr="006C65D3">
        <w:rPr>
          <w:sz w:val="16"/>
        </w:rPr>
        <w:t>(</w:t>
      </w:r>
      <w:proofErr w:type="gramStart"/>
      <w:r w:rsidRPr="006C65D3">
        <w:rPr>
          <w:sz w:val="16"/>
        </w:rPr>
        <w:t>with the exception of</w:t>
      </w:r>
      <w:proofErr w:type="gramEnd"/>
      <w:r w:rsidRPr="006C65D3">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6C65D3">
        <w:rPr>
          <w:rStyle w:val="StyleUnderline"/>
        </w:rPr>
        <w:t xml:space="preserve">This </w:t>
      </w:r>
      <w:r w:rsidRPr="006C65D3">
        <w:rPr>
          <w:rStyle w:val="Emphasis"/>
        </w:rPr>
        <w:t>false equivalency</w:t>
      </w:r>
      <w:r w:rsidRPr="006C65D3">
        <w:rPr>
          <w:rStyle w:val="StyleUnderline"/>
        </w:rPr>
        <w:t xml:space="preserve">, the effort of the news media to remain at the political center of an argument, no matter the merits or truthfulness of either side of the argument, </w:t>
      </w:r>
      <w:r w:rsidRPr="006C65D3">
        <w:rPr>
          <w:rStyle w:val="Emphasis"/>
        </w:rPr>
        <w:t>is</w:t>
      </w:r>
      <w:r w:rsidRPr="006C65D3">
        <w:rPr>
          <w:rStyle w:val="StyleUnderline"/>
        </w:rPr>
        <w:t xml:space="preserve"> sometimes </w:t>
      </w:r>
      <w:r w:rsidRPr="006C65D3">
        <w:rPr>
          <w:rStyle w:val="Emphasis"/>
        </w:rPr>
        <w:t>labeled as a bias towards objectivity</w:t>
      </w:r>
      <w:r w:rsidRPr="006C65D3">
        <w:rPr>
          <w:sz w:val="16"/>
        </w:rPr>
        <w:t xml:space="preserve">. </w:t>
      </w:r>
      <w:r w:rsidRPr="006C65D3">
        <w:rPr>
          <w:rStyle w:val="Emphasis"/>
          <w:bdr w:val="single" w:sz="18" w:space="0" w:color="auto"/>
        </w:rPr>
        <w:t xml:space="preserve">This is a false and misleading turn of phrase. </w:t>
      </w:r>
      <w:r w:rsidRPr="006C65D3">
        <w:rPr>
          <w:rStyle w:val="StyleUnderline"/>
        </w:rPr>
        <w:t>Journalists</w:t>
      </w:r>
      <w:r w:rsidRPr="00046167">
        <w:rPr>
          <w:rStyle w:val="StyleUnderline"/>
        </w:rPr>
        <w:t xml:space="preserve"> should always exhi</w:t>
      </w:r>
      <w:r w:rsidRPr="006C65D3">
        <w:rPr>
          <w:rStyle w:val="StyleUnderline"/>
        </w:rPr>
        <w:t xml:space="preserve">bit a bias towards objectivity. </w:t>
      </w:r>
      <w:r w:rsidRPr="006C65D3">
        <w:rPr>
          <w:rStyle w:val="Emphasis"/>
        </w:rPr>
        <w:t>Being objective</w:t>
      </w:r>
      <w:r w:rsidRPr="006C65D3">
        <w:rPr>
          <w:rStyle w:val="StyleUnderline"/>
        </w:rPr>
        <w:t xml:space="preserve"> -- dealing with facts or conditions as perceived without distortion by personal feelings -- </w:t>
      </w:r>
      <w:r w:rsidRPr="006C65D3">
        <w:rPr>
          <w:rStyle w:val="Emphasis"/>
        </w:rPr>
        <w:t>is always the goal</w:t>
      </w:r>
      <w:r w:rsidRPr="00046167">
        <w:rPr>
          <w:rStyle w:val="StyleUnderline"/>
        </w:rPr>
        <w:t xml:space="preserve">. </w:t>
      </w:r>
      <w:r w:rsidRPr="006C65D3">
        <w:rPr>
          <w:rStyle w:val="Emphasis"/>
        </w:rPr>
        <w:t xml:space="preserve">The </w:t>
      </w:r>
      <w:r w:rsidRPr="00046167">
        <w:rPr>
          <w:rStyle w:val="Emphasis"/>
          <w:highlight w:val="green"/>
        </w:rPr>
        <w:t xml:space="preserve">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6C65D3">
        <w:rPr>
          <w:rStyle w:val="Emphasis"/>
        </w:rPr>
        <w:t>after</w:t>
      </w:r>
      <w:r w:rsidRPr="006C65D3">
        <w:rPr>
          <w:sz w:val="16"/>
        </w:rPr>
        <w:t xml:space="preserve"> </w:t>
      </w:r>
      <w:r w:rsidRPr="006C65D3">
        <w:rPr>
          <w:rStyle w:val="StyleUnderline"/>
        </w:rPr>
        <w:t>a</w:t>
      </w:r>
      <w:r w:rsidRPr="006C65D3">
        <w:rPr>
          <w:sz w:val="16"/>
        </w:rPr>
        <w:t xml:space="preserve"> </w:t>
      </w:r>
      <w:r w:rsidRPr="006C65D3">
        <w:rPr>
          <w:rStyle w:val="Emphasis"/>
        </w:rPr>
        <w:t>careful examination</w:t>
      </w:r>
      <w:r w:rsidRPr="006C65D3">
        <w:rPr>
          <w:sz w:val="16"/>
        </w:rPr>
        <w:t xml:space="preserve"> </w:t>
      </w:r>
      <w:r w:rsidRPr="006C65D3">
        <w:rPr>
          <w:rStyle w:val="StyleUnderline"/>
        </w:rPr>
        <w:t>of the facts,</w:t>
      </w:r>
      <w:r w:rsidRPr="00046167">
        <w:rPr>
          <w:sz w:val="16"/>
        </w:rPr>
        <w:t xml:space="preserve"> </w:t>
      </w:r>
      <w:r w:rsidRPr="00046167">
        <w:rPr>
          <w:rStyle w:val="Emphasis"/>
          <w:highlight w:val="green"/>
          <w:bdr w:val="single" w:sz="18" w:space="0" w:color="auto"/>
        </w:rPr>
        <w:t xml:space="preserve">one concludes </w:t>
      </w:r>
      <w:r w:rsidRPr="006C65D3">
        <w:rPr>
          <w:rStyle w:val="Emphasis"/>
          <w:bdr w:val="single" w:sz="18" w:space="0" w:color="auto"/>
        </w:rPr>
        <w:t xml:space="preserve">that the </w:t>
      </w:r>
      <w:r w:rsidRPr="00046167">
        <w:rPr>
          <w:rStyle w:val="Emphasis"/>
          <w:highlight w:val="green"/>
          <w:bdr w:val="single" w:sz="18" w:space="0" w:color="auto"/>
        </w:rPr>
        <w:t xml:space="preserve">truth lies on one side </w:t>
      </w:r>
      <w:r w:rsidRPr="006C65D3">
        <w:rPr>
          <w:rStyle w:val="Emphasis"/>
          <w:bdr w:val="single" w:sz="18" w:space="0" w:color="auto"/>
        </w:rPr>
        <w:t>of the argument.</w:t>
      </w:r>
      <w:r w:rsidRPr="006C65D3">
        <w:rPr>
          <w:sz w:val="16"/>
        </w:rPr>
        <w:t xml:space="preserve"> </w:t>
      </w:r>
      <w:r w:rsidRPr="006C65D3">
        <w:rPr>
          <w:rStyle w:val="StyleUnderline"/>
        </w:rPr>
        <w:t>This is being objective. Examining the facts on their merits and presenting the truth is a journalist’s job. Granted, on many issues there</w:t>
      </w:r>
      <w:r w:rsidRPr="00046167">
        <w:rPr>
          <w:rStyle w:val="StyleUnderline"/>
        </w:rPr>
        <w:t xml:space="preserve"> is legitimate debate and disagreement, but this is not always the case, and the media should not treat every issue as if both sides have equally valid points. </w:t>
      </w:r>
      <w:r w:rsidRPr="006C65D3">
        <w:rPr>
          <w:rStyle w:val="Emphasis"/>
          <w:bdr w:val="single" w:sz="18" w:space="0" w:color="auto"/>
        </w:rPr>
        <w:t xml:space="preserve">The </w:t>
      </w:r>
      <w:r w:rsidRPr="00046167">
        <w:rPr>
          <w:rStyle w:val="Emphasis"/>
          <w:highlight w:val="green"/>
          <w:bdr w:val="single" w:sz="18" w:space="0" w:color="auto"/>
        </w:rPr>
        <w:t>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1F405A6B" w14:textId="77777777" w:rsidR="00B21809" w:rsidRDefault="00B21809" w:rsidP="00B21809">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02D981AF" w14:textId="77777777" w:rsidR="00B21809" w:rsidRPr="00274B44" w:rsidRDefault="00B21809" w:rsidP="00B21809">
      <w:r w:rsidRPr="00274B44">
        <w:rPr>
          <w:rStyle w:val="Style13ptBold"/>
        </w:rPr>
        <w:t>Ingram 18</w:t>
      </w:r>
      <w:r w:rsidRPr="00274B44">
        <w:t xml:space="preserve"> Matthew Ingram 6-14-2018 "Advocates are becoming journalists. Is that a good thing?"</w:t>
      </w:r>
      <w:r>
        <w:t xml:space="preserve"> </w:t>
      </w:r>
      <w:hyperlink r:id="rId8"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6D50BCA3" w14:textId="77777777" w:rsidR="00B21809" w:rsidRPr="006C47CA" w:rsidRDefault="00B21809" w:rsidP="00B21809">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So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6C65D3">
        <w:rPr>
          <w:rStyle w:val="Emphasis"/>
        </w:rPr>
        <w:t>even those leading</w:t>
      </w:r>
      <w:r w:rsidRPr="006C65D3">
        <w:rPr>
          <w:sz w:val="16"/>
        </w:rPr>
        <w:t xml:space="preserve"> </w:t>
      </w:r>
      <w:r w:rsidRPr="00842839">
        <w:rPr>
          <w:rStyle w:val="StyleUnderline"/>
        </w:rPr>
        <w:t>the</w:t>
      </w:r>
      <w:r w:rsidRPr="006C47CA">
        <w:rPr>
          <w:sz w:val="16"/>
        </w:rPr>
        <w:t xml:space="preserve"> </w:t>
      </w:r>
      <w:r w:rsidRPr="006C65D3">
        <w:rPr>
          <w:rStyle w:val="Emphasis"/>
        </w:rPr>
        <w:t>new NGO-as-muckraker efforts</w:t>
      </w:r>
      <w:r w:rsidRPr="006C65D3">
        <w:rPr>
          <w:sz w:val="16"/>
        </w:rPr>
        <w:t xml:space="preserve"> </w:t>
      </w:r>
      <w:r w:rsidRPr="006C65D3">
        <w:rPr>
          <w:rStyle w:val="Emphasis"/>
        </w:rPr>
        <w:t>acknowledge</w:t>
      </w:r>
      <w:r w:rsidRPr="006C65D3">
        <w:rPr>
          <w:sz w:val="16"/>
        </w:rPr>
        <w:t xml:space="preserve"> </w:t>
      </w:r>
      <w:r w:rsidRPr="006C65D3">
        <w:rPr>
          <w:rStyle w:val="StyleUnderline"/>
        </w:rPr>
        <w:t>that</w:t>
      </w:r>
      <w:r w:rsidRPr="006C47CA">
        <w:rPr>
          <w:sz w:val="16"/>
        </w:rPr>
        <w:t xml:space="preserve"> </w:t>
      </w:r>
      <w:r w:rsidRPr="006C65D3">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6C65D3">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842839">
        <w:rPr>
          <w:rStyle w:val="Emphasis"/>
          <w:highlight w:val="green"/>
        </w:rPr>
        <w:t xml:space="preserve">we can </w:t>
      </w:r>
      <w:r w:rsidRPr="006C65D3">
        <w:rPr>
          <w:rStyle w:val="Emphasis"/>
        </w:rPr>
        <w:t xml:space="preserve">help </w:t>
      </w:r>
      <w:r w:rsidRPr="00842839">
        <w:rPr>
          <w:rStyle w:val="Emphasis"/>
          <w:highlight w:val="green"/>
        </w:rPr>
        <w:t>supplement</w:t>
      </w:r>
      <w:r w:rsidRPr="006C47CA">
        <w:rPr>
          <w:sz w:val="16"/>
          <w:highlight w:val="green"/>
        </w:rPr>
        <w:t xml:space="preserve"> </w:t>
      </w:r>
      <w:r w:rsidRPr="00842839">
        <w:rPr>
          <w:rStyle w:val="Emphasis"/>
          <w:highlight w:val="green"/>
        </w:rPr>
        <w:t>that work and</w:t>
      </w:r>
      <w:r w:rsidRPr="006C47CA">
        <w:rPr>
          <w:sz w:val="16"/>
          <w:highlight w:val="green"/>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842839">
        <w:rPr>
          <w:rStyle w:val="Emphasis"/>
          <w:highlight w:val="green"/>
        </w:rPr>
        <w:t xml:space="preserve">these groups 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6C65D3">
        <w:rPr>
          <w:rStyle w:val="Emphasis"/>
        </w:rPr>
        <w:t>they</w:t>
      </w:r>
      <w:r w:rsidRPr="006C65D3">
        <w:rPr>
          <w:sz w:val="16"/>
        </w:rPr>
        <w:t xml:space="preserve"> </w:t>
      </w:r>
      <w:r w:rsidRPr="006C65D3">
        <w:rPr>
          <w:rStyle w:val="Emphasis"/>
        </w:rPr>
        <w:t>are advocacy groups</w:t>
      </w:r>
      <w:r w:rsidRPr="006C65D3">
        <w:rPr>
          <w:sz w:val="16"/>
        </w:rPr>
        <w:t xml:space="preserve">, </w:t>
      </w:r>
      <w:r w:rsidRPr="006C65D3">
        <w:rPr>
          <w:rStyle w:val="Emphasis"/>
        </w:rPr>
        <w:t>and</w:t>
      </w:r>
      <w:r w:rsidRPr="006C65D3">
        <w:rPr>
          <w:sz w:val="16"/>
        </w:rPr>
        <w:t xml:space="preserve"> </w:t>
      </w:r>
      <w:r w:rsidRPr="006C65D3">
        <w:rPr>
          <w:rStyle w:val="Emphasis"/>
        </w:rPr>
        <w:t>have an explicit agenda;</w:t>
      </w:r>
      <w:r w:rsidRPr="006C65D3">
        <w:rPr>
          <w:sz w:val="16"/>
        </w:rPr>
        <w:t xml:space="preserve"> </w:t>
      </w:r>
      <w:r w:rsidRPr="006C65D3">
        <w:rPr>
          <w:rStyle w:val="StyleUnderline"/>
        </w:rPr>
        <w:t xml:space="preserve">they’re looking for impact. That agenda </w:t>
      </w:r>
      <w:r w:rsidRPr="006C65D3">
        <w:rPr>
          <w:rStyle w:val="Emphasis"/>
        </w:rPr>
        <w:t>may coincide with the news</w:t>
      </w:r>
      <w:r w:rsidRPr="006C65D3">
        <w:rPr>
          <w:rStyle w:val="StyleUnderline"/>
        </w:rPr>
        <w:t>, and they may use</w:t>
      </w:r>
      <w:r w:rsidRPr="00842839">
        <w:rPr>
          <w:rStyle w:val="StyleUnderline"/>
        </w:rPr>
        <w:t xml:space="preserve"> traditional journalistic techniques to advance it, </w:t>
      </w:r>
      <w:r w:rsidRPr="006C65D3">
        <w:rPr>
          <w:rStyle w:val="Emphasis"/>
        </w:rPr>
        <w:t>but</w:t>
      </w:r>
      <w:r w:rsidRPr="006C65D3">
        <w:rPr>
          <w:rStyle w:val="StyleUnderline"/>
        </w:rPr>
        <w:t xml:space="preserve"> in most </w:t>
      </w:r>
      <w:r w:rsidRPr="006C65D3">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6C65D3">
        <w:rPr>
          <w:rStyle w:val="Emphasis"/>
        </w:rPr>
        <w:t>policy</w:t>
      </w:r>
      <w:proofErr w:type="gramEnd"/>
      <w:r w:rsidRPr="006C65D3">
        <w:rPr>
          <w:rStyle w:val="Emphasis"/>
        </w:rPr>
        <w:t xml:space="preserve"> change</w:t>
      </w:r>
      <w:r w:rsidRPr="006C65D3">
        <w:rPr>
          <w:rStyle w:val="StyleUnderline"/>
        </w:rPr>
        <w:t xml:space="preserve"> or other</w:t>
      </w:r>
      <w:r w:rsidRPr="00842839">
        <w:rPr>
          <w:rStyle w:val="StyleUnderline"/>
        </w:rPr>
        <w:t xml:space="preserve"> action, and </w:t>
      </w:r>
      <w:r w:rsidRPr="00842839">
        <w:rPr>
          <w:rStyle w:val="Emphasis"/>
          <w:highlight w:val="green"/>
          <w:bdr w:val="single" w:sz="18" w:space="0" w:color="auto"/>
        </w:rPr>
        <w:t xml:space="preserve">not information </w:t>
      </w:r>
      <w:r w:rsidRPr="006C65D3">
        <w:rPr>
          <w:rStyle w:val="Emphasis"/>
          <w:bdr w:val="single" w:sz="18" w:space="0" w:color="auto"/>
        </w:rPr>
        <w:t>or the public record</w:t>
      </w:r>
      <w:r w:rsidRPr="006C65D3">
        <w:rPr>
          <w:rStyle w:val="StyleUnderline"/>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time </w:t>
      </w:r>
      <w:r w:rsidRPr="006C65D3">
        <w:rPr>
          <w:rStyle w:val="Emphasis"/>
        </w:rPr>
        <w:t>it’s</w:t>
      </w:r>
      <w:r w:rsidRPr="006C65D3">
        <w:rPr>
          <w:rStyle w:val="StyleUnderline"/>
        </w:rPr>
        <w:t xml:space="preserve"> also </w:t>
      </w:r>
      <w:r w:rsidRPr="006C65D3">
        <w:rPr>
          <w:rStyle w:val="Emphasis"/>
        </w:rPr>
        <w:t>easy to</w:t>
      </w:r>
      <w:r w:rsidRPr="006C65D3">
        <w:rPr>
          <w:rStyle w:val="StyleUnderline"/>
        </w:rPr>
        <w:t xml:space="preserve"> </w:t>
      </w:r>
      <w:r w:rsidRPr="006C65D3">
        <w:rPr>
          <w:rStyle w:val="Emphasis"/>
        </w:rPr>
        <w:t>imagine</w:t>
      </w:r>
      <w:r w:rsidRPr="006C65D3">
        <w:rPr>
          <w:rStyle w:val="StyleUnderline"/>
        </w:rPr>
        <w:t xml:space="preserve"> a </w:t>
      </w:r>
      <w:r w:rsidRPr="006C65D3">
        <w:rPr>
          <w:rStyle w:val="Emphasis"/>
        </w:rPr>
        <w:t xml:space="preserve">world where </w:t>
      </w:r>
      <w:r w:rsidRPr="00842839">
        <w:rPr>
          <w:rStyle w:val="Emphasis"/>
          <w:highlight w:val="green"/>
        </w:rPr>
        <w:t>this causes problems</w:t>
      </w:r>
      <w:r w:rsidRPr="00842839">
        <w:rPr>
          <w:rStyle w:val="StyleUnderline"/>
        </w:rPr>
        <w:t xml:space="preserve">, </w:t>
      </w:r>
      <w:r w:rsidRPr="006C65D3">
        <w:rPr>
          <w:rStyle w:val="Emphasis"/>
        </w:rPr>
        <w:t xml:space="preserve">where </w:t>
      </w:r>
      <w:r w:rsidRPr="006C65D3">
        <w:rPr>
          <w:rStyle w:val="Emphasis"/>
          <w:highlight w:val="green"/>
        </w:rPr>
        <w:t>journalism</w:t>
      </w:r>
      <w:r w:rsidRPr="006C65D3">
        <w:rPr>
          <w:rStyle w:val="Emphasis"/>
        </w:rPr>
        <w:t xml:space="preserve"> could </w:t>
      </w:r>
      <w:r w:rsidRPr="00842839">
        <w:rPr>
          <w:rStyle w:val="Emphasis"/>
          <w:highlight w:val="green"/>
        </w:rPr>
        <w:t xml:space="preserve">become a platform </w:t>
      </w:r>
      <w:r w:rsidRPr="00842839">
        <w:rPr>
          <w:rStyle w:val="Emphasis"/>
          <w:highlight w:val="green"/>
          <w:bdr w:val="single" w:sz="18" w:space="0" w:color="auto"/>
        </w:rPr>
        <w:t xml:space="preserve">for advocacy </w:t>
      </w:r>
      <w:r w:rsidRPr="006C65D3">
        <w:rPr>
          <w:rStyle w:val="Emphasis"/>
          <w:bdr w:val="single" w:sz="18" w:space="0" w:color="auto"/>
        </w:rPr>
        <w:t>purposes and for 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“So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w:t>
      </w:r>
      <w:r w:rsidRPr="006C65D3">
        <w:rPr>
          <w:rStyle w:val="StyleUnderline"/>
        </w:rPr>
        <w:t xml:space="preserve">traditional journalistic lines. For example, Powers says, </w:t>
      </w:r>
      <w:r w:rsidRPr="006C65D3">
        <w:rPr>
          <w:rStyle w:val="Emphasis"/>
        </w:rPr>
        <w:t>Greenpeace’s</w:t>
      </w:r>
      <w:r w:rsidRPr="006C65D3">
        <w:rPr>
          <w:rStyle w:val="StyleUnderline"/>
        </w:rPr>
        <w:t xml:space="preserve"> Unearthed site </w:t>
      </w:r>
      <w:r w:rsidRPr="006C65D3">
        <w:rPr>
          <w:rStyle w:val="Emphasis"/>
        </w:rPr>
        <w:t>did a report</w:t>
      </w:r>
      <w:r w:rsidRPr="006C65D3">
        <w:rPr>
          <w:rStyle w:val="StyleUnderline"/>
        </w:rPr>
        <w:t xml:space="preserve"> on climate change in 2015 and</w:t>
      </w:r>
      <w:r w:rsidRPr="006C47CA">
        <w:rPr>
          <w:rStyle w:val="StyleUnderline"/>
        </w:rPr>
        <w:t xml:space="preserve"> </w:t>
      </w:r>
      <w:r w:rsidRPr="002E7E17">
        <w:rPr>
          <w:rStyle w:val="Emphasis"/>
        </w:rPr>
        <w:t xml:space="preserve">used journalists </w:t>
      </w:r>
      <w:r w:rsidRPr="002E7E17">
        <w:rPr>
          <w:rStyle w:val="Emphasis"/>
          <w:bdr w:val="single" w:sz="18" w:space="0" w:color="auto"/>
        </w:rPr>
        <w:t>who pretended to be executives</w:t>
      </w:r>
      <w:r w:rsidRPr="002E7E17">
        <w:rPr>
          <w:rStyle w:val="StyleUnderline"/>
        </w:rPr>
        <w:t xml:space="preserve"> 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2E7E17">
        <w:rPr>
          <w:rStyle w:val="Emphasis"/>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2E7E17">
        <w:rPr>
          <w:rStyle w:val="Emphasis"/>
          <w:highlight w:val="green"/>
        </w:rPr>
        <w:t>risk</w:t>
      </w:r>
      <w:r w:rsidRPr="002E7E17">
        <w:rPr>
          <w:rStyle w:val="StyleUnderline"/>
        </w:rPr>
        <w:t xml:space="preserve"> </w:t>
      </w:r>
      <w:r w:rsidRPr="006C47CA">
        <w:rPr>
          <w:rStyle w:val="StyleUnderline"/>
        </w:rPr>
        <w:t xml:space="preserve">that the </w:t>
      </w:r>
      <w:r w:rsidRPr="006C47CA">
        <w:rPr>
          <w:rStyle w:val="Emphasis"/>
          <w:highlight w:val="green"/>
        </w:rPr>
        <w:t xml:space="preserve">advocacy </w:t>
      </w:r>
      <w:r w:rsidRPr="002E7E17">
        <w:rPr>
          <w:rStyle w:val="Emphasis"/>
        </w:rPr>
        <w:t xml:space="preserve">element will </w:t>
      </w:r>
      <w:r w:rsidRPr="006C47CA">
        <w:rPr>
          <w:rStyle w:val="Emphasis"/>
          <w:highlight w:val="green"/>
        </w:rPr>
        <w:t>outweigh the journalist</w:t>
      </w:r>
      <w:r w:rsidRPr="002E7E17">
        <w:rPr>
          <w:rStyle w:val="Emphasis"/>
        </w:rPr>
        <w:t>ic 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w:t>
      </w:r>
      <w:r w:rsidRPr="002E7E17">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2E7E17">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misstated the 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cases it’s done </w:t>
      </w:r>
      <w:proofErr w:type="gramStart"/>
      <w:r w:rsidRPr="006C47CA">
        <w:rPr>
          <w:sz w:val="16"/>
        </w:rPr>
        <w:t>in order to</w:t>
      </w:r>
      <w:proofErr w:type="gramEnd"/>
      <w:r w:rsidRPr="006C47CA">
        <w:rPr>
          <w:sz w:val="16"/>
        </w:rPr>
        <w:t xml:space="preserve">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2E7E17">
        <w:rPr>
          <w:rStyle w:val="Emphasis"/>
        </w:rPr>
        <w:t>become intertwined with NGOs</w:t>
      </w:r>
      <w:r w:rsidRPr="002E7E17">
        <w:rPr>
          <w:rStyle w:val="StyleUnderline"/>
        </w:rPr>
        <w:t xml:space="preserve"> or advocacy groups</w:t>
      </w:r>
      <w:r w:rsidRPr="006C47CA">
        <w:rPr>
          <w:rStyle w:val="StyleUnderline"/>
        </w:rPr>
        <w:t xml:space="preserve"> </w:t>
      </w:r>
      <w:r w:rsidRPr="006C47CA">
        <w:rPr>
          <w:rStyle w:val="Emphasis"/>
          <w:highlight w:val="green"/>
          <w:bdr w:val="single" w:sz="18" w:space="0" w:color="auto"/>
        </w:rPr>
        <w:t xml:space="preserve">won’t devote </w:t>
      </w:r>
      <w:r w:rsidRPr="002E7E17">
        <w:rPr>
          <w:rStyle w:val="Emphasis"/>
          <w:bdr w:val="single" w:sz="18" w:space="0" w:color="auto"/>
        </w:rPr>
        <w:t xml:space="preserve">the same kind of </w:t>
      </w:r>
      <w:r w:rsidRPr="006C47CA">
        <w:rPr>
          <w:rStyle w:val="Emphasis"/>
          <w:highlight w:val="green"/>
          <w:bdr w:val="single" w:sz="18" w:space="0" w:color="auto"/>
        </w:rPr>
        <w:t xml:space="preserve">scrutiny to </w:t>
      </w:r>
      <w:r w:rsidRPr="002E7E17">
        <w:rPr>
          <w:rStyle w:val="Emphasis"/>
          <w:bdr w:val="single" w:sz="18" w:space="0" w:color="auto"/>
        </w:rPr>
        <w:t xml:space="preserve">those </w:t>
      </w:r>
      <w:r w:rsidRPr="006C47CA">
        <w:rPr>
          <w:rStyle w:val="Emphasis"/>
          <w:highlight w:val="green"/>
          <w:bdr w:val="single" w:sz="18" w:space="0" w:color="auto"/>
        </w:rPr>
        <w:t xml:space="preserve">groups as </w:t>
      </w:r>
      <w:r w:rsidRPr="002E7E17">
        <w:rPr>
          <w:rStyle w:val="Emphasis"/>
          <w:bdr w:val="single" w:sz="18" w:space="0" w:color="auto"/>
        </w:rPr>
        <w:t xml:space="preserve">they would </w:t>
      </w:r>
      <w:r w:rsidRPr="006C47CA">
        <w:rPr>
          <w:rStyle w:val="Emphasis"/>
          <w:highlight w:val="green"/>
          <w:bdr w:val="single" w:sz="18" w:space="0" w:color="auto"/>
        </w:rPr>
        <w:t>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4D619D8C" w14:textId="77777777" w:rsidR="00B21809" w:rsidRDefault="00B21809" w:rsidP="00B21809">
      <w:pPr>
        <w:pStyle w:val="Heading3"/>
      </w:pPr>
      <w:r>
        <w:t>1AC: Democracy</w:t>
      </w:r>
    </w:p>
    <w:p w14:paraId="34E5D6A8" w14:textId="77777777" w:rsidR="00B21809" w:rsidRDefault="00B21809" w:rsidP="00B21809">
      <w:pPr>
        <w:pStyle w:val="Heading4"/>
      </w:pPr>
      <w:r>
        <w:t>Advantage 1 is Democracy</w:t>
      </w:r>
    </w:p>
    <w:p w14:paraId="7068B9DA" w14:textId="77777777" w:rsidR="00B21809" w:rsidRDefault="00B21809" w:rsidP="00B21809">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7CAEE3B1" w14:textId="77777777" w:rsidR="00B21809" w:rsidRPr="00043E3A" w:rsidRDefault="00B21809" w:rsidP="00B21809">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5C61F51C" w14:textId="77777777" w:rsidR="00B21809" w:rsidRPr="00656601" w:rsidRDefault="00B21809" w:rsidP="00B21809">
      <w:pPr>
        <w:rPr>
          <w:sz w:val="16"/>
        </w:rPr>
      </w:pPr>
      <w:r w:rsidRPr="00EA0BEC">
        <w:rPr>
          <w:rStyle w:val="StyleUnderline"/>
        </w:rPr>
        <w:t xml:space="preserve">What is news commercialization? UNESCO (1980:152) alluded to the commercialization of news when it wrote: </w:t>
      </w:r>
      <w:r w:rsidRPr="00250CC3">
        <w:rPr>
          <w:rStyle w:val="Emphasis"/>
        </w:rPr>
        <w:t xml:space="preserve">The </w:t>
      </w:r>
      <w:r w:rsidRPr="00EA0BEC">
        <w:rPr>
          <w:rStyle w:val="Emphasis"/>
          <w:highlight w:val="green"/>
        </w:rPr>
        <w:t>news has become commercial product</w:t>
      </w:r>
      <w:r w:rsidRPr="00EA0BEC">
        <w:rPr>
          <w:rStyle w:val="StyleUnderline"/>
        </w:rPr>
        <w:t xml:space="preserve">... </w:t>
      </w:r>
      <w:r w:rsidRPr="00250CC3">
        <w:rPr>
          <w:rStyle w:val="Emphasis"/>
        </w:rPr>
        <w:t xml:space="preserve">important </w:t>
      </w:r>
      <w:r w:rsidRPr="00EA0BEC">
        <w:rPr>
          <w:rStyle w:val="Emphasis"/>
          <w:highlight w:val="green"/>
        </w:rPr>
        <w:t>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w:t>
      </w:r>
      <w:r w:rsidRPr="00250CC3">
        <w:rPr>
          <w:rStyle w:val="Emphasis"/>
          <w:bdr w:val="single" w:sz="18" w:space="0" w:color="auto"/>
        </w:rPr>
        <w:t xml:space="preserve"> unimportant, even </w:t>
      </w:r>
      <w:r w:rsidRPr="00EA0BEC">
        <w:rPr>
          <w:rStyle w:val="Emphasis"/>
          <w:highlight w:val="green"/>
          <w:bdr w:val="single" w:sz="18" w:space="0" w:color="auto"/>
        </w:rPr>
        <w:t>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w:t>
      </w:r>
      <w:r w:rsidRPr="00250CC3">
        <w:rPr>
          <w:rStyle w:val="StyleUnderline"/>
        </w:rPr>
        <w:t xml:space="preserve">now about </w:t>
      </w:r>
      <w:r w:rsidRPr="00250CC3">
        <w:rPr>
          <w:rStyle w:val="Emphasis"/>
        </w:rPr>
        <w:t>packaged</w:t>
      </w:r>
      <w:r w:rsidRPr="00250CC3">
        <w:rPr>
          <w:rStyle w:val="StyleUnderline"/>
        </w:rPr>
        <w:t xml:space="preserve"> </w:t>
      </w:r>
      <w:r w:rsidRPr="00250CC3">
        <w:rPr>
          <w:rStyle w:val="Emphasis"/>
          <w:bdr w:val="single" w:sz="18" w:space="0" w:color="auto"/>
        </w:rPr>
        <w:t>broadcast or reports</w:t>
      </w:r>
      <w:r w:rsidRPr="00250CC3">
        <w:rPr>
          <w:rStyle w:val="StyleUnderline"/>
        </w:rPr>
        <w:t xml:space="preserve"> sponsore</w:t>
      </w:r>
      <w:r w:rsidRPr="00EA0BEC">
        <w:rPr>
          <w:rStyle w:val="StyleUnderline"/>
        </w:rPr>
        <w:t xml:space="preserv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 xml:space="preserve">news commercialization as "a phenomenon </w:t>
      </w:r>
      <w:r w:rsidRPr="0035172C">
        <w:rPr>
          <w:rStyle w:val="Emphasis"/>
        </w:rPr>
        <w:t>whereby</w:t>
      </w:r>
      <w:r w:rsidRPr="00EA0BEC">
        <w:rPr>
          <w:rStyle w:val="Emphasis"/>
        </w:rPr>
        <w:t xml:space="preserve">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w:t>
      </w:r>
      <w:r w:rsidRPr="0035172C">
        <w:rPr>
          <w:rStyle w:val="Emphasis"/>
        </w:rPr>
        <w:t>ing</w:t>
      </w:r>
      <w:r w:rsidRPr="0035172C">
        <w:rPr>
          <w:rStyle w:val="StyleUnderline"/>
        </w:rPr>
        <w:t xml:space="preserve"> </w:t>
      </w:r>
      <w:r w:rsidRPr="0035172C">
        <w:rPr>
          <w:rStyle w:val="Emphasis"/>
        </w:rPr>
        <w:t xml:space="preserve">the </w:t>
      </w:r>
      <w:r w:rsidRPr="00656601">
        <w:rPr>
          <w:rStyle w:val="Emphasis"/>
          <w:highlight w:val="green"/>
        </w:rPr>
        <w:t xml:space="preserve">audience </w:t>
      </w:r>
      <w:r w:rsidRPr="0035172C">
        <w:rPr>
          <w:rStyle w:val="Emphasis"/>
        </w:rPr>
        <w:t xml:space="preserve">the </w:t>
      </w:r>
      <w:r w:rsidRPr="00656601">
        <w:rPr>
          <w:rStyle w:val="Emphasis"/>
          <w:highlight w:val="green"/>
        </w:rPr>
        <w:t xml:space="preserve">impression </w:t>
      </w:r>
      <w:r w:rsidRPr="0035172C">
        <w:rPr>
          <w:rStyle w:val="Emphasis"/>
          <w:bdr w:val="single" w:sz="18" w:space="0" w:color="auto"/>
        </w:rPr>
        <w:t xml:space="preserve">that </w:t>
      </w:r>
      <w:r w:rsidRPr="00656601">
        <w:rPr>
          <w:rStyle w:val="Emphasis"/>
          <w:highlight w:val="green"/>
          <w:bdr w:val="single" w:sz="18" w:space="0" w:color="auto"/>
        </w:rPr>
        <w:t xml:space="preserve">news is </w:t>
      </w:r>
      <w:r w:rsidRPr="00354965">
        <w:rPr>
          <w:rStyle w:val="Emphasis"/>
          <w:bdr w:val="single" w:sz="18" w:space="0" w:color="auto"/>
        </w:rPr>
        <w:t xml:space="preserve">fair, </w:t>
      </w:r>
      <w:r w:rsidRPr="00656601">
        <w:rPr>
          <w:rStyle w:val="Emphasis"/>
          <w:highlight w:val="green"/>
          <w:bdr w:val="single" w:sz="18" w:space="0" w:color="auto"/>
        </w:rPr>
        <w:t xml:space="preserve">objective and </w:t>
      </w:r>
      <w:r w:rsidRPr="00354965">
        <w:rPr>
          <w:rStyle w:val="Emphasis"/>
          <w:bdr w:val="single" w:sz="18" w:space="0" w:color="auto"/>
        </w:rPr>
        <w:t xml:space="preserve">socially </w:t>
      </w:r>
      <w:r w:rsidRPr="00656601">
        <w:rPr>
          <w:rStyle w:val="Emphasis"/>
          <w:highlight w:val="green"/>
          <w:bdr w:val="single" w:sz="18" w:space="0" w:color="auto"/>
        </w:rPr>
        <w:t>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EA0BEC">
        <w:rPr>
          <w:rStyle w:val="Emphasis"/>
          <w:highlight w:val="green"/>
        </w:rPr>
        <w:t xml:space="preserve">News </w:t>
      </w:r>
      <w:r w:rsidRPr="0058350C">
        <w:rPr>
          <w:rStyle w:val="Emphasis"/>
        </w:rPr>
        <w:t xml:space="preserve">commercialization </w:t>
      </w:r>
      <w:r w:rsidRPr="00EE2021">
        <w:rPr>
          <w:rStyle w:val="Emphasis"/>
        </w:rPr>
        <w:t>operates at</w:t>
      </w:r>
      <w:r w:rsidRPr="00EE2021">
        <w:rPr>
          <w:sz w:val="16"/>
        </w:rPr>
        <w:t xml:space="preserve"> two levels in Nigeria: At </w:t>
      </w:r>
      <w:r w:rsidRPr="00EE2021">
        <w:rPr>
          <w:rStyle w:val="Emphasis"/>
        </w:rPr>
        <w:t>the institutional level</w:t>
      </w:r>
      <w:r w:rsidRPr="00EE2021">
        <w:rPr>
          <w:sz w:val="16"/>
        </w:rPr>
        <w:t xml:space="preserve">, </w:t>
      </w:r>
      <w:r w:rsidRPr="00EE2021">
        <w:rPr>
          <w:rStyle w:val="Emphasis"/>
        </w:rPr>
        <w:t>where</w:t>
      </w:r>
      <w:r w:rsidRPr="00EE2021">
        <w:rPr>
          <w:rStyle w:val="StyleUnderline"/>
        </w:rPr>
        <w:t xml:space="preserve"> </w:t>
      </w:r>
      <w:r w:rsidRPr="00656601">
        <w:rPr>
          <w:rStyle w:val="Emphasis"/>
          <w:highlight w:val="green"/>
        </w:rPr>
        <w:t xml:space="preserve">charges </w:t>
      </w:r>
      <w:r w:rsidRPr="0058350C">
        <w:rPr>
          <w:rStyle w:val="Emphasis"/>
        </w:rPr>
        <w:t xml:space="preserve">are `officially' </w:t>
      </w:r>
      <w:r w:rsidRPr="00EE2021">
        <w:rPr>
          <w:rStyle w:val="Emphasis"/>
        </w:rPr>
        <w:t xml:space="preserve">placed </w:t>
      </w:r>
      <w:r w:rsidRPr="00EE2021">
        <w:rPr>
          <w:rStyle w:val="Emphasis"/>
          <w:bdr w:val="single" w:sz="18" w:space="0" w:color="auto"/>
        </w:rPr>
        <w:t xml:space="preserve">for </w:t>
      </w:r>
      <w:r w:rsidRPr="00656601">
        <w:rPr>
          <w:rStyle w:val="Emphasis"/>
          <w:highlight w:val="green"/>
          <w:bdr w:val="single" w:sz="18" w:space="0" w:color="auto"/>
        </w:rPr>
        <w:t xml:space="preserve">sponsored </w:t>
      </w:r>
      <w:r w:rsidRPr="00EE2021">
        <w:rPr>
          <w:rStyle w:val="Emphasis"/>
          <w:bdr w:val="single" w:sz="18" w:space="0" w:color="auto"/>
        </w:rPr>
        <w:t xml:space="preserve">news </w:t>
      </w:r>
      <w:proofErr w:type="spellStart"/>
      <w:r w:rsidRPr="0058350C">
        <w:rPr>
          <w:rStyle w:val="Emphasis"/>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EE2021">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w:t>
      </w:r>
      <w:r w:rsidRPr="00EE2021">
        <w:rPr>
          <w:rStyle w:val="Emphasis"/>
        </w:rPr>
        <w:t>be concerned not with profits but</w:t>
      </w:r>
      <w:r w:rsidRPr="00EE2021">
        <w:rPr>
          <w:rStyle w:val="StyleUnderline"/>
        </w:rPr>
        <w:t xml:space="preserve"> rather </w:t>
      </w:r>
      <w:r w:rsidRPr="00EE2021">
        <w:rPr>
          <w:rStyle w:val="Emphasis"/>
        </w:rPr>
        <w:t xml:space="preserve">with </w:t>
      </w:r>
      <w:r w:rsidRPr="00EE2021">
        <w:rPr>
          <w:rStyle w:val="Emphasis"/>
          <w:highlight w:val="green"/>
        </w:rPr>
        <w:t>report</w:t>
      </w:r>
      <w:r w:rsidRPr="00EE2021">
        <w:rPr>
          <w:rStyle w:val="Emphasis"/>
        </w:rPr>
        <w:t xml:space="preserve">ing </w:t>
      </w:r>
      <w:r w:rsidRPr="00EE2021">
        <w:rPr>
          <w:rStyle w:val="Emphasis"/>
          <w:highlight w:val="green"/>
        </w:rPr>
        <w:t>the</w:t>
      </w:r>
      <w:r w:rsidRPr="00EE2021">
        <w:rPr>
          <w:rStyle w:val="Emphasis"/>
        </w:rPr>
        <w:t xml:space="preserve"> news as </w:t>
      </w:r>
      <w:r w:rsidRPr="00656601">
        <w:rPr>
          <w:rStyle w:val="Emphasis"/>
          <w:highlight w:val="green"/>
        </w:rPr>
        <w:t>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35051E18" w14:textId="77777777" w:rsidR="00B21809" w:rsidRPr="00C2725B" w:rsidRDefault="00B21809" w:rsidP="00B21809">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20606047" w14:textId="77777777" w:rsidR="00B21809" w:rsidRPr="00D258BD" w:rsidRDefault="00B21809" w:rsidP="00B21809">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2C5A4A4D" w14:textId="77777777" w:rsidR="00B21809" w:rsidRPr="002034E6" w:rsidRDefault="00B21809" w:rsidP="00B21809">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EE2021">
        <w:rPr>
          <w:rStyle w:val="Emphasis"/>
        </w:rPr>
        <w:t>News is no longer news</w:t>
      </w:r>
      <w:r w:rsidRPr="00EE2021">
        <w:rPr>
          <w:rStyle w:val="StyleUnderline"/>
        </w:rPr>
        <w:t>, as it is only those</w:t>
      </w:r>
      <w:r w:rsidRPr="00656601">
        <w:rPr>
          <w:rStyle w:val="StyleUnderline"/>
        </w:rPr>
        <w:t xml:space="preserv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w:t>
      </w:r>
      <w:r w:rsidRPr="00ED5D88">
        <w:rPr>
          <w:rStyle w:val="Emphasis"/>
        </w:rPr>
        <w:t xml:space="preserve">be an </w:t>
      </w:r>
      <w:r w:rsidRPr="002034E6">
        <w:rPr>
          <w:rStyle w:val="Emphasis"/>
          <w:highlight w:val="green"/>
        </w:rPr>
        <w:t xml:space="preserve">index of socio-political life </w:t>
      </w:r>
      <w:r w:rsidRPr="00ED5D88">
        <w:rPr>
          <w:rStyle w:val="Emphasis"/>
        </w:rPr>
        <w:t xml:space="preserve">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ED5D88">
        <w:rPr>
          <w:rStyle w:val="Emphasis"/>
        </w:rPr>
        <w:t>made the media to mortgage</w:t>
      </w:r>
      <w:r w:rsidRPr="00ED5D88">
        <w:rPr>
          <w:rStyle w:val="StyleUnderline"/>
        </w:rPr>
        <w:t xml:space="preserve"> </w:t>
      </w:r>
      <w:r w:rsidRPr="00656601">
        <w:rPr>
          <w:rStyle w:val="StyleUnderline"/>
        </w:rPr>
        <w:t xml:space="preserve">their consciences and </w:t>
      </w:r>
      <w:r w:rsidRPr="00ED5D88">
        <w:rPr>
          <w:rStyle w:val="Emphasis"/>
        </w:rPr>
        <w:t>professional ethics</w:t>
      </w:r>
      <w:r w:rsidRPr="00ED5D88">
        <w:rPr>
          <w:rStyle w:val="StyleUnderline"/>
        </w:rPr>
        <w:t xml:space="preserve">, </w:t>
      </w:r>
      <w:r w:rsidRPr="00ED5D88">
        <w:rPr>
          <w:rStyle w:val="Emphasis"/>
          <w:highlight w:val="green"/>
          <w:bdr w:val="single" w:sz="18" w:space="0" w:color="auto"/>
        </w:rPr>
        <w:t>for political patronage</w:t>
      </w:r>
      <w:r w:rsidRPr="00ED5D88">
        <w:rPr>
          <w:rStyle w:val="Emphasis"/>
          <w:bdr w:val="single" w:sz="18" w:space="0" w:color="auto"/>
        </w:rPr>
        <w:t xml:space="preserve"> and appointments</w:t>
      </w:r>
      <w:r w:rsidRPr="00ED5D88">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ED5D88">
        <w:rPr>
          <w:rStyle w:val="Emphasis"/>
        </w:rPr>
        <w:t xml:space="preserve">it becomes </w:t>
      </w:r>
      <w:r w:rsidRPr="002034E6">
        <w:rPr>
          <w:rStyle w:val="Emphasis"/>
          <w:highlight w:val="green"/>
        </w:rPr>
        <w:t>difficult for</w:t>
      </w:r>
      <w:r w:rsidRPr="002034E6">
        <w:rPr>
          <w:rStyle w:val="StyleUnderline"/>
          <w:highlight w:val="green"/>
        </w:rPr>
        <w:t xml:space="preserve"> </w:t>
      </w:r>
      <w:r w:rsidRPr="00190FF8">
        <w:rPr>
          <w:rStyle w:val="Emphasis"/>
          <w:highlight w:val="green"/>
        </w:rPr>
        <w:t xml:space="preserve">the poor </w:t>
      </w:r>
      <w:r w:rsidRPr="00ED5D88">
        <w:rPr>
          <w:rStyle w:val="Emphasis"/>
        </w:rPr>
        <w:t>and illiterate</w:t>
      </w:r>
      <w:r w:rsidRPr="00ED5D88">
        <w:rPr>
          <w:rStyle w:val="StyleUnderline"/>
        </w:rPr>
        <w:t xml:space="preserve"> </w:t>
      </w:r>
      <w:r w:rsidRPr="00ED5D88">
        <w:rPr>
          <w:rStyle w:val="Emphasis"/>
        </w:rPr>
        <w:t>people</w:t>
      </w:r>
      <w:r w:rsidRPr="00ED5D88">
        <w:rPr>
          <w:rStyle w:val="StyleUnderline"/>
        </w:rPr>
        <w:t xml:space="preserve"> </w:t>
      </w:r>
      <w:r w:rsidRPr="00190FF8">
        <w:rPr>
          <w:rStyle w:val="Emphasis"/>
          <w:highlight w:val="green"/>
        </w:rPr>
        <w:t xml:space="preserve">who </w:t>
      </w:r>
      <w:r w:rsidRPr="00ED5D88">
        <w:rPr>
          <w:rStyle w:val="Emphasis"/>
        </w:rPr>
        <w:t>are</w:t>
      </w:r>
      <w:r w:rsidRPr="00ED5D88">
        <w:rPr>
          <w:rStyle w:val="StyleUnderline"/>
        </w:rPr>
        <w:t xml:space="preserve"> </w:t>
      </w:r>
      <w:r w:rsidRPr="002034E6">
        <w:rPr>
          <w:rStyle w:val="StyleUnderline"/>
        </w:rPr>
        <w:t xml:space="preserve">constantly </w:t>
      </w:r>
      <w:r w:rsidRPr="002034E6">
        <w:rPr>
          <w:rStyle w:val="Emphasis"/>
          <w:highlight w:val="green"/>
        </w:rPr>
        <w:t>seek</w:t>
      </w:r>
      <w:r w:rsidRPr="00ED5D88">
        <w:rPr>
          <w:rStyle w:val="Emphasis"/>
        </w:rPr>
        <w:t>ing</w:t>
      </w:r>
      <w:r w:rsidRPr="00ED5D88">
        <w:rPr>
          <w:rStyle w:val="StyleUnderline"/>
        </w:rPr>
        <w:t xml:space="preserve"> </w:t>
      </w:r>
      <w:r w:rsidRPr="002034E6">
        <w:rPr>
          <w:rStyle w:val="StyleUnderline"/>
        </w:rPr>
        <w:t xml:space="preserve">new </w:t>
      </w:r>
      <w:r w:rsidRPr="00ED5D88">
        <w:rPr>
          <w:rStyle w:val="Emphasis"/>
        </w:rPr>
        <w:t xml:space="preserve">ways to make </w:t>
      </w:r>
      <w:r w:rsidRPr="002034E6">
        <w:rPr>
          <w:rStyle w:val="Emphasis"/>
          <w:highlight w:val="green"/>
        </w:rPr>
        <w:t>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ED5D88">
        <w:rPr>
          <w:rStyle w:val="Emphasis"/>
        </w:rPr>
        <w:t>needs</w:t>
      </w:r>
      <w:r w:rsidRPr="002034E6">
        <w:rPr>
          <w:rStyle w:val="StyleUnderline"/>
        </w:rPr>
        <w:t xml:space="preserve">, grievances and most importantly, make themselves communicatively interactive, </w:t>
      </w:r>
      <w:r w:rsidRPr="00ED5D88">
        <w:rPr>
          <w:rStyle w:val="Emphasis"/>
          <w:bdr w:val="single" w:sz="18" w:space="0" w:color="auto"/>
        </w:rPr>
        <w:t xml:space="preserve">are </w:t>
      </w:r>
      <w:r w:rsidRPr="002034E6">
        <w:rPr>
          <w:rStyle w:val="Emphasis"/>
          <w:highlight w:val="green"/>
          <w:bdr w:val="single" w:sz="18" w:space="0" w:color="auto"/>
        </w:rPr>
        <w:t>denied of their rights</w:t>
      </w:r>
      <w:r w:rsidRPr="002034E6">
        <w:rPr>
          <w:rStyle w:val="StyleUnderline"/>
          <w:highlight w:val="green"/>
        </w:rPr>
        <w:t xml:space="preserve"> </w:t>
      </w:r>
      <w:r w:rsidRPr="00ED5D88">
        <w:rPr>
          <w:rStyle w:val="Emphasis"/>
        </w:rPr>
        <w:t xml:space="preserve">because they </w:t>
      </w:r>
      <w:r w:rsidRPr="00190FF8">
        <w:rPr>
          <w:rStyle w:val="Emphasis"/>
          <w:highlight w:val="green"/>
        </w:rPr>
        <w:t xml:space="preserve">cannot afford </w:t>
      </w:r>
      <w:r w:rsidRPr="00ED5D88">
        <w:rPr>
          <w:rStyle w:val="Emphasis"/>
        </w:rPr>
        <w:t xml:space="preserve">to pay </w:t>
      </w:r>
      <w:r w:rsidRPr="00ED5D88">
        <w:rPr>
          <w:rStyle w:val="Emphasis"/>
          <w:highlight w:val="green"/>
        </w:rPr>
        <w:t xml:space="preserve">what the rich </w:t>
      </w:r>
      <w:r w:rsidRPr="00ED5D88">
        <w:rPr>
          <w:rStyle w:val="Emphasis"/>
        </w:rPr>
        <w:t xml:space="preserve">people </w:t>
      </w:r>
      <w:r w:rsidRPr="00190FF8">
        <w:rPr>
          <w:rStyle w:val="Emphasis"/>
          <w:highlight w:val="green"/>
        </w:rPr>
        <w:t>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ED5D88">
        <w:rPr>
          <w:rStyle w:val="Emphasis"/>
        </w:rPr>
        <w:t>impacts</w:t>
      </w:r>
      <w:r w:rsidRPr="00ED5D88">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ED5D88">
        <w:rPr>
          <w:rStyle w:val="Emphasis"/>
        </w:rPr>
        <w:t xml:space="preserve">given birth to a situation whereby </w:t>
      </w:r>
      <w:r w:rsidRPr="002034E6">
        <w:rPr>
          <w:rStyle w:val="Emphasis"/>
          <w:highlight w:val="green"/>
        </w:rPr>
        <w:t xml:space="preserve">news is </w:t>
      </w:r>
      <w:r w:rsidRPr="00ED5D88">
        <w:rPr>
          <w:rStyle w:val="Emphasis"/>
        </w:rPr>
        <w:t xml:space="preserve">narrowly </w:t>
      </w:r>
      <w:r w:rsidRPr="002034E6">
        <w:rPr>
          <w:rStyle w:val="Emphasis"/>
          <w:highlight w:val="green"/>
        </w:rPr>
        <w:t xml:space="preserve">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w:t>
      </w:r>
      <w:r w:rsidRPr="00ED5D88">
        <w:rPr>
          <w:rStyle w:val="StyleUnderline"/>
        </w:rPr>
        <w:t xml:space="preserve">news </w:t>
      </w:r>
      <w:proofErr w:type="spellStart"/>
      <w:r w:rsidRPr="00ED5D88">
        <w:rPr>
          <w:rStyle w:val="StyleUnderline"/>
        </w:rPr>
        <w:t>commercialisation</w:t>
      </w:r>
      <w:proofErr w:type="spellEnd"/>
      <w:r w:rsidRPr="00ED5D88">
        <w:rPr>
          <w:rStyle w:val="StyleUnderline"/>
        </w:rPr>
        <w:t xml:space="preserve"> policy has made journalists to lose credibility because, </w:t>
      </w:r>
      <w:r w:rsidRPr="00ED5D88">
        <w:rPr>
          <w:rStyle w:val="Emphasis"/>
        </w:rPr>
        <w:t>it is</w:t>
      </w:r>
      <w:r w:rsidRPr="00ED5D88">
        <w:rPr>
          <w:rStyle w:val="StyleUnderline"/>
        </w:rPr>
        <w:t xml:space="preserve"> now </w:t>
      </w:r>
      <w:r w:rsidRPr="00ED5D88">
        <w:rPr>
          <w:rStyle w:val="Emphasis"/>
        </w:rPr>
        <w:t>believed</w:t>
      </w:r>
      <w:r w:rsidRPr="00ED5D88">
        <w:rPr>
          <w:rStyle w:val="StyleUnderline"/>
        </w:rPr>
        <w:t xml:space="preserve"> that</w:t>
      </w:r>
      <w:r w:rsidRPr="002034E6">
        <w:rPr>
          <w:rStyle w:val="StyleUnderline"/>
        </w:rPr>
        <w:t xml:space="preserve"> </w:t>
      </w:r>
      <w:r w:rsidRPr="002034E6">
        <w:rPr>
          <w:rStyle w:val="Emphasis"/>
          <w:highlight w:val="green"/>
        </w:rPr>
        <w:t xml:space="preserve">they pay attention to </w:t>
      </w:r>
      <w:r w:rsidRPr="00ED5D88">
        <w:rPr>
          <w:rStyle w:val="Emphasis"/>
        </w:rPr>
        <w:t xml:space="preserve">the wealthy </w:t>
      </w:r>
      <w:r w:rsidRPr="002034E6">
        <w:rPr>
          <w:rStyle w:val="Emphasis"/>
          <w:highlight w:val="green"/>
        </w:rPr>
        <w:t xml:space="preserve">people </w:t>
      </w:r>
      <w:r w:rsidRPr="002034E6">
        <w:rPr>
          <w:rStyle w:val="Emphasis"/>
          <w:highlight w:val="green"/>
          <w:bdr w:val="single" w:sz="18" w:space="0" w:color="auto"/>
        </w:rPr>
        <w:t xml:space="preserve">who </w:t>
      </w:r>
      <w:r w:rsidRPr="00ED5D88">
        <w:rPr>
          <w:rStyle w:val="Emphasis"/>
          <w:bdr w:val="single" w:sz="18" w:space="0" w:color="auto"/>
        </w:rPr>
        <w:t xml:space="preserve">can </w:t>
      </w:r>
      <w:r w:rsidRPr="002034E6">
        <w:rPr>
          <w:rStyle w:val="Emphasis"/>
          <w:highlight w:val="green"/>
          <w:bdr w:val="single" w:sz="18" w:space="0" w:color="auto"/>
        </w:rPr>
        <w:t xml:space="preserve">pay </w:t>
      </w:r>
      <w:r w:rsidRPr="00ED5D88">
        <w:rPr>
          <w:rStyle w:val="Emphasis"/>
          <w:bdr w:val="single" w:sz="18" w:space="0" w:color="auto"/>
        </w:rPr>
        <w:t>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1EE142E4" w14:textId="2856B9BB" w:rsidR="00B21809" w:rsidRDefault="00B21809" w:rsidP="00B21809">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 </w:t>
      </w:r>
    </w:p>
    <w:p w14:paraId="42CFF347" w14:textId="77777777" w:rsidR="00B21809" w:rsidRDefault="00B21809" w:rsidP="00B21809">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3EB4CB73" w14:textId="77777777" w:rsidR="00B21809" w:rsidRPr="00190FF8" w:rsidRDefault="00B21809" w:rsidP="00B21809">
      <w:pPr>
        <w:rPr>
          <w:sz w:val="16"/>
        </w:rPr>
      </w:pPr>
      <w:r w:rsidRPr="0090003E">
        <w:rPr>
          <w:rStyle w:val="Emphasis"/>
          <w:bdr w:val="single" w:sz="18" w:space="0" w:color="auto"/>
        </w:rPr>
        <w:t>OBJECTIVE JOURNALISM BUILDS DEMOCRACY</w:t>
      </w:r>
      <w:r w:rsidRPr="0090003E">
        <w:rPr>
          <w:sz w:val="16"/>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it 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w:t>
      </w:r>
      <w:r w:rsidRPr="00BD502F">
        <w:rPr>
          <w:rStyle w:val="StyleUnderline"/>
        </w:rPr>
        <w:t>and most moral persons in the community.</w:t>
      </w:r>
      <w:r w:rsidRPr="00BD502F">
        <w:rPr>
          <w:sz w:val="16"/>
        </w:rPr>
        <w:t xml:space="preserve"> </w:t>
      </w:r>
      <w:r w:rsidRPr="00BD502F">
        <w:rPr>
          <w:rStyle w:val="Emphasis"/>
        </w:rPr>
        <w:t>If journalism is to serve humanity</w:t>
      </w:r>
      <w:r w:rsidRPr="00BD502F">
        <w:rPr>
          <w:sz w:val="16"/>
        </w:rPr>
        <w:t xml:space="preserve">, </w:t>
      </w:r>
      <w:r w:rsidRPr="00BD502F">
        <w:rPr>
          <w:rStyle w:val="Emphasis"/>
          <w:bdr w:val="single" w:sz="18" w:space="0" w:color="auto"/>
        </w:rPr>
        <w:t>then the</w:t>
      </w:r>
      <w:r w:rsidRPr="00833060">
        <w:rPr>
          <w:rStyle w:val="Emphasis"/>
          <w:bdr w:val="single" w:sz="18" w:space="0" w:color="auto"/>
        </w:rPr>
        <w:t xml:space="preserv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BD502F">
        <w:rPr>
          <w:rStyle w:val="Emphasis"/>
          <w:highlight w:val="green"/>
        </w:rPr>
        <w:t>creat</w:t>
      </w:r>
      <w:r w:rsidRPr="00BD502F">
        <w:rPr>
          <w:rStyle w:val="Emphasis"/>
        </w:rPr>
        <w:t xml:space="preserve">ing a </w:t>
      </w:r>
      <w:r w:rsidRPr="00BD502F">
        <w:rPr>
          <w:rStyle w:val="Emphasis"/>
          <w:bdr w:val="single" w:sz="18" w:space="0" w:color="auto"/>
        </w:rPr>
        <w:t>platform for public dialogue</w:t>
      </w:r>
      <w:r w:rsidRPr="00BD502F">
        <w:rPr>
          <w:rStyle w:val="Emphasis"/>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BD502F">
        <w:rPr>
          <w:rStyle w:val="Emphasis"/>
          <w:bdr w:val="single" w:sz="18" w:space="0" w:color="auto"/>
        </w:rPr>
        <w:t>values</w:t>
      </w:r>
      <w:proofErr w:type="gramEnd"/>
      <w:r w:rsidRPr="00BD502F">
        <w:rPr>
          <w:rStyle w:val="Emphasis"/>
          <w:bdr w:val="single" w:sz="18" w:space="0" w:color="auto"/>
        </w:rPr>
        <w:t xml:space="preserve"> and </w:t>
      </w:r>
      <w:r w:rsidRPr="00375F1D">
        <w:rPr>
          <w:rStyle w:val="Emphasis"/>
          <w:highlight w:val="green"/>
          <w:bdr w:val="single" w:sz="18" w:space="0" w:color="auto"/>
        </w:rPr>
        <w:t xml:space="preserve">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BD502F">
        <w:rPr>
          <w:rStyle w:val="Emphasis"/>
        </w:rPr>
        <w:t>and question</w:t>
      </w:r>
      <w:r w:rsidRPr="00BD502F">
        <w:rPr>
          <w:rStyle w:val="StyleUnderline"/>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BD502F">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w:t>
      </w:r>
      <w:r w:rsidRPr="00BD502F">
        <w:rPr>
          <w:rStyle w:val="StyleUnderline"/>
        </w:rPr>
        <w:t xml:space="preserve">it will </w:t>
      </w:r>
      <w:r w:rsidRPr="00BD502F">
        <w:rPr>
          <w:rStyle w:val="Emphasis"/>
        </w:rPr>
        <w:t>give subordinate classes</w:t>
      </w:r>
      <w:r w:rsidRPr="00BD502F">
        <w:rPr>
          <w:rStyle w:val="StyleUnderline"/>
        </w:rPr>
        <w:t xml:space="preserve"> </w:t>
      </w:r>
      <w:r w:rsidRPr="00BD502F">
        <w:rPr>
          <w:rStyle w:val="Emphasis"/>
        </w:rPr>
        <w:t xml:space="preserve">increased access to ideas </w:t>
      </w:r>
      <w:r w:rsidRPr="00BD502F">
        <w:rPr>
          <w:rStyle w:val="StyleUnderline"/>
        </w:rPr>
        <w:t xml:space="preserve">and arguments </w:t>
      </w:r>
      <w:r w:rsidRPr="00BD502F">
        <w:rPr>
          <w:rStyle w:val="Emphasis"/>
        </w:rPr>
        <w:t>opposing ideological representation</w:t>
      </w:r>
      <w:r w:rsidRPr="00BD502F">
        <w:rPr>
          <w:rStyle w:val="StyleUnderline"/>
        </w:rPr>
        <w:t xml:space="preserve"> that legitimate their subordination and ena</w:t>
      </w:r>
      <w:r w:rsidRPr="00C532F5">
        <w:rPr>
          <w:rStyle w:val="StyleUnderline"/>
        </w:rPr>
        <w:t>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BD502F">
        <w:rPr>
          <w:rStyle w:val="Emphasis"/>
        </w:rPr>
        <w:t>in the democratic process</w:t>
      </w:r>
      <w:r w:rsidRPr="00BD502F">
        <w:rPr>
          <w:rStyle w:val="StyleUnderline"/>
        </w:rPr>
        <w:t>, by</w:t>
      </w:r>
      <w:r w:rsidRPr="00C532F5">
        <w:rPr>
          <w:rStyle w:val="StyleUnderline"/>
        </w:rPr>
        <w:t xml:space="preserve">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w:t>
      </w:r>
      <w:r w:rsidRPr="008D7D2A">
        <w:rPr>
          <w:rStyle w:val="StyleUnderline"/>
        </w:rPr>
        <w:t xml:space="preserve">engineering, it is for emancipation and empowerment, </w:t>
      </w:r>
      <w:r w:rsidRPr="008D7D2A">
        <w:rPr>
          <w:rStyle w:val="Emphasis"/>
        </w:rPr>
        <w:t>giving people</w:t>
      </w:r>
      <w:r w:rsidRPr="008D7D2A">
        <w:rPr>
          <w:rStyle w:val="StyleUnderline"/>
        </w:rPr>
        <w:t xml:space="preserve"> the </w:t>
      </w:r>
      <w:r w:rsidRPr="008D7D2A">
        <w:rPr>
          <w:rStyle w:val="Emphasis"/>
        </w:rPr>
        <w:t>right to define</w:t>
      </w:r>
      <w:r w:rsidRPr="008D7D2A">
        <w:rPr>
          <w:rStyle w:val="StyleUnderline"/>
        </w:rPr>
        <w:t xml:space="preserve"> their </w:t>
      </w:r>
      <w:r w:rsidRPr="008D7D2A">
        <w:rPr>
          <w:rStyle w:val="Emphasis"/>
        </w:rPr>
        <w:t>normative vision of the world</w:t>
      </w:r>
      <w:r w:rsidRPr="008D7D2A">
        <w:rPr>
          <w:rStyle w:val="StyleUnderline"/>
        </w:rPr>
        <w:t xml:space="preserve"> and their place in it through access</w:t>
      </w:r>
      <w:r w:rsidRPr="00C532F5">
        <w:rPr>
          <w:rStyle w:val="StyleUnderline"/>
        </w:rPr>
        <w:t xml:space="preserve">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w:t>
      </w:r>
      <w:r w:rsidRPr="00EC3F73">
        <w:rPr>
          <w:sz w:val="16"/>
        </w:rPr>
        <w:t xml:space="preserve">NBC (2002, p.74) notes that </w:t>
      </w:r>
      <w:r w:rsidRPr="00EC3F73">
        <w:rPr>
          <w:rStyle w:val="Emphasis"/>
        </w:rPr>
        <w:t xml:space="preserve">broadcasting </w:t>
      </w:r>
      <w:r w:rsidRPr="00EC3F73">
        <w:rPr>
          <w:rStyle w:val="Emphasis"/>
          <w:bdr w:val="single" w:sz="18" w:space="0" w:color="auto"/>
        </w:rPr>
        <w:t>is regarded as the oxygen of democracy</w:t>
      </w:r>
      <w:r w:rsidRPr="00EC3F73">
        <w:rPr>
          <w:sz w:val="16"/>
        </w:rPr>
        <w:t xml:space="preserve">. </w:t>
      </w:r>
      <w:proofErr w:type="spellStart"/>
      <w:r w:rsidRPr="00EC3F73">
        <w:rPr>
          <w:rStyle w:val="StyleUnderline"/>
        </w:rPr>
        <w:t>Ogor</w:t>
      </w:r>
      <w:proofErr w:type="spellEnd"/>
      <w:r w:rsidRPr="00EC3F73">
        <w:rPr>
          <w:rStyle w:val="StyleUnderline"/>
        </w:rPr>
        <w:t xml:space="preserve"> further notes that it is the responsibility of the broadcast media to help increase</w:t>
      </w:r>
      <w:r w:rsidRPr="00327AF7">
        <w:rPr>
          <w:rStyle w:val="StyleUnderline"/>
        </w:rPr>
        <w:t xml:space="preserv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8D7D2A">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8D7D2A">
        <w:rPr>
          <w:rStyle w:val="Emphasis"/>
          <w:bdr w:val="single" w:sz="18" w:space="0" w:color="auto"/>
        </w:rPr>
        <w:t xml:space="preserve">equity, </w:t>
      </w:r>
      <w:r w:rsidRPr="0029146C">
        <w:rPr>
          <w:rStyle w:val="Emphasis"/>
          <w:highlight w:val="green"/>
          <w:bdr w:val="single" w:sz="18" w:space="0" w:color="auto"/>
        </w:rPr>
        <w:t>truth</w:t>
      </w:r>
      <w:r w:rsidRPr="008D7D2A">
        <w:rPr>
          <w:rStyle w:val="Emphasis"/>
          <w:bdr w:val="single" w:sz="18" w:space="0" w:color="auto"/>
        </w:rPr>
        <w:t>,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2F7F325C" w14:textId="77777777" w:rsidR="00B21809" w:rsidRDefault="00B21809" w:rsidP="00B21809">
      <w:pPr>
        <w:pStyle w:val="Heading4"/>
      </w:pPr>
      <w:r>
        <w:t xml:space="preserve">Democracy solves </w:t>
      </w:r>
      <w:r>
        <w:rPr>
          <w:u w:val="single"/>
        </w:rPr>
        <w:t>every existential threat</w:t>
      </w:r>
      <w:r>
        <w:t>.</w:t>
      </w:r>
    </w:p>
    <w:p w14:paraId="3DBBCF49" w14:textId="77777777" w:rsidR="00B21809" w:rsidRPr="00970852" w:rsidRDefault="00B21809" w:rsidP="00B21809">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690BF185" w14:textId="77777777" w:rsidR="00B21809" w:rsidRDefault="00B21809" w:rsidP="00B21809">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0A3D5888" w14:textId="77777777" w:rsidR="00B21809" w:rsidRPr="00635356" w:rsidRDefault="00B21809" w:rsidP="00B21809">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E7A0B62" w14:textId="77777777" w:rsidR="00B21809" w:rsidRPr="001E0213" w:rsidRDefault="00B21809" w:rsidP="00B21809">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9"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0"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1"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5B138E5C" w14:textId="77777777" w:rsidR="00B21809" w:rsidRDefault="00B21809" w:rsidP="00B21809">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2"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3"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4"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18493EA9" w14:textId="77777777" w:rsidR="00B21809" w:rsidRDefault="00B21809" w:rsidP="00B21809">
      <w:pPr>
        <w:pStyle w:val="Heading3"/>
      </w:pPr>
      <w:r>
        <w:t>1AC: Definitions</w:t>
      </w:r>
    </w:p>
    <w:p w14:paraId="4CF587B3" w14:textId="77777777" w:rsidR="00B21809" w:rsidRPr="001B6281" w:rsidRDefault="00B21809" w:rsidP="00B21809">
      <w:pPr>
        <w:rPr>
          <w:sz w:val="8"/>
          <w:szCs w:val="8"/>
        </w:rPr>
      </w:pPr>
      <w:r w:rsidRPr="001B6281">
        <w:rPr>
          <w:sz w:val="8"/>
          <w:szCs w:val="8"/>
        </w:rPr>
        <w:t>“in” is “expressing the situation of something that is or appears to be enclosed or surrounded by something else” – Google – https://www.google.com/search?q=in+definition&amp;rlz=1C1CHBF_enUS877US877&amp;oq=in+definition&amp;aqs=chrome.0.69i59j69i61l3.1320j0j7&amp;sourceid=chrome&amp;ie=UTF-8 //Xu]</w:t>
      </w:r>
    </w:p>
    <w:p w14:paraId="0263C19C" w14:textId="77777777" w:rsidR="00B21809" w:rsidRPr="001B6281" w:rsidRDefault="00B21809" w:rsidP="00B21809">
      <w:pPr>
        <w:rPr>
          <w:sz w:val="8"/>
          <w:szCs w:val="8"/>
        </w:rPr>
      </w:pPr>
      <w:r w:rsidRPr="001B6281">
        <w:rPr>
          <w:sz w:val="8"/>
          <w:szCs w:val="8"/>
        </w:rPr>
        <w:t>“a” is “used as a function word before singular nouns when the referent is unspecified” – Merriam Webster – https://www.merriam-webster.com/dictionary/a //Xu]</w:t>
      </w:r>
    </w:p>
    <w:p w14:paraId="48074082" w14:textId="77777777" w:rsidR="00B21809" w:rsidRPr="001B6281" w:rsidRDefault="00B21809" w:rsidP="00B21809">
      <w:pPr>
        <w:pStyle w:val="Heading4"/>
        <w:rPr>
          <w:sz w:val="8"/>
          <w:szCs w:val="8"/>
        </w:rPr>
      </w:pPr>
      <w:r w:rsidRPr="001B6281">
        <w:rPr>
          <w:sz w:val="8"/>
          <w:szCs w:val="8"/>
        </w:rPr>
        <w:t xml:space="preserve">Democracy </w:t>
      </w:r>
    </w:p>
    <w:p w14:paraId="594295F7" w14:textId="77777777" w:rsidR="00B21809" w:rsidRPr="001B6281" w:rsidRDefault="00B21809" w:rsidP="00B21809">
      <w:pPr>
        <w:rPr>
          <w:sz w:val="8"/>
          <w:szCs w:val="8"/>
        </w:rPr>
      </w:pPr>
      <w:r w:rsidRPr="001B6281">
        <w:rPr>
          <w:rStyle w:val="Style13ptBold"/>
          <w:sz w:val="8"/>
          <w:szCs w:val="8"/>
        </w:rPr>
        <w:t>Webster</w:t>
      </w:r>
      <w:r w:rsidRPr="001B6281">
        <w:rPr>
          <w:sz w:val="8"/>
          <w:szCs w:val="8"/>
        </w:rPr>
        <w:t>. Democracy. Merriam Webster. https://www.merriam-webster.com/dictionary/democracy</w:t>
      </w:r>
    </w:p>
    <w:p w14:paraId="6A80144C" w14:textId="77777777" w:rsidR="00B21809" w:rsidRPr="001B6281" w:rsidRDefault="00B21809" w:rsidP="00B21809">
      <w:pPr>
        <w:rPr>
          <w:sz w:val="8"/>
          <w:szCs w:val="8"/>
        </w:rPr>
      </w:pPr>
      <w:r w:rsidRPr="001B6281">
        <w:rPr>
          <w:sz w:val="8"/>
          <w:szCs w:val="8"/>
        </w:rPr>
        <w:t>Definition of democracy</w:t>
      </w:r>
    </w:p>
    <w:p w14:paraId="4E979335" w14:textId="77777777" w:rsidR="00B21809" w:rsidRPr="001B6281" w:rsidRDefault="00B21809" w:rsidP="00B21809">
      <w:pPr>
        <w:rPr>
          <w:rStyle w:val="StyleUnderline"/>
          <w:sz w:val="8"/>
          <w:szCs w:val="8"/>
        </w:rPr>
      </w:pPr>
      <w:r w:rsidRPr="001B6281">
        <w:rPr>
          <w:sz w:val="8"/>
          <w:szCs w:val="8"/>
        </w:rPr>
        <w:t>1a</w:t>
      </w:r>
      <w:r w:rsidRPr="001B6281">
        <w:rPr>
          <w:sz w:val="8"/>
          <w:szCs w:val="8"/>
          <w:highlight w:val="green"/>
        </w:rPr>
        <w:t xml:space="preserve">: </w:t>
      </w:r>
      <w:r w:rsidRPr="001B6281">
        <w:rPr>
          <w:rStyle w:val="StyleUnderline"/>
          <w:sz w:val="8"/>
          <w:szCs w:val="8"/>
          <w:highlight w:val="green"/>
        </w:rPr>
        <w:t>government by the people</w:t>
      </w:r>
    </w:p>
    <w:p w14:paraId="27F72BCD" w14:textId="77777777" w:rsidR="00B21809" w:rsidRPr="001B6281" w:rsidRDefault="00B21809" w:rsidP="00B21809">
      <w:pPr>
        <w:rPr>
          <w:rStyle w:val="StyleUnderline"/>
          <w:sz w:val="8"/>
          <w:szCs w:val="8"/>
        </w:rPr>
      </w:pPr>
      <w:proofErr w:type="gramStart"/>
      <w:r w:rsidRPr="001B6281">
        <w:rPr>
          <w:sz w:val="8"/>
          <w:szCs w:val="8"/>
        </w:rPr>
        <w:t>especially :</w:t>
      </w:r>
      <w:proofErr w:type="gramEnd"/>
      <w:r w:rsidRPr="001B6281">
        <w:rPr>
          <w:sz w:val="8"/>
          <w:szCs w:val="8"/>
        </w:rPr>
        <w:t xml:space="preserve"> </w:t>
      </w:r>
      <w:r w:rsidRPr="001B6281">
        <w:rPr>
          <w:rStyle w:val="StyleUnderline"/>
          <w:sz w:val="8"/>
          <w:szCs w:val="8"/>
          <w:highlight w:val="green"/>
        </w:rPr>
        <w:t>rule of the majority</w:t>
      </w:r>
    </w:p>
    <w:p w14:paraId="50581F41" w14:textId="77777777" w:rsidR="00B21809" w:rsidRPr="001B6281" w:rsidRDefault="00B21809" w:rsidP="00B21809">
      <w:pPr>
        <w:rPr>
          <w:rStyle w:val="StyleUnderline"/>
          <w:sz w:val="8"/>
          <w:szCs w:val="8"/>
        </w:rPr>
      </w:pPr>
      <w:r w:rsidRPr="001B6281">
        <w:rPr>
          <w:sz w:val="8"/>
          <w:szCs w:val="8"/>
        </w:rPr>
        <w:t xml:space="preserve">b: a government in which the supreme </w:t>
      </w:r>
      <w:r w:rsidRPr="001B6281">
        <w:rPr>
          <w:rStyle w:val="StyleUnderline"/>
          <w:sz w:val="8"/>
          <w:szCs w:val="8"/>
          <w:highlight w:val="green"/>
        </w:rPr>
        <w:t>power</w:t>
      </w:r>
      <w:r w:rsidRPr="001B6281">
        <w:rPr>
          <w:rStyle w:val="StyleUnderline"/>
          <w:sz w:val="8"/>
          <w:szCs w:val="8"/>
        </w:rPr>
        <w:t xml:space="preserve"> is vested </w:t>
      </w:r>
      <w:r w:rsidRPr="001B6281">
        <w:rPr>
          <w:rStyle w:val="StyleUnderline"/>
          <w:sz w:val="8"/>
          <w:szCs w:val="8"/>
          <w:highlight w:val="green"/>
        </w:rPr>
        <w:t>in the people and</w:t>
      </w:r>
      <w:r w:rsidRPr="001B6281">
        <w:rPr>
          <w:rStyle w:val="StyleUnderline"/>
          <w:sz w:val="8"/>
          <w:szCs w:val="8"/>
        </w:rPr>
        <w:t xml:space="preserve"> </w:t>
      </w:r>
      <w:r w:rsidRPr="001B6281">
        <w:rPr>
          <w:rStyle w:val="StyleUnderline"/>
          <w:sz w:val="8"/>
          <w:szCs w:val="8"/>
          <w:highlight w:val="green"/>
        </w:rPr>
        <w:t>exercised by them directly</w:t>
      </w:r>
      <w:r w:rsidRPr="001B6281">
        <w:rPr>
          <w:rStyle w:val="StyleUnderline"/>
          <w:sz w:val="8"/>
          <w:szCs w:val="8"/>
        </w:rPr>
        <w:t xml:space="preserve"> or indirectly through a system of representation usually involving periodically held free elections</w:t>
      </w:r>
    </w:p>
    <w:p w14:paraId="5FB3DAE6" w14:textId="77777777" w:rsidR="00B21809" w:rsidRPr="001B6281" w:rsidRDefault="00B21809" w:rsidP="00B21809">
      <w:pPr>
        <w:rPr>
          <w:sz w:val="8"/>
          <w:szCs w:val="8"/>
        </w:rPr>
      </w:pPr>
      <w:r w:rsidRPr="001B6281">
        <w:rPr>
          <w:sz w:val="8"/>
          <w:szCs w:val="8"/>
        </w:rPr>
        <w:t>2: a political unit that has a democratic government</w:t>
      </w:r>
    </w:p>
    <w:p w14:paraId="11E1A50A" w14:textId="77777777" w:rsidR="00B21809" w:rsidRPr="001B6281" w:rsidRDefault="00B21809" w:rsidP="00B21809">
      <w:pPr>
        <w:pStyle w:val="Heading4"/>
        <w:rPr>
          <w:sz w:val="8"/>
          <w:szCs w:val="8"/>
        </w:rPr>
      </w:pPr>
      <w:r w:rsidRPr="001B6281">
        <w:rPr>
          <w:sz w:val="8"/>
          <w:szCs w:val="8"/>
        </w:rPr>
        <w:t>Free press</w:t>
      </w:r>
    </w:p>
    <w:p w14:paraId="1885314C" w14:textId="77777777" w:rsidR="00B21809" w:rsidRPr="001B6281" w:rsidRDefault="00B21809" w:rsidP="00B21809">
      <w:pPr>
        <w:rPr>
          <w:sz w:val="8"/>
          <w:szCs w:val="8"/>
        </w:rPr>
      </w:pPr>
      <w:r w:rsidRPr="001B6281">
        <w:rPr>
          <w:rStyle w:val="Style13ptBold"/>
          <w:sz w:val="8"/>
          <w:szCs w:val="8"/>
        </w:rPr>
        <w:t>Dictionary.com</w:t>
      </w:r>
      <w:r w:rsidRPr="001B6281">
        <w:rPr>
          <w:sz w:val="8"/>
          <w:szCs w:val="8"/>
        </w:rPr>
        <w:t>. https://www.dictionary.com/browse/free-press</w:t>
      </w:r>
    </w:p>
    <w:p w14:paraId="48C10115" w14:textId="77777777" w:rsidR="00B21809" w:rsidRPr="001B6281" w:rsidRDefault="00B21809" w:rsidP="00B21809">
      <w:pPr>
        <w:rPr>
          <w:rStyle w:val="StyleUnderline"/>
          <w:sz w:val="8"/>
          <w:szCs w:val="8"/>
        </w:rPr>
      </w:pPr>
      <w:r w:rsidRPr="001B6281">
        <w:rPr>
          <w:rStyle w:val="StyleUnderline"/>
          <w:sz w:val="8"/>
          <w:szCs w:val="8"/>
        </w:rPr>
        <w:t xml:space="preserve">a body of book publishers, news </w:t>
      </w:r>
      <w:r w:rsidRPr="001B6281">
        <w:rPr>
          <w:rStyle w:val="StyleUnderline"/>
          <w:sz w:val="8"/>
          <w:szCs w:val="8"/>
          <w:highlight w:val="green"/>
        </w:rPr>
        <w:t>media</w:t>
      </w:r>
      <w:r w:rsidRPr="001B6281">
        <w:rPr>
          <w:rStyle w:val="StyleUnderline"/>
          <w:sz w:val="8"/>
          <w:szCs w:val="8"/>
        </w:rPr>
        <w:t xml:space="preserve">, etc., </w:t>
      </w:r>
      <w:r w:rsidRPr="001B6281">
        <w:rPr>
          <w:rStyle w:val="StyleUnderline"/>
          <w:sz w:val="8"/>
          <w:szCs w:val="8"/>
          <w:highlight w:val="green"/>
        </w:rPr>
        <w:t>not controlled or restricted by government censorship</w:t>
      </w:r>
      <w:r w:rsidRPr="001B6281">
        <w:rPr>
          <w:rStyle w:val="StyleUnderline"/>
          <w:sz w:val="8"/>
          <w:szCs w:val="8"/>
        </w:rPr>
        <w:t xml:space="preserve"> in political or ideological matters.</w:t>
      </w:r>
    </w:p>
    <w:p w14:paraId="2F535F9E" w14:textId="77777777" w:rsidR="00B21809" w:rsidRPr="001B6281" w:rsidRDefault="00B21809" w:rsidP="00B21809">
      <w:pPr>
        <w:pStyle w:val="Heading4"/>
        <w:rPr>
          <w:sz w:val="8"/>
          <w:szCs w:val="8"/>
        </w:rPr>
      </w:pPr>
      <w:r w:rsidRPr="001B6281">
        <w:rPr>
          <w:sz w:val="8"/>
          <w:szCs w:val="8"/>
        </w:rPr>
        <w:t xml:space="preserve">Ought </w:t>
      </w:r>
    </w:p>
    <w:p w14:paraId="2C87F3D6" w14:textId="77777777" w:rsidR="00B21809" w:rsidRPr="001B6281" w:rsidRDefault="00B21809" w:rsidP="00B21809">
      <w:pPr>
        <w:rPr>
          <w:rStyle w:val="StyleUnderline"/>
          <w:sz w:val="8"/>
          <w:szCs w:val="8"/>
        </w:rPr>
      </w:pPr>
      <w:r w:rsidRPr="001B6281">
        <w:rPr>
          <w:rStyle w:val="Style13ptBold"/>
          <w:sz w:val="8"/>
          <w:szCs w:val="8"/>
        </w:rPr>
        <w:t>Dictionary.com</w:t>
      </w:r>
      <w:r w:rsidRPr="001B6281">
        <w:rPr>
          <w:sz w:val="8"/>
          <w:szCs w:val="8"/>
        </w:rPr>
        <w:t>. https://www.dictionary.com/browse/ought</w:t>
      </w:r>
    </w:p>
    <w:p w14:paraId="76A21E7F" w14:textId="77777777" w:rsidR="00B21809" w:rsidRPr="001B6281" w:rsidRDefault="00B21809" w:rsidP="00B21809">
      <w:pPr>
        <w:rPr>
          <w:rStyle w:val="StyleUnderline"/>
          <w:sz w:val="8"/>
          <w:szCs w:val="8"/>
        </w:rPr>
      </w:pPr>
      <w:r w:rsidRPr="001B6281">
        <w:rPr>
          <w:rStyle w:val="StyleUnderline"/>
          <w:sz w:val="8"/>
          <w:szCs w:val="8"/>
        </w:rPr>
        <w:t>(</w:t>
      </w:r>
      <w:proofErr w:type="gramStart"/>
      <w:r w:rsidRPr="001B6281">
        <w:rPr>
          <w:rStyle w:val="StyleUnderline"/>
          <w:sz w:val="8"/>
          <w:szCs w:val="8"/>
        </w:rPr>
        <w:t>used</w:t>
      </w:r>
      <w:proofErr w:type="gramEnd"/>
      <w:r w:rsidRPr="001B6281">
        <w:rPr>
          <w:rStyle w:val="StyleUnderline"/>
          <w:sz w:val="8"/>
          <w:szCs w:val="8"/>
        </w:rPr>
        <w:t xml:space="preserve"> to express </w:t>
      </w:r>
      <w:r w:rsidRPr="001B6281">
        <w:rPr>
          <w:rStyle w:val="StyleUnderline"/>
          <w:sz w:val="8"/>
          <w:szCs w:val="8"/>
          <w:highlight w:val="green"/>
        </w:rPr>
        <w:t>duty or moral obligation):</w:t>
      </w:r>
    </w:p>
    <w:p w14:paraId="4478F276" w14:textId="77777777" w:rsidR="00B21809" w:rsidRPr="001B6281" w:rsidRDefault="00B21809" w:rsidP="00B21809">
      <w:pPr>
        <w:rPr>
          <w:rStyle w:val="StyleUnderline"/>
          <w:b/>
          <w:sz w:val="8"/>
          <w:szCs w:val="8"/>
          <w:u w:val="none"/>
        </w:rPr>
      </w:pPr>
      <w:r w:rsidRPr="001B6281">
        <w:rPr>
          <w:sz w:val="8"/>
          <w:szCs w:val="8"/>
        </w:rPr>
        <w:t>“to” is “used as a function word to indicate movement or an action or condition suggestive of movement toward a place, person, or thing reached” – Merriam Webster – https://www.merriam-webster.com/dictionary/to //Xu]</w:t>
      </w:r>
    </w:p>
    <w:p w14:paraId="6EFA6A50" w14:textId="77777777" w:rsidR="00B21809" w:rsidRPr="001B6281" w:rsidRDefault="00B21809" w:rsidP="00B21809">
      <w:pPr>
        <w:pStyle w:val="Heading4"/>
        <w:rPr>
          <w:sz w:val="8"/>
          <w:szCs w:val="8"/>
        </w:rPr>
      </w:pPr>
      <w:r w:rsidRPr="001B6281">
        <w:rPr>
          <w:sz w:val="8"/>
          <w:szCs w:val="8"/>
        </w:rPr>
        <w:t xml:space="preserve">Prioritize </w:t>
      </w:r>
    </w:p>
    <w:p w14:paraId="17CD69EA" w14:textId="77777777" w:rsidR="00B21809" w:rsidRPr="001B6281" w:rsidRDefault="00B21809" w:rsidP="00B21809">
      <w:pPr>
        <w:rPr>
          <w:sz w:val="8"/>
          <w:szCs w:val="8"/>
        </w:rPr>
      </w:pPr>
      <w:proofErr w:type="spellStart"/>
      <w:r w:rsidRPr="001B6281">
        <w:rPr>
          <w:rStyle w:val="Style13ptBold"/>
          <w:sz w:val="8"/>
          <w:szCs w:val="8"/>
        </w:rPr>
        <w:t>Lexico</w:t>
      </w:r>
      <w:proofErr w:type="spellEnd"/>
      <w:r w:rsidRPr="001B6281">
        <w:rPr>
          <w:sz w:val="8"/>
          <w:szCs w:val="8"/>
        </w:rPr>
        <w:t xml:space="preserve">. Oxford </w:t>
      </w:r>
      <w:proofErr w:type="spellStart"/>
      <w:r w:rsidRPr="001B6281">
        <w:rPr>
          <w:sz w:val="8"/>
          <w:szCs w:val="8"/>
        </w:rPr>
        <w:t>Lexico</w:t>
      </w:r>
      <w:proofErr w:type="spellEnd"/>
      <w:r w:rsidRPr="001B6281">
        <w:rPr>
          <w:sz w:val="8"/>
          <w:szCs w:val="8"/>
        </w:rPr>
        <w:t>. https://www.lexico.com/en/definition/prioritize</w:t>
      </w:r>
    </w:p>
    <w:p w14:paraId="3E64EA62" w14:textId="77777777" w:rsidR="00B21809" w:rsidRPr="001B6281" w:rsidRDefault="00B21809" w:rsidP="00B21809">
      <w:pPr>
        <w:rPr>
          <w:rStyle w:val="StyleUnderline"/>
          <w:sz w:val="8"/>
          <w:szCs w:val="8"/>
        </w:rPr>
      </w:pPr>
      <w:r w:rsidRPr="001B6281">
        <w:rPr>
          <w:rStyle w:val="StyleUnderline"/>
          <w:sz w:val="8"/>
          <w:szCs w:val="8"/>
          <w:highlight w:val="green"/>
        </w:rPr>
        <w:t>designate</w:t>
      </w:r>
      <w:r w:rsidRPr="001B6281">
        <w:rPr>
          <w:rStyle w:val="StyleUnderline"/>
          <w:sz w:val="8"/>
          <w:szCs w:val="8"/>
        </w:rPr>
        <w:t xml:space="preserve"> or treat (something) </w:t>
      </w:r>
      <w:r w:rsidRPr="001B6281">
        <w:rPr>
          <w:rStyle w:val="StyleUnderline"/>
          <w:sz w:val="8"/>
          <w:szCs w:val="8"/>
          <w:highlight w:val="green"/>
        </w:rPr>
        <w:t>as more important</w:t>
      </w:r>
      <w:r w:rsidRPr="001B6281">
        <w:rPr>
          <w:rStyle w:val="StyleUnderline"/>
          <w:sz w:val="8"/>
          <w:szCs w:val="8"/>
        </w:rPr>
        <w:t xml:space="preserve"> than other things.</w:t>
      </w:r>
    </w:p>
    <w:p w14:paraId="40808A2B" w14:textId="77777777" w:rsidR="00B21809" w:rsidRPr="001B6281" w:rsidRDefault="00B21809" w:rsidP="00B21809">
      <w:pPr>
        <w:pStyle w:val="Heading4"/>
        <w:rPr>
          <w:sz w:val="8"/>
          <w:szCs w:val="8"/>
        </w:rPr>
      </w:pPr>
      <w:r w:rsidRPr="001B6281">
        <w:rPr>
          <w:sz w:val="8"/>
          <w:szCs w:val="8"/>
        </w:rPr>
        <w:t>Over</w:t>
      </w:r>
    </w:p>
    <w:p w14:paraId="1E4161EC" w14:textId="77777777" w:rsidR="00B21809" w:rsidRPr="001B6281" w:rsidRDefault="00B21809" w:rsidP="00B21809">
      <w:pPr>
        <w:rPr>
          <w:rStyle w:val="StyleUnderline"/>
          <w:sz w:val="8"/>
          <w:szCs w:val="8"/>
          <w:u w:val="none"/>
        </w:rPr>
      </w:pPr>
      <w:proofErr w:type="spellStart"/>
      <w:r w:rsidRPr="001B6281">
        <w:rPr>
          <w:rStyle w:val="Style13ptBold"/>
          <w:sz w:val="8"/>
          <w:szCs w:val="8"/>
        </w:rPr>
        <w:t>Lexico</w:t>
      </w:r>
      <w:proofErr w:type="spellEnd"/>
      <w:r w:rsidRPr="001B6281">
        <w:rPr>
          <w:sz w:val="8"/>
          <w:szCs w:val="8"/>
        </w:rPr>
        <w:t xml:space="preserve">. Oxford </w:t>
      </w:r>
      <w:proofErr w:type="spellStart"/>
      <w:r w:rsidRPr="001B6281">
        <w:rPr>
          <w:sz w:val="8"/>
          <w:szCs w:val="8"/>
        </w:rPr>
        <w:t>Lexico</w:t>
      </w:r>
      <w:proofErr w:type="spellEnd"/>
      <w:r w:rsidRPr="001B6281">
        <w:rPr>
          <w:sz w:val="8"/>
          <w:szCs w:val="8"/>
        </w:rPr>
        <w:t>. https://www.lexico.com/en/definition/over</w:t>
      </w:r>
    </w:p>
    <w:p w14:paraId="4D566D74" w14:textId="77777777" w:rsidR="00B21809" w:rsidRPr="001B6281" w:rsidRDefault="00B21809" w:rsidP="00B21809">
      <w:pPr>
        <w:rPr>
          <w:rStyle w:val="StyleUnderline"/>
          <w:sz w:val="8"/>
          <w:szCs w:val="8"/>
        </w:rPr>
      </w:pPr>
      <w:r w:rsidRPr="001B6281">
        <w:rPr>
          <w:rStyle w:val="StyleUnderline"/>
          <w:sz w:val="8"/>
          <w:szCs w:val="8"/>
        </w:rPr>
        <w:t>2.</w:t>
      </w:r>
      <w:r w:rsidRPr="001B6281">
        <w:rPr>
          <w:rStyle w:val="StyleUnderline"/>
          <w:sz w:val="8"/>
          <w:szCs w:val="8"/>
          <w:highlight w:val="green"/>
        </w:rPr>
        <w:t>3Expressing preferenc</w:t>
      </w:r>
      <w:r w:rsidRPr="001B6281">
        <w:rPr>
          <w:rStyle w:val="StyleUnderline"/>
          <w:sz w:val="8"/>
          <w:szCs w:val="8"/>
        </w:rPr>
        <w:t>e.</w:t>
      </w:r>
    </w:p>
    <w:p w14:paraId="07B1E95D" w14:textId="77777777" w:rsidR="00B21809" w:rsidRPr="001B6281" w:rsidRDefault="00B21809" w:rsidP="00B21809">
      <w:pPr>
        <w:pStyle w:val="Heading4"/>
        <w:rPr>
          <w:sz w:val="8"/>
          <w:szCs w:val="8"/>
        </w:rPr>
      </w:pPr>
      <w:r w:rsidRPr="001B6281">
        <w:rPr>
          <w:sz w:val="8"/>
          <w:szCs w:val="8"/>
        </w:rPr>
        <w:t xml:space="preserve">Advocacy </w:t>
      </w:r>
    </w:p>
    <w:p w14:paraId="4F524FAE" w14:textId="77777777" w:rsidR="00B21809" w:rsidRPr="001B6281" w:rsidRDefault="00B21809" w:rsidP="00B21809">
      <w:pPr>
        <w:rPr>
          <w:rStyle w:val="StyleUnderline"/>
          <w:sz w:val="8"/>
          <w:szCs w:val="8"/>
          <w:u w:val="none"/>
        </w:rPr>
      </w:pPr>
      <w:proofErr w:type="spellStart"/>
      <w:r w:rsidRPr="001B6281">
        <w:rPr>
          <w:rStyle w:val="Style13ptBold"/>
          <w:sz w:val="8"/>
          <w:szCs w:val="8"/>
        </w:rPr>
        <w:t>Lexico</w:t>
      </w:r>
      <w:proofErr w:type="spellEnd"/>
      <w:r w:rsidRPr="001B6281">
        <w:rPr>
          <w:sz w:val="8"/>
          <w:szCs w:val="8"/>
        </w:rPr>
        <w:t xml:space="preserve">. Oxford </w:t>
      </w:r>
      <w:proofErr w:type="spellStart"/>
      <w:r w:rsidRPr="001B6281">
        <w:rPr>
          <w:sz w:val="8"/>
          <w:szCs w:val="8"/>
        </w:rPr>
        <w:t>Lexico</w:t>
      </w:r>
      <w:proofErr w:type="spellEnd"/>
      <w:r w:rsidRPr="001B6281">
        <w:rPr>
          <w:sz w:val="8"/>
          <w:szCs w:val="8"/>
        </w:rPr>
        <w:t>. https://www.lexico.com/en/definition/advocacy</w:t>
      </w:r>
    </w:p>
    <w:p w14:paraId="23C79736" w14:textId="77777777" w:rsidR="00B21809" w:rsidRPr="001B6281" w:rsidRDefault="00B21809" w:rsidP="00B21809">
      <w:pPr>
        <w:rPr>
          <w:b/>
          <w:sz w:val="8"/>
          <w:szCs w:val="8"/>
          <w:u w:val="single"/>
        </w:rPr>
      </w:pPr>
      <w:r w:rsidRPr="001B6281">
        <w:rPr>
          <w:rStyle w:val="StyleUnderline"/>
          <w:sz w:val="8"/>
          <w:szCs w:val="8"/>
          <w:highlight w:val="green"/>
        </w:rPr>
        <w:t>Public</w:t>
      </w:r>
      <w:r w:rsidRPr="001B6281">
        <w:rPr>
          <w:rStyle w:val="StyleUnderline"/>
          <w:sz w:val="8"/>
          <w:szCs w:val="8"/>
        </w:rPr>
        <w:t xml:space="preserve"> </w:t>
      </w:r>
      <w:r w:rsidRPr="001B6281">
        <w:rPr>
          <w:rStyle w:val="StyleUnderline"/>
          <w:sz w:val="8"/>
          <w:szCs w:val="8"/>
          <w:highlight w:val="green"/>
        </w:rPr>
        <w:t>support</w:t>
      </w:r>
      <w:r w:rsidRPr="001B6281">
        <w:rPr>
          <w:rStyle w:val="StyleUnderline"/>
          <w:sz w:val="8"/>
          <w:szCs w:val="8"/>
        </w:rPr>
        <w:t xml:space="preserve"> for or </w:t>
      </w:r>
      <w:r w:rsidRPr="001B6281">
        <w:rPr>
          <w:rStyle w:val="StyleUnderline"/>
          <w:sz w:val="8"/>
          <w:szCs w:val="8"/>
          <w:highlight w:val="green"/>
        </w:rPr>
        <w:t>recommendation of a particular cause or policy.</w:t>
      </w:r>
    </w:p>
    <w:p w14:paraId="3B00B3A8" w14:textId="77777777" w:rsidR="00B21809" w:rsidRPr="00E90499" w:rsidRDefault="00B21809" w:rsidP="00B21809"/>
    <w:p w14:paraId="24F900FC" w14:textId="77777777" w:rsidR="00B21809" w:rsidRDefault="00B21809" w:rsidP="00B21809">
      <w:pPr>
        <w:pStyle w:val="Heading3"/>
      </w:pPr>
      <w:r>
        <w:t>1AC: Framework</w:t>
      </w:r>
    </w:p>
    <w:p w14:paraId="7FA78BED" w14:textId="77777777" w:rsidR="00B21809" w:rsidRPr="00192D33" w:rsidRDefault="00B21809" w:rsidP="00B21809">
      <w:pPr>
        <w:pStyle w:val="Heading4"/>
      </w:pPr>
      <w:r>
        <w:t>The standard is maximizing expected well-being, or hedonistic act utilitarianism.</w:t>
      </w:r>
    </w:p>
    <w:p w14:paraId="59AFEEC5" w14:textId="77777777" w:rsidR="00B21809" w:rsidRPr="00A3034A" w:rsidRDefault="00B21809" w:rsidP="00B21809">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D67D627" w14:textId="77777777" w:rsidR="00B21809" w:rsidRPr="00192D33" w:rsidRDefault="00B21809" w:rsidP="00B2180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38F8729" w14:textId="77777777" w:rsidR="00B21809" w:rsidRPr="00470C63" w:rsidRDefault="00B21809" w:rsidP="00B21809">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9CE29E" w14:textId="77777777" w:rsidR="001B6281" w:rsidRPr="00725693" w:rsidRDefault="001B6281" w:rsidP="001B6281">
      <w:pPr>
        <w:pStyle w:val="Heading4"/>
        <w:rPr>
          <w:rFonts w:cs="Calibri"/>
          <w:bCs/>
        </w:rPr>
      </w:pPr>
      <w:r w:rsidRPr="00725693">
        <w:rPr>
          <w:rFonts w:cs="Calibri"/>
          <w:bCs/>
        </w:rPr>
        <w:t>Death outweighs— A] Agents can’t act if they fear for their bodily security—my framework constrains every NC and K and B] It’s the worst form of evil:</w:t>
      </w:r>
    </w:p>
    <w:p w14:paraId="6CAE7C4C" w14:textId="77777777" w:rsidR="001B6281" w:rsidRDefault="001B6281" w:rsidP="001B6281">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7CE35296" w14:textId="77777777" w:rsidR="001B6281" w:rsidRDefault="001B6281" w:rsidP="001B6281">
      <w:pPr>
        <w:rPr>
          <w:b/>
          <w:iCs/>
          <w:sz w:val="26"/>
          <w:u w:val="single"/>
        </w:rPr>
      </w:pPr>
      <w:r w:rsidRPr="00AD1387">
        <w:rPr>
          <w:sz w:val="16"/>
        </w:rP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sidRPr="00AD1387">
        <w:rPr>
          <w:sz w:val="16"/>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D1387">
        <w:rPr>
          <w:sz w:val="16"/>
        </w:rPr>
        <w:t>actually suffers</w:t>
      </w:r>
      <w:proofErr w:type="gramEnd"/>
      <w:r w:rsidRPr="00AD1387">
        <w:rPr>
          <w:sz w:val="16"/>
        </w:rPr>
        <w:t xml:space="preserve"> from the sub-sequent non-participation. Rather, death </w:t>
      </w:r>
      <w:proofErr w:type="gramStart"/>
      <w:r w:rsidRPr="00AD1387">
        <w:rPr>
          <w:sz w:val="16"/>
        </w:rPr>
        <w:t>in itself is</w:t>
      </w:r>
      <w:proofErr w:type="gramEnd"/>
      <w:r w:rsidRPr="00AD1387">
        <w:rPr>
          <w:sz w:val="16"/>
        </w:rPr>
        <w:t xml:space="preserve"> an evil to us because it </w:t>
      </w:r>
      <w:r>
        <w:rPr>
          <w:rStyle w:val="Emphasis"/>
          <w:color w:val="000000" w:themeColor="text1"/>
        </w:rPr>
        <w:t xml:space="preserve">ontologically destroys the current existent subject </w:t>
      </w:r>
      <w:r w:rsidRPr="00AD1387">
        <w:rPr>
          <w:sz w:val="16"/>
        </w:rPr>
        <w:t xml:space="preserve">— it is the ultimate in metaphysical </w:t>
      </w:r>
      <w:proofErr w:type="spellStart"/>
      <w:r w:rsidRPr="00AD1387">
        <w:rPr>
          <w:sz w:val="16"/>
        </w:rPr>
        <w:t>lightening</w:t>
      </w:r>
      <w:proofErr w:type="spellEnd"/>
      <w:r w:rsidRPr="00AD1387">
        <w:rPr>
          <w:sz w:val="16"/>
        </w:rPr>
        <w:t xml:space="preserve"> strikes.80 The evil of death is truly an ontological evil borne by the person who already exists,</w:t>
      </w:r>
      <w:r>
        <w:rPr>
          <w:rStyle w:val="Emphasis"/>
          <w:color w:val="000000" w:themeColor="text1"/>
        </w:rPr>
        <w:t xml:space="preserve"> independently of calculations about better or worse </w:t>
      </w:r>
      <w:r w:rsidRPr="00AD1387">
        <w:rPr>
          <w:sz w:val="16"/>
        </w:rP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proofErr w:type="gramStart"/>
      <w:r w:rsidRPr="00AD1387">
        <w:rPr>
          <w:sz w:val="16"/>
        </w:rPr>
        <w:t>in order to</w:t>
      </w:r>
      <w:proofErr w:type="gramEnd"/>
      <w:r w:rsidRPr="00AD1387">
        <w:rPr>
          <w:sz w:val="16"/>
        </w:rPr>
        <w:t xml:space="preserve">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rsidRPr="00AD1387">
        <w:rPr>
          <w:sz w:val="16"/>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rsidRPr="00AD1387">
        <w:rPr>
          <w:sz w:val="16"/>
        </w:rPr>
        <w:t xml:space="preserve">for the person. What is crucially at stake </w:t>
      </w:r>
      <w:proofErr w:type="gramStart"/>
      <w:r w:rsidRPr="00AD1387">
        <w:rPr>
          <w:sz w:val="16"/>
        </w:rPr>
        <w:t>here, and</w:t>
      </w:r>
      <w:proofErr w:type="gramEnd"/>
      <w:r w:rsidRPr="00AD1387">
        <w:rPr>
          <w:sz w:val="16"/>
        </w:rPr>
        <w:t xml:space="preserve"> is dialectically supportive of the self-</w:t>
      </w:r>
      <w:proofErr w:type="spellStart"/>
      <w:r w:rsidRPr="00AD1387">
        <w:rPr>
          <w:sz w:val="16"/>
        </w:rPr>
        <w:t>evidency</w:t>
      </w:r>
      <w:proofErr w:type="spellEnd"/>
      <w:r w:rsidRPr="00AD1387">
        <w:rPr>
          <w:sz w:val="16"/>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AD1387">
        <w:rPr>
          <w:sz w:val="16"/>
        </w:rP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rsidRPr="00AD1387">
        <w:rPr>
          <w:sz w:val="1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7E442BF" w14:textId="77777777" w:rsidR="001B6281" w:rsidRPr="00725693" w:rsidRDefault="001B6281" w:rsidP="001B6281">
      <w:pPr>
        <w:pStyle w:val="Heading4"/>
        <w:rPr>
          <w:rFonts w:cs="Calibri"/>
          <w:bCs/>
        </w:rPr>
      </w:pPr>
      <w:r w:rsidRPr="00725693">
        <w:rPr>
          <w:bCs/>
        </w:rPr>
        <w:t xml:space="preserve">2] </w:t>
      </w:r>
      <w:r w:rsidRPr="00725693">
        <w:rPr>
          <w:rFonts w:cs="Calibri"/>
          <w:bCs/>
        </w:rPr>
        <w:t xml:space="preserve">Actor spec—governments must use util because they </w:t>
      </w:r>
      <w:r w:rsidRPr="00725693">
        <w:rPr>
          <w:rFonts w:cs="Calibri"/>
          <w:bCs/>
          <w:u w:val="single"/>
        </w:rPr>
        <w:t>don’t have intentions</w:t>
      </w:r>
      <w:r w:rsidRPr="00725693">
        <w:rPr>
          <w:rFonts w:cs="Calibri"/>
          <w:bCs/>
        </w:rPr>
        <w:t xml:space="preserve"> and are </w:t>
      </w:r>
      <w:r w:rsidRPr="00725693">
        <w:rPr>
          <w:rFonts w:cs="Calibri"/>
          <w:bCs/>
          <w:u w:val="single"/>
        </w:rPr>
        <w:t>constantly</w:t>
      </w:r>
      <w:r w:rsidRPr="00725693">
        <w:rPr>
          <w:rFonts w:cs="Calibri"/>
          <w:bCs/>
        </w:rPr>
        <w:t xml:space="preserve"> dealing with tradeoffs—outweighs since different agents have different obligations—takes out calc indicts since they are empirically denied. </w:t>
      </w:r>
    </w:p>
    <w:p w14:paraId="4AE175C6" w14:textId="77777777" w:rsidR="001B6281" w:rsidRPr="00725693" w:rsidRDefault="001B6281" w:rsidP="001B6281">
      <w:pPr>
        <w:pStyle w:val="Heading4"/>
        <w:rPr>
          <w:bCs/>
        </w:rPr>
      </w:pPr>
      <w:r w:rsidRPr="00725693">
        <w:rPr>
          <w:bCs/>
        </w:rPr>
        <w:t xml:space="preserve">3] No </w:t>
      </w:r>
      <w:r w:rsidRPr="00725693">
        <w:rPr>
          <w:bCs/>
          <w:u w:val="single"/>
        </w:rPr>
        <w:t>intent-foresight</w:t>
      </w:r>
      <w:r w:rsidRPr="00725693">
        <w:rPr>
          <w:bCs/>
        </w:rPr>
        <w:t xml:space="preserve"> distinction for states.</w:t>
      </w:r>
    </w:p>
    <w:p w14:paraId="46700558" w14:textId="77777777" w:rsidR="001B6281" w:rsidRDefault="001B6281" w:rsidP="001B6281">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5289E7B2" w14:textId="77777777" w:rsidR="001B6281" w:rsidRPr="00BE4299" w:rsidRDefault="001B6281" w:rsidP="001B6281">
      <w:pPr>
        <w:rPr>
          <w:sz w:val="16"/>
        </w:rPr>
      </w:pPr>
      <w:r w:rsidRPr="00BE4299">
        <w:rPr>
          <w:sz w:val="16"/>
        </w:rP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rsidRPr="00BE4299">
        <w:rPr>
          <w:sz w:val="16"/>
        </w:rPr>
        <w:t xml:space="preserve">39. Anderson &amp; </w:t>
      </w:r>
      <w:proofErr w:type="spellStart"/>
      <w:r w:rsidRPr="00BE4299">
        <w:rPr>
          <w:sz w:val="16"/>
        </w:rPr>
        <w:t>Pildes</w:t>
      </w:r>
      <w:proofErr w:type="spellEnd"/>
      <w:r w:rsidRPr="00BE4299">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BE4299">
        <w:rPr>
          <w:sz w:val="16"/>
        </w:rPr>
        <w:t>Pildes</w:t>
      </w:r>
      <w:proofErr w:type="spellEnd"/>
      <w:r w:rsidRPr="00BE4299">
        <w:rPr>
          <w:sz w:val="16"/>
        </w:rPr>
        <w:t xml:space="preserve"> work with is amazingly broad, so that “To express an attitude through action is to act on the reasons the attitude gives us”; Anderson &amp; </w:t>
      </w:r>
      <w:proofErr w:type="spellStart"/>
      <w:r w:rsidRPr="00BE4299">
        <w:rPr>
          <w:sz w:val="16"/>
        </w:rPr>
        <w:t>Pildes</w:t>
      </w:r>
      <w:proofErr w:type="spellEnd"/>
      <w:r w:rsidRPr="00BE4299">
        <w:rPr>
          <w:sz w:val="16"/>
        </w:rPr>
        <w:t xml:space="preserve">, supra note 38, at 1510. If this is so, it seems that expression drops out of the </w:t>
      </w:r>
      <w:proofErr w:type="gramStart"/>
      <w:r w:rsidRPr="00BE4299">
        <w:rPr>
          <w:sz w:val="16"/>
        </w:rPr>
        <w:t>picture</w:t>
      </w:r>
      <w:proofErr w:type="gramEnd"/>
      <w:r w:rsidRPr="00BE4299">
        <w:rPr>
          <w:sz w:val="16"/>
        </w:rPr>
        <w:t xml:space="preserve"> and everything done with it can be done directly in terms of reasons. 43. This may be true of what Anderson and </w:t>
      </w:r>
      <w:proofErr w:type="spellStart"/>
      <w:r w:rsidRPr="00BE4299">
        <w:rPr>
          <w:sz w:val="16"/>
        </w:rPr>
        <w:t>Pildes</w:t>
      </w:r>
      <w:proofErr w:type="spellEnd"/>
      <w:r w:rsidRPr="00BE4299">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BE4299">
        <w:rPr>
          <w:sz w:val="16"/>
        </w:rPr>
        <w:t xml:space="preserve">. For perhaps it may be argued that individuals are not required to undertake a global perspective, one that equally </w:t>
      </w:r>
      <w:proofErr w:type="gramStart"/>
      <w:r w:rsidRPr="00BE4299">
        <w:rPr>
          <w:sz w:val="16"/>
        </w:rPr>
        <w:t>takes into account</w:t>
      </w:r>
      <w:proofErr w:type="gramEnd"/>
      <w:r w:rsidRPr="00BE4299">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rsidRPr="00BE4299">
        <w:rPr>
          <w:sz w:val="16"/>
        </w:rP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rsidRPr="00BE4299">
        <w:rPr>
          <w:sz w:val="16"/>
        </w:rP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rsidRPr="00BE4299">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rsidRPr="00BE4299">
        <w:rPr>
          <w:sz w:val="16"/>
        </w:rP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F8A72A1" w14:textId="77777777" w:rsidR="001B6281" w:rsidRPr="00725693" w:rsidRDefault="001B6281" w:rsidP="001B6281">
      <w:pPr>
        <w:pStyle w:val="Heading4"/>
        <w:rPr>
          <w:rFonts w:cs="Calibri"/>
          <w:bCs/>
          <w:color w:val="000000" w:themeColor="text1"/>
        </w:rPr>
      </w:pPr>
      <w:r>
        <w:rPr>
          <w:rFonts w:cs="Calibri"/>
          <w:bCs/>
          <w:color w:val="000000" w:themeColor="text1"/>
        </w:rPr>
        <w:t>4</w:t>
      </w:r>
      <w:r w:rsidRPr="00725693">
        <w:rPr>
          <w:rFonts w:cs="Calibri"/>
          <w:bCs/>
          <w:color w:val="000000" w:themeColor="text1"/>
        </w:rPr>
        <w:t xml:space="preserve">] Only consequentialism explains </w:t>
      </w:r>
      <w:r w:rsidRPr="00AD1387">
        <w:rPr>
          <w:rFonts w:cs="Calibri"/>
          <w:bCs/>
          <w:color w:val="000000" w:themeColor="text1"/>
          <w:u w:val="single"/>
        </w:rPr>
        <w:t>degrees of wrongness</w:t>
      </w:r>
      <w:r w:rsidRPr="00725693">
        <w:rPr>
          <w:rFonts w:cs="Calibri"/>
          <w:bCs/>
          <w:color w:val="000000" w:themeColor="text1"/>
        </w:rPr>
        <w:t xml:space="preserve">—if I break a promise to meet up for lunch, that is not as bad as breaking a promise to take a dying person to the hospital. Only the consequences of breaking the promise explain why the second one is much worse than the first which is the most intuitive. </w:t>
      </w:r>
    </w:p>
    <w:p w14:paraId="4D5C5198" w14:textId="77777777" w:rsidR="001B6281" w:rsidRPr="00725693" w:rsidRDefault="001B6281" w:rsidP="001B6281">
      <w:pPr>
        <w:pStyle w:val="Heading4"/>
        <w:rPr>
          <w:rFonts w:cs="Calibri"/>
          <w:bCs/>
        </w:rPr>
      </w:pPr>
      <w:r w:rsidRPr="00725693">
        <w:rPr>
          <w:bCs/>
        </w:rPr>
        <w:t xml:space="preserve">Outweighs- A] </w:t>
      </w:r>
      <w:r w:rsidRPr="00725693">
        <w:rPr>
          <w:bCs/>
          <w:u w:val="single"/>
        </w:rPr>
        <w:t>Parsimony</w:t>
      </w:r>
      <w:r w:rsidRPr="00725693">
        <w:rPr>
          <w:bCs/>
        </w:rPr>
        <w:t xml:space="preserve">- metaphysics relies on long chains of questionable claims that make conclusions less likely. B] </w:t>
      </w:r>
      <w:r w:rsidRPr="00725693">
        <w:rPr>
          <w:bCs/>
          <w:u w:val="single"/>
        </w:rPr>
        <w:t>Hijacks</w:t>
      </w:r>
      <w:r w:rsidRPr="00725693">
        <w:rPr>
          <w:bCs/>
        </w:rPr>
        <w:t xml:space="preserve">- intuitions are inevitable since even every framework must take some unjustified assumption as a starting point. </w:t>
      </w:r>
    </w:p>
    <w:p w14:paraId="69B31C84" w14:textId="77777777" w:rsidR="001B6281" w:rsidRPr="00725693" w:rsidRDefault="001B6281" w:rsidP="001B6281">
      <w:pPr>
        <w:rPr>
          <w:b/>
          <w:bCs/>
        </w:rPr>
      </w:pPr>
    </w:p>
    <w:p w14:paraId="1759EE2A" w14:textId="77777777" w:rsidR="001B6281" w:rsidRPr="00725693" w:rsidRDefault="001B6281" w:rsidP="001B6281">
      <w:pPr>
        <w:pStyle w:val="Heading4"/>
        <w:rPr>
          <w:bCs/>
        </w:rPr>
      </w:pPr>
      <w:r w:rsidRPr="00725693">
        <w:rPr>
          <w:bCs/>
        </w:rPr>
        <w:t xml:space="preserve">Impact calc – </w:t>
      </w:r>
    </w:p>
    <w:p w14:paraId="28C04DB5" w14:textId="77777777" w:rsidR="001B6281" w:rsidRDefault="001B6281" w:rsidP="001B6281">
      <w:pPr>
        <w:pStyle w:val="Heading4"/>
        <w:rPr>
          <w:bCs/>
        </w:rPr>
      </w:pPr>
      <w:r w:rsidRPr="00725693">
        <w:rPr>
          <w:bCs/>
        </w:rPr>
        <w:t xml:space="preserve">1] Extinction </w:t>
      </w:r>
      <w:r w:rsidRPr="00725693">
        <w:rPr>
          <w:bCs/>
          <w:u w:val="single"/>
        </w:rPr>
        <w:t>outweighs</w:t>
      </w:r>
      <w:r w:rsidRPr="00725693">
        <w:rPr>
          <w:bCs/>
        </w:rPr>
        <w:t xml:space="preserve">: </w:t>
      </w:r>
    </w:p>
    <w:p w14:paraId="4F94A3FF" w14:textId="77777777" w:rsidR="001B6281" w:rsidRDefault="001B6281" w:rsidP="001B6281">
      <w:pPr>
        <w:pStyle w:val="Heading4"/>
        <w:rPr>
          <w:bCs/>
        </w:rPr>
      </w:pPr>
      <w:r w:rsidRPr="00725693">
        <w:rPr>
          <w:bCs/>
        </w:rPr>
        <w:t xml:space="preserve">A] </w:t>
      </w:r>
      <w:r w:rsidRPr="00725693">
        <w:rPr>
          <w:bCs/>
          <w:u w:val="single"/>
        </w:rPr>
        <w:t>Reversibility</w:t>
      </w:r>
      <w:r w:rsidRPr="00725693">
        <w:rPr>
          <w:bCs/>
        </w:rPr>
        <w:t xml:space="preserve">- it forecloses the alternative because we can’t improve society if we are all dead </w:t>
      </w:r>
    </w:p>
    <w:p w14:paraId="68EB4466" w14:textId="77777777" w:rsidR="001B6281" w:rsidRDefault="001B6281" w:rsidP="001B6281">
      <w:pPr>
        <w:pStyle w:val="Heading4"/>
        <w:rPr>
          <w:bCs/>
        </w:rPr>
      </w:pPr>
      <w:r w:rsidRPr="00725693">
        <w:rPr>
          <w:bCs/>
        </w:rPr>
        <w:t xml:space="preserve">B] </w:t>
      </w:r>
      <w:r w:rsidRPr="00725693">
        <w:rPr>
          <w:bCs/>
          <w:u w:val="single"/>
        </w:rPr>
        <w:t>Structural violence</w:t>
      </w:r>
      <w:r w:rsidRPr="00725693">
        <w:rPr>
          <w:bCs/>
        </w:rPr>
        <w:t xml:space="preserve">- death causes suffering because people can’t get access to resources and </w:t>
      </w:r>
      <w:proofErr w:type="gramStart"/>
      <w:r w:rsidRPr="00725693">
        <w:rPr>
          <w:bCs/>
        </w:rPr>
        <w:t>basic necessities</w:t>
      </w:r>
      <w:proofErr w:type="gramEnd"/>
      <w:r w:rsidRPr="00725693">
        <w:rPr>
          <w:bCs/>
        </w:rPr>
        <w:t xml:space="preserve"> </w:t>
      </w:r>
    </w:p>
    <w:p w14:paraId="74A6E414" w14:textId="77777777" w:rsidR="001B6281" w:rsidRDefault="001B6281" w:rsidP="001B6281">
      <w:pPr>
        <w:pStyle w:val="Heading4"/>
        <w:rPr>
          <w:bCs/>
        </w:rPr>
      </w:pPr>
      <w:r w:rsidRPr="00725693">
        <w:rPr>
          <w:bCs/>
        </w:rPr>
        <w:t xml:space="preserve">C] </w:t>
      </w:r>
      <w:r w:rsidRPr="00725693">
        <w:rPr>
          <w:bCs/>
          <w:u w:val="single"/>
        </w:rPr>
        <w:t>Objectivity</w:t>
      </w:r>
      <w:r w:rsidRPr="00725693">
        <w:rPr>
          <w:bCs/>
        </w:rPr>
        <w:t xml:space="preserve">- body count is the most objective way to calculate impacts because comparing suffering is unethical </w:t>
      </w:r>
    </w:p>
    <w:p w14:paraId="70127E8C" w14:textId="4188C049" w:rsidR="001B6281" w:rsidRDefault="001B6281" w:rsidP="001B6281">
      <w:pPr>
        <w:pStyle w:val="Heading4"/>
        <w:rPr>
          <w:bCs/>
        </w:rPr>
      </w:pPr>
      <w:r w:rsidRPr="00725693">
        <w:rPr>
          <w:bCs/>
        </w:rPr>
        <w:t xml:space="preserve">D] </w:t>
      </w:r>
      <w:r w:rsidRPr="00725693">
        <w:rPr>
          <w:bCs/>
          <w:u w:val="single"/>
        </w:rPr>
        <w:t>Uncertainty</w:t>
      </w:r>
      <w:r w:rsidRPr="00725693">
        <w:rPr>
          <w:bCs/>
        </w:rPr>
        <w:t>- if we’re unsure about which interpretation of the world is true, we should preserve the world to keep debating about it</w:t>
      </w:r>
    </w:p>
    <w:p w14:paraId="36459573" w14:textId="77777777" w:rsidR="001B6281" w:rsidRPr="001B6281" w:rsidRDefault="001B6281" w:rsidP="001B6281"/>
    <w:p w14:paraId="10ED52EE" w14:textId="77777777" w:rsidR="001B6281" w:rsidRDefault="001B6281" w:rsidP="001B6281">
      <w:pPr>
        <w:pStyle w:val="Heading4"/>
        <w:rPr>
          <w:bCs/>
        </w:rPr>
      </w:pPr>
      <w:r w:rsidRPr="00725693">
        <w:rPr>
          <w:bCs/>
        </w:rPr>
        <w:t xml:space="preserve">2] Calc indicts </w:t>
      </w:r>
      <w:r w:rsidRPr="00725693">
        <w:rPr>
          <w:bCs/>
          <w:u w:val="single"/>
        </w:rPr>
        <w:t>fail</w:t>
      </w:r>
      <w:r w:rsidRPr="00725693">
        <w:rPr>
          <w:bCs/>
        </w:rPr>
        <w:t xml:space="preserve">: </w:t>
      </w:r>
    </w:p>
    <w:p w14:paraId="5841CA6B" w14:textId="77777777" w:rsidR="001B6281" w:rsidRDefault="001B6281" w:rsidP="001B6281">
      <w:pPr>
        <w:pStyle w:val="Heading4"/>
        <w:rPr>
          <w:bCs/>
        </w:rPr>
      </w:pPr>
      <w:r w:rsidRPr="00725693">
        <w:rPr>
          <w:bCs/>
        </w:rPr>
        <w:t xml:space="preserve">A] </w:t>
      </w:r>
      <w:r w:rsidRPr="00725693">
        <w:rPr>
          <w:bCs/>
          <w:u w:val="single"/>
        </w:rPr>
        <w:t>Ethics</w:t>
      </w:r>
      <w:r w:rsidRPr="00725693">
        <w:rPr>
          <w:bCs/>
        </w:rPr>
        <w:t xml:space="preserve">- it would indict everything since they use events to understand how their ethics have worked </w:t>
      </w:r>
    </w:p>
    <w:p w14:paraId="04CCC24C" w14:textId="77777777" w:rsidR="00AD1387" w:rsidRDefault="001B6281" w:rsidP="001B6281">
      <w:pPr>
        <w:pStyle w:val="Heading4"/>
        <w:rPr>
          <w:bCs/>
        </w:rPr>
      </w:pPr>
      <w:r w:rsidRPr="00725693">
        <w:rPr>
          <w:bCs/>
        </w:rPr>
        <w:t xml:space="preserve">B] </w:t>
      </w:r>
      <w:r w:rsidRPr="00725693">
        <w:rPr>
          <w:bCs/>
          <w:u w:val="single"/>
        </w:rPr>
        <w:t>Reciprocity</w:t>
      </w:r>
      <w:r w:rsidRPr="00725693">
        <w:rPr>
          <w:bCs/>
        </w:rPr>
        <w:t xml:space="preserve">- they are NIBs that create a 2:1 skew where I </w:t>
      </w:r>
      <w:proofErr w:type="gramStart"/>
      <w:r w:rsidRPr="00725693">
        <w:rPr>
          <w:bCs/>
        </w:rPr>
        <w:t>have to</w:t>
      </w:r>
      <w:proofErr w:type="gramEnd"/>
      <w:r w:rsidRPr="00725693">
        <w:rPr>
          <w:bCs/>
        </w:rPr>
        <w:t xml:space="preserve"> answer them to access offense while they only have to win one </w:t>
      </w:r>
    </w:p>
    <w:p w14:paraId="108DB108" w14:textId="496D651C" w:rsidR="001B6281" w:rsidRPr="00725693" w:rsidRDefault="001B6281" w:rsidP="001B6281">
      <w:pPr>
        <w:pStyle w:val="Heading4"/>
        <w:rPr>
          <w:bCs/>
        </w:rPr>
      </w:pPr>
      <w:r w:rsidRPr="00725693">
        <w:rPr>
          <w:bCs/>
        </w:rPr>
        <w:t xml:space="preserve">C] </w:t>
      </w:r>
      <w:r w:rsidRPr="00725693">
        <w:rPr>
          <w:bCs/>
          <w:u w:val="single"/>
        </w:rPr>
        <w:t>Internalism</w:t>
      </w:r>
      <w:r w:rsidRPr="00725693">
        <w:rPr>
          <w:bCs/>
        </w:rPr>
        <w:t xml:space="preserve">- asking why we value pain and pleasure is nonsensical </w:t>
      </w:r>
      <w:proofErr w:type="spellStart"/>
      <w:r w:rsidRPr="00725693">
        <w:rPr>
          <w:bCs/>
        </w:rPr>
        <w:t>cuz</w:t>
      </w:r>
      <w:proofErr w:type="spellEnd"/>
      <w:r w:rsidRPr="00725693">
        <w:rPr>
          <w:bCs/>
        </w:rPr>
        <w:t xml:space="preserve"> the answer is intrinsic since we just do, which means we still prefer hedonism despite shortcomings.</w:t>
      </w:r>
    </w:p>
    <w:p w14:paraId="1B27F18D" w14:textId="3F525973" w:rsidR="00B21809" w:rsidRDefault="00AD1387" w:rsidP="00AD1387">
      <w:pPr>
        <w:pStyle w:val="Heading3"/>
      </w:pPr>
      <w:r>
        <w:t>1AC: Method</w:t>
      </w:r>
    </w:p>
    <w:p w14:paraId="55FD4789" w14:textId="77777777" w:rsidR="00AD1387" w:rsidRPr="00CE11B7" w:rsidRDefault="00AD1387" w:rsidP="00AD1387">
      <w:pPr>
        <w:pStyle w:val="Heading4"/>
      </w:pPr>
      <w:r w:rsidRPr="00CE11B7">
        <w:t>Psychoanalysis is infinitely regressive, not falsifiable, and too abstract</w:t>
      </w:r>
    </w:p>
    <w:p w14:paraId="70AE3A65" w14:textId="77777777" w:rsidR="00AD1387" w:rsidRPr="00CE11B7" w:rsidRDefault="00AD1387" w:rsidP="00AD1387">
      <w:pPr>
        <w:rPr>
          <w:rFonts w:asciiTheme="majorHAnsi" w:eastAsia="Calibri" w:hAnsiTheme="majorHAnsi" w:cstheme="majorHAnsi"/>
          <w:sz w:val="16"/>
        </w:rPr>
      </w:pPr>
      <w:r w:rsidRPr="00CE11B7">
        <w:rPr>
          <w:rStyle w:val="Style13ptBold"/>
          <w:rFonts w:cstheme="majorHAnsi"/>
        </w:rPr>
        <w:t>Gordon 1</w:t>
      </w:r>
      <w:r w:rsidRPr="00CE11B7">
        <w:rPr>
          <w:rFonts w:asciiTheme="majorHAnsi" w:eastAsia="Calibri" w:hAnsiTheme="majorHAnsi" w:cstheme="majorHAnsi"/>
          <w:sz w:val="16"/>
        </w:rPr>
        <w:t xml:space="preserve"> </w:t>
      </w:r>
      <w:r w:rsidRPr="00CE11B7">
        <w:rPr>
          <w:rFonts w:asciiTheme="majorHAnsi" w:eastAsia="Calibri" w:hAnsiTheme="majorHAnsi" w:cstheme="majorHAnsi"/>
        </w:rPr>
        <w:t xml:space="preserve">– </w:t>
      </w:r>
      <w:r w:rsidRPr="00CE11B7">
        <w:rPr>
          <w:rFonts w:asciiTheme="majorHAnsi" w:hAnsiTheme="majorHAnsi" w:cstheme="majorHAnsi"/>
        </w:rPr>
        <w:t>Paul Gordon, accomplished psychotherapist, “Psychoanalysis and Racism: The Politics of Defeat,” RACE &amp; CLASS v. 42 n. 4, 2001, pp. 17-34.</w:t>
      </w:r>
    </w:p>
    <w:p w14:paraId="6703168C" w14:textId="77777777" w:rsidR="00AD1387" w:rsidRDefault="00AD1387" w:rsidP="00AD1387">
      <w:pPr>
        <w:rPr>
          <w:rFonts w:asciiTheme="majorHAnsi" w:eastAsia="Calibri" w:hAnsiTheme="majorHAnsi" w:cstheme="majorHAnsi"/>
          <w:sz w:val="16"/>
        </w:rPr>
      </w:pPr>
      <w:r w:rsidRPr="00CE11B7">
        <w:rPr>
          <w:rFonts w:asciiTheme="majorHAnsi" w:eastAsia="Calibri" w:hAnsiTheme="majorHAnsi" w:cstheme="majorHAnsi"/>
          <w:sz w:val="16"/>
        </w:rPr>
        <w:t xml:space="preserve">But in the thirty years since </w:t>
      </w:r>
      <w:proofErr w:type="spellStart"/>
      <w:r w:rsidRPr="00CE11B7">
        <w:rPr>
          <w:rFonts w:asciiTheme="majorHAnsi" w:eastAsia="Calibri" w:hAnsiTheme="majorHAnsi" w:cstheme="majorHAnsi"/>
          <w:sz w:val="16"/>
        </w:rPr>
        <w:t>Kovel</w:t>
      </w:r>
      <w:proofErr w:type="spellEnd"/>
      <w:r w:rsidRPr="00CE11B7">
        <w:rPr>
          <w:rFonts w:asciiTheme="majorHAnsi" w:eastAsia="Calibri" w:hAnsiTheme="majorHAnsi" w:cstheme="maj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CE11B7">
        <w:rPr>
          <w:rFonts w:asciiTheme="majorHAnsi" w:eastAsia="Calibri" w:hAnsiTheme="majorHAnsi" w:cstheme="majorHAnsi"/>
          <w:sz w:val="16"/>
        </w:rPr>
        <w:t>oating</w:t>
      </w:r>
      <w:proofErr w:type="spellEnd"/>
      <w:r w:rsidRPr="00CE11B7">
        <w:rPr>
          <w:rFonts w:asciiTheme="majorHAnsi" w:eastAsia="Calibri" w:hAnsiTheme="majorHAnsi" w:cstheme="majorHAnsi"/>
          <w:sz w:val="16"/>
        </w:rPr>
        <w:t xml:space="preserve">, evanescent. Psychoanalysis, by stepping into the vacuum left by the abandonment of all </w:t>
      </w:r>
      <w:proofErr w:type="gramStart"/>
      <w:r w:rsidRPr="00CE11B7">
        <w:rPr>
          <w:rFonts w:asciiTheme="majorHAnsi" w:eastAsia="Calibri" w:hAnsiTheme="majorHAnsi" w:cstheme="majorHAnsi"/>
          <w:sz w:val="16"/>
        </w:rPr>
        <w:t>metanarrative</w:t>
      </w:r>
      <w:proofErr w:type="gramEnd"/>
      <w:r w:rsidRPr="00CE11B7">
        <w:rPr>
          <w:rFonts w:asciiTheme="majorHAnsi" w:eastAsia="Calibri" w:hAnsiTheme="majorHAnsi" w:cstheme="majorHAns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CE11B7">
        <w:rPr>
          <w:rFonts w:asciiTheme="majorHAnsi" w:eastAsia="Calibri" w:hAnsiTheme="majorHAnsi" w:cstheme="majorHAnsi"/>
          <w:b/>
          <w:u w:val="single"/>
        </w:rPr>
        <w:t xml:space="preserve">, </w:t>
      </w:r>
      <w:r w:rsidRPr="00CE11B7">
        <w:rPr>
          <w:rStyle w:val="StyleUnderline"/>
          <w:rFonts w:cstheme="majorHAnsi"/>
        </w:rPr>
        <w:t xml:space="preserve">in marrying </w:t>
      </w:r>
      <w:r w:rsidRPr="00E542DA">
        <w:rPr>
          <w:rStyle w:val="StyleUnderline"/>
          <w:rFonts w:cstheme="majorHAnsi"/>
          <w:highlight w:val="green"/>
        </w:rPr>
        <w:t xml:space="preserve">psychoanalysis </w:t>
      </w:r>
      <w:r w:rsidRPr="00CE11B7">
        <w:rPr>
          <w:rStyle w:val="StyleUnderline"/>
          <w:rFonts w:cstheme="majorHAnsi"/>
        </w:rPr>
        <w:t xml:space="preserve">and postmodernism, on the basis of claiming to be both scholarly and action oriented, it </w:t>
      </w:r>
      <w:r w:rsidRPr="00E542DA">
        <w:rPr>
          <w:rStyle w:val="StyleUnderline"/>
          <w:rFonts w:cstheme="majorHAnsi"/>
          <w:highlight w:val="green"/>
        </w:rPr>
        <w:t>degrades scholarship and</w:t>
      </w:r>
      <w:r w:rsidRPr="00CE11B7">
        <w:rPr>
          <w:rStyle w:val="StyleUnderline"/>
          <w:rFonts w:cstheme="majorHAnsi"/>
        </w:rPr>
        <w:t xml:space="preserve"> undermines </w:t>
      </w:r>
      <w:r w:rsidRPr="00E542DA">
        <w:rPr>
          <w:rStyle w:val="StyleUnderline"/>
          <w:rFonts w:cstheme="majorHAnsi"/>
          <w:highlight w:val="green"/>
        </w:rPr>
        <w:t>action,</w:t>
      </w:r>
      <w:r w:rsidRPr="00F6721A">
        <w:rPr>
          <w:rStyle w:val="StyleUnderline"/>
          <w:rFonts w:cstheme="majorHAnsi"/>
        </w:rPr>
        <w:t xml:space="preserve"> and ends in discourse</w:t>
      </w:r>
      <w:r w:rsidRPr="00F6721A">
        <w:rPr>
          <w:rFonts w:asciiTheme="majorHAnsi" w:eastAsia="Calibri" w:hAnsiTheme="majorHAnsi" w:cstheme="majorHAnsi"/>
          <w:b/>
          <w:u w:val="single"/>
        </w:rPr>
        <w:t xml:space="preserve"> analysis a language</w:t>
      </w:r>
      <w:r w:rsidRPr="00CE11B7">
        <w:rPr>
          <w:rFonts w:asciiTheme="majorHAnsi" w:eastAsia="Calibri" w:hAnsiTheme="majorHAnsi" w:cstheme="majorHAnsi"/>
          <w:b/>
          <w:u w:val="single"/>
        </w:rPr>
        <w:t xml:space="preserve"> </w:t>
      </w:r>
      <w:r w:rsidRPr="00CE11B7">
        <w:rPr>
          <w:rStyle w:val="StyleUnderline"/>
          <w:rFonts w:cstheme="majorHAnsi"/>
        </w:rPr>
        <w:t>in which metaphor passes for reality</w:t>
      </w:r>
      <w:r w:rsidRPr="00CE11B7">
        <w:rPr>
          <w:rFonts w:asciiTheme="majorHAnsi" w:eastAsia="Calibri" w:hAnsiTheme="majorHAnsi" w:cstheme="majorHAnsi"/>
          <w:b/>
          <w:u w:val="single"/>
        </w:rPr>
        <w:t>.</w:t>
      </w:r>
      <w:r w:rsidRPr="00CE11B7">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w:t>
      </w:r>
      <w:proofErr w:type="spellStart"/>
      <w:r w:rsidRPr="00CE11B7">
        <w:rPr>
          <w:rFonts w:asciiTheme="majorHAnsi" w:eastAsia="Calibri" w:hAnsiTheme="majorHAnsi" w:cstheme="majorHAnsi"/>
          <w:sz w:val="16"/>
        </w:rPr>
        <w:t>ing</w:t>
      </w:r>
      <w:proofErr w:type="spellEnd"/>
      <w:r w:rsidRPr="00CE11B7">
        <w:rPr>
          <w:rFonts w:asciiTheme="majorHAnsi" w:eastAsia="Calibri" w:hAnsiTheme="majorHAnsi" w:cstheme="majorHAnsi"/>
          <w:sz w:val="16"/>
        </w:rPr>
        <w:t xml:space="preserve"> that psychoanalysis is a social theory. And, of course, in popular discourse, it is now a commonplace to hear of nations and societies spoken of in </w:t>
      </w:r>
      <w:proofErr w:type="spellStart"/>
      <w:r w:rsidRPr="00CE11B7">
        <w:rPr>
          <w:rFonts w:asciiTheme="majorHAnsi" w:eastAsia="Calibri" w:hAnsiTheme="majorHAnsi" w:cstheme="majorHAnsi"/>
          <w:sz w:val="16"/>
        </w:rPr>
        <w:t>personalised</w:t>
      </w:r>
      <w:proofErr w:type="spellEnd"/>
      <w:r w:rsidRPr="00CE11B7">
        <w:rPr>
          <w:rFonts w:asciiTheme="majorHAnsi" w:eastAsia="Calibri" w:hAnsiTheme="majorHAnsi" w:cstheme="majorHAnsi"/>
          <w:sz w:val="16"/>
        </w:rPr>
        <w:t xml:space="preserve"> ways. Thus `truth </w:t>
      </w:r>
      <w:proofErr w:type="gramStart"/>
      <w:r w:rsidRPr="00CE11B7">
        <w:rPr>
          <w:rFonts w:asciiTheme="majorHAnsi" w:eastAsia="Calibri" w:hAnsiTheme="majorHAnsi" w:cstheme="majorHAnsi"/>
          <w:sz w:val="16"/>
        </w:rPr>
        <w:t>commissions'</w:t>
      </w:r>
      <w:proofErr w:type="gramEnd"/>
      <w:r w:rsidRPr="00CE11B7">
        <w:rPr>
          <w:rFonts w:asciiTheme="majorHAnsi" w:eastAsia="Calibri" w:hAnsiTheme="majorHAnsi" w:cstheme="majorHAns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CE11B7">
        <w:rPr>
          <w:rStyle w:val="StyleUnderline"/>
          <w:rFonts w:cstheme="majorHAnsi"/>
        </w:rPr>
        <w:t>The problem with</w:t>
      </w:r>
      <w:r w:rsidRPr="00CE11B7">
        <w:rPr>
          <w:rFonts w:asciiTheme="majorHAnsi" w:eastAsia="Calibri" w:hAnsiTheme="majorHAnsi" w:cstheme="majorHAnsi"/>
          <w:b/>
          <w:u w:val="single"/>
        </w:rPr>
        <w:t xml:space="preserve"> </w:t>
      </w:r>
      <w:r w:rsidRPr="00CE11B7">
        <w:rPr>
          <w:rStyle w:val="StyleUnderline"/>
          <w:rFonts w:cstheme="majorHAnsi"/>
        </w:rPr>
        <w:t>the application of</w:t>
      </w:r>
      <w:r w:rsidRPr="00CE11B7">
        <w:rPr>
          <w:rFonts w:asciiTheme="majorHAnsi" w:eastAsia="Calibri" w:hAnsiTheme="majorHAnsi" w:cstheme="majorHAnsi"/>
          <w:b/>
          <w:u w:val="single"/>
        </w:rPr>
        <w:t xml:space="preserve"> </w:t>
      </w:r>
      <w:r w:rsidRPr="00CE11B7">
        <w:rPr>
          <w:rStyle w:val="StyleUnderline"/>
          <w:rFonts w:cstheme="majorHAnsi"/>
        </w:rPr>
        <w:t>psychoanalysis to social institutions</w:t>
      </w:r>
      <w:r w:rsidRPr="00CE11B7">
        <w:rPr>
          <w:rFonts w:asciiTheme="majorHAnsi" w:eastAsia="Calibri" w:hAnsiTheme="majorHAnsi" w:cstheme="majorHAnsi"/>
          <w:b/>
          <w:u w:val="single"/>
        </w:rPr>
        <w:t xml:space="preserve"> </w:t>
      </w:r>
      <w:r w:rsidRPr="00CE11B7">
        <w:rPr>
          <w:rStyle w:val="StyleUnderline"/>
          <w:rFonts w:cstheme="majorHAnsi"/>
        </w:rPr>
        <w:t>is that</w:t>
      </w:r>
      <w:r w:rsidRPr="00CE11B7">
        <w:rPr>
          <w:rFonts w:asciiTheme="majorHAnsi" w:eastAsia="Calibri" w:hAnsiTheme="majorHAnsi" w:cstheme="majorHAnsi"/>
          <w:b/>
          <w:u w:val="single"/>
        </w:rPr>
        <w:t xml:space="preserve"> </w:t>
      </w:r>
      <w:r w:rsidRPr="00E542DA">
        <w:rPr>
          <w:rStyle w:val="StyleUnderline"/>
          <w:rFonts w:cstheme="majorHAnsi"/>
          <w:highlight w:val="green"/>
        </w:rPr>
        <w:t>there can be no testing</w:t>
      </w:r>
      <w:r w:rsidRPr="00CE11B7">
        <w:rPr>
          <w:rStyle w:val="StyleUnderline"/>
          <w:rFonts w:cstheme="majorHAnsi"/>
        </w:rPr>
        <w:t xml:space="preserve"> of the claims made.</w:t>
      </w:r>
      <w:r w:rsidRPr="00CE11B7">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CE11B7">
        <w:rPr>
          <w:rStyle w:val="StyleUnderline"/>
          <w:rFonts w:cstheme="majorHAnsi"/>
        </w:rPr>
        <w:t>The</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pioneers </w:t>
      </w:r>
      <w:r w:rsidRPr="00CE11B7">
        <w:rPr>
          <w:rStyle w:val="StyleUnderline"/>
          <w:rFonts w:cstheme="majorHAnsi"/>
        </w:rPr>
        <w:t>of psychoanalysis,</w:t>
      </w:r>
      <w:r w:rsidRPr="00CE11B7">
        <w:rPr>
          <w:rFonts w:asciiTheme="majorHAnsi" w:eastAsia="Calibri" w:hAnsiTheme="majorHAnsi" w:cstheme="majorHAnsi"/>
          <w:sz w:val="16"/>
        </w:rPr>
        <w:t xml:space="preserve"> from Freud onwards, </w:t>
      </w:r>
      <w:r w:rsidRPr="00CE11B7">
        <w:rPr>
          <w:rStyle w:val="StyleUnderline"/>
          <w:rFonts w:cstheme="majorHAnsi"/>
        </w:rPr>
        <w:t>all</w:t>
      </w:r>
      <w:r w:rsidRPr="00CE11B7">
        <w:rPr>
          <w:rFonts w:asciiTheme="majorHAnsi" w:eastAsia="Calibri" w:hAnsiTheme="majorHAnsi" w:cstheme="majorHAnsi"/>
          <w:b/>
          <w:u w:val="single"/>
        </w:rPr>
        <w:t xml:space="preserve"> </w:t>
      </w:r>
      <w:r w:rsidRPr="00E542DA">
        <w:rPr>
          <w:rStyle w:val="StyleUnderline"/>
          <w:rFonts w:cstheme="majorHAnsi"/>
          <w:highlight w:val="green"/>
        </w:rPr>
        <w:t>derived</w:t>
      </w:r>
      <w:r w:rsidRPr="00E542DA">
        <w:rPr>
          <w:rFonts w:asciiTheme="majorHAnsi" w:eastAsia="Calibri" w:hAnsiTheme="majorHAnsi" w:cstheme="majorHAnsi"/>
          <w:b/>
          <w:highlight w:val="green"/>
          <w:u w:val="single"/>
        </w:rPr>
        <w:t xml:space="preserve"> </w:t>
      </w:r>
      <w:r w:rsidRPr="00F6721A">
        <w:rPr>
          <w:rStyle w:val="StyleUnderline"/>
          <w:rFonts w:cstheme="majorHAnsi"/>
        </w:rPr>
        <w:t>their</w:t>
      </w:r>
      <w:r w:rsidRPr="00F6721A">
        <w:rPr>
          <w:rFonts w:asciiTheme="majorHAnsi" w:eastAsia="Calibri" w:hAnsiTheme="majorHAnsi" w:cstheme="majorHAnsi"/>
          <w:b/>
          <w:u w:val="single"/>
        </w:rPr>
        <w:t xml:space="preserve"> </w:t>
      </w:r>
      <w:r w:rsidRPr="00E542DA">
        <w:rPr>
          <w:rStyle w:val="StyleUnderline"/>
          <w:rFonts w:cstheme="majorHAnsi"/>
          <w:highlight w:val="green"/>
        </w:rPr>
        <w:t xml:space="preserve">ideas in </w:t>
      </w:r>
      <w:r w:rsidRPr="00F6721A">
        <w:rPr>
          <w:rStyle w:val="StyleUnderline"/>
          <w:rFonts w:cstheme="majorHAnsi"/>
        </w:rPr>
        <w:t xml:space="preserve">the </w:t>
      </w:r>
      <w:r w:rsidRPr="00E542DA">
        <w:rPr>
          <w:rStyle w:val="StyleUnderline"/>
          <w:rFonts w:cstheme="majorHAnsi"/>
          <w:highlight w:val="green"/>
        </w:rPr>
        <w:t>context of</w:t>
      </w:r>
      <w:r w:rsidRPr="00CE11B7">
        <w:rPr>
          <w:rFonts w:asciiTheme="majorHAnsi" w:eastAsia="Calibri" w:hAnsiTheme="majorHAnsi" w:cstheme="majorHAnsi"/>
          <w:b/>
          <w:u w:val="single"/>
        </w:rPr>
        <w:t xml:space="preserve"> </w:t>
      </w:r>
      <w:r w:rsidRPr="00CE11B7">
        <w:rPr>
          <w:rStyle w:val="StyleUnderline"/>
          <w:rFonts w:cstheme="majorHAnsi"/>
        </w:rPr>
        <w:t>their</w:t>
      </w:r>
      <w:r w:rsidRPr="00CE11B7">
        <w:rPr>
          <w:rFonts w:asciiTheme="majorHAnsi" w:eastAsia="Calibri" w:hAnsiTheme="majorHAnsi" w:cstheme="majorHAnsi"/>
          <w:b/>
          <w:u w:val="single"/>
        </w:rPr>
        <w:t xml:space="preserve"> </w:t>
      </w:r>
      <w:r w:rsidRPr="00CE11B7">
        <w:rPr>
          <w:rStyle w:val="StyleUnderline"/>
          <w:rFonts w:cstheme="majorHAnsi"/>
        </w:rPr>
        <w:t xml:space="preserve">work with individual </w:t>
      </w:r>
      <w:r w:rsidRPr="00E542DA">
        <w:rPr>
          <w:rStyle w:val="StyleUnderline"/>
          <w:rFonts w:cstheme="majorHAnsi"/>
          <w:highlight w:val="green"/>
        </w:rPr>
        <w:t>patients</w:t>
      </w:r>
      <w:r w:rsidRPr="00CE11B7">
        <w:rPr>
          <w:rStyle w:val="StyleUnderline"/>
          <w:rFonts w:cstheme="majorHAnsi"/>
        </w:rPr>
        <w:t xml:space="preserve"> and their ideas can be examined in the everyday laboratory of the therapeutic encounter</w:t>
      </w:r>
      <w:r w:rsidRPr="00CE11B7">
        <w:rPr>
          <w:rFonts w:asciiTheme="majorHAnsi" w:eastAsia="Calibri" w:hAnsiTheme="majorHAnsi" w:cstheme="majorHAnsi"/>
          <w:sz w:val="16"/>
        </w:rPr>
        <w:t xml:space="preserve"> where the validity of an interpretation, for example, is a matter for dialogue between therapist and patient</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Outside </w:t>
      </w:r>
      <w:r w:rsidRPr="00CE11B7">
        <w:rPr>
          <w:rStyle w:val="StyleUnderline"/>
          <w:rFonts w:cstheme="majorHAnsi"/>
        </w:rPr>
        <w:t xml:space="preserve">of the consulting room, </w:t>
      </w:r>
      <w:r w:rsidRPr="00E542DA">
        <w:rPr>
          <w:rStyle w:val="StyleUnderline"/>
          <w:rFonts w:cstheme="majorHAnsi"/>
          <w:highlight w:val="green"/>
        </w:rPr>
        <w:t xml:space="preserve">there can be no </w:t>
      </w:r>
      <w:r w:rsidRPr="00F6721A">
        <w:rPr>
          <w:rFonts w:asciiTheme="majorHAnsi" w:eastAsia="Calibri" w:hAnsiTheme="majorHAnsi" w:cstheme="majorHAnsi"/>
          <w:b/>
          <w:u w:val="single"/>
        </w:rPr>
        <w:t xml:space="preserve">such </w:t>
      </w:r>
      <w:r w:rsidRPr="00E542DA">
        <w:rPr>
          <w:rStyle w:val="StyleUnderline"/>
          <w:rFonts w:cstheme="majorHAnsi"/>
          <w:highlight w:val="green"/>
        </w:rPr>
        <w:t xml:space="preserve">verification </w:t>
      </w:r>
      <w:r w:rsidRPr="00F6721A">
        <w:rPr>
          <w:rStyle w:val="StyleUnderline"/>
          <w:rFonts w:cstheme="majorHAnsi"/>
        </w:rPr>
        <w:t>process</w:t>
      </w:r>
      <w:r w:rsidRPr="00CE11B7">
        <w:rPr>
          <w:rStyle w:val="StyleUnderline"/>
          <w:rFonts w:cstheme="majorHAnsi"/>
        </w:rPr>
        <w:t xml:space="preserve">, and the further one moves from the individual </w:t>
      </w:r>
      <w:r w:rsidRPr="00CE11B7">
        <w:rPr>
          <w:rFonts w:asciiTheme="majorHAnsi" w:eastAsia="Calibri" w:hAnsiTheme="majorHAnsi" w:cstheme="majorHAnsi"/>
          <w:b/>
          <w:u w:val="single"/>
        </w:rPr>
        <w:t xml:space="preserve">patient, </w:t>
      </w:r>
      <w:r w:rsidRPr="00CE11B7">
        <w:rPr>
          <w:rStyle w:val="StyleUnderline"/>
          <w:rFonts w:cstheme="majorHAnsi"/>
        </w:rPr>
        <w:t>the less purchase psychoanalytic</w:t>
      </w:r>
      <w:r w:rsidRPr="00CE11B7">
        <w:rPr>
          <w:rFonts w:asciiTheme="majorHAnsi" w:eastAsia="Calibri" w:hAnsiTheme="majorHAnsi" w:cstheme="majorHAnsi"/>
          <w:b/>
          <w:u w:val="single"/>
        </w:rPr>
        <w:t xml:space="preserve"> </w:t>
      </w:r>
      <w:r w:rsidRPr="00CE11B7">
        <w:rPr>
          <w:rStyle w:val="StyleUnderline"/>
          <w:rFonts w:cstheme="majorHAnsi"/>
        </w:rPr>
        <w:t xml:space="preserve">ideas </w:t>
      </w:r>
      <w:r w:rsidRPr="00F6721A">
        <w:rPr>
          <w:rStyle w:val="StyleUnderline"/>
          <w:rFonts w:cstheme="majorHAnsi"/>
        </w:rPr>
        <w:t>can</w:t>
      </w:r>
      <w:r w:rsidRPr="00F6721A">
        <w:rPr>
          <w:rFonts w:asciiTheme="majorHAnsi" w:eastAsia="Calibri" w:hAnsiTheme="majorHAnsi" w:cstheme="majorHAnsi"/>
          <w:b/>
          <w:u w:val="single"/>
        </w:rPr>
        <w:t xml:space="preserve"> </w:t>
      </w:r>
      <w:r w:rsidRPr="00F6721A">
        <w:rPr>
          <w:rStyle w:val="StyleUnderline"/>
          <w:rFonts w:cstheme="majorHAnsi"/>
        </w:rPr>
        <w:t>have</w:t>
      </w:r>
      <w:r w:rsidRPr="00F6721A">
        <w:rPr>
          <w:rFonts w:asciiTheme="majorHAnsi" w:eastAsia="Calibri" w:hAnsiTheme="majorHAnsi" w:cstheme="majorHAnsi"/>
          <w:b/>
          <w:u w:val="single"/>
        </w:rPr>
        <w:t xml:space="preserve">. </w:t>
      </w:r>
      <w:r w:rsidRPr="00F6721A">
        <w:rPr>
          <w:rStyle w:val="Emphasis"/>
          <w:rFonts w:cstheme="majorHAnsi"/>
        </w:rPr>
        <w:t xml:space="preserve">Outside the therapeutic encounter, </w:t>
      </w:r>
      <w:r w:rsidRPr="00E542DA">
        <w:rPr>
          <w:rStyle w:val="Emphasis"/>
          <w:rFonts w:cstheme="majorHAnsi"/>
          <w:highlight w:val="green"/>
        </w:rPr>
        <w:t xml:space="preserve">anything </w:t>
      </w:r>
      <w:r w:rsidRPr="00CE11B7">
        <w:rPr>
          <w:rStyle w:val="Emphasis"/>
          <w:rFonts w:cstheme="majorHAnsi"/>
        </w:rPr>
        <w:t xml:space="preserve">and everything </w:t>
      </w:r>
      <w:r w:rsidRPr="00E542DA">
        <w:rPr>
          <w:rStyle w:val="Emphasis"/>
          <w:rFonts w:cstheme="majorHAnsi"/>
          <w:highlight w:val="green"/>
        </w:rPr>
        <w:t>can be true</w:t>
      </w:r>
      <w:r w:rsidRPr="00CE11B7">
        <w:rPr>
          <w:rStyle w:val="Emphasis"/>
          <w:rFonts w:cstheme="majorHAnsi"/>
        </w:rPr>
        <w:t>, psychoanalytically speaking</w:t>
      </w:r>
      <w:r w:rsidRPr="00CE11B7">
        <w:rPr>
          <w:rStyle w:val="StyleUnderline"/>
          <w:rFonts w:cstheme="majorHAnsi"/>
        </w:rPr>
        <w:t>. But</w:t>
      </w:r>
      <w:r w:rsidRPr="00CE11B7">
        <w:rPr>
          <w:rFonts w:asciiTheme="majorHAnsi" w:eastAsia="Calibri" w:hAnsiTheme="majorHAnsi" w:cstheme="majorHAnsi"/>
          <w:b/>
          <w:u w:val="single"/>
        </w:rPr>
        <w:t xml:space="preserve"> </w:t>
      </w:r>
      <w:r w:rsidRPr="00CE11B7">
        <w:rPr>
          <w:rStyle w:val="StyleUnderline"/>
          <w:rFonts w:cstheme="majorHAnsi"/>
        </w:rPr>
        <w:t>if everything is true, then nothing can be false and therefore nothing can be true.</w:t>
      </w:r>
      <w:r w:rsidRPr="00CE11B7">
        <w:rPr>
          <w:rFonts w:asciiTheme="majorHAnsi" w:eastAsia="Calibri" w:hAnsiTheme="majorHAnsi" w:cstheme="majorHAnsi"/>
          <w:sz w:val="16"/>
        </w:rPr>
        <w:t xml:space="preserve"> An example of Cohen's method is to be found in his 1993 working paper, `Home rules', subtitled `Some </w:t>
      </w:r>
      <w:proofErr w:type="spellStart"/>
      <w:r w:rsidRPr="00CE11B7">
        <w:rPr>
          <w:rFonts w:asciiTheme="majorHAnsi" w:eastAsia="Calibri" w:hAnsiTheme="majorHAnsi" w:cstheme="majorHAnsi"/>
          <w:sz w:val="16"/>
        </w:rPr>
        <w:t>re¯ections</w:t>
      </w:r>
      <w:proofErr w:type="spellEnd"/>
      <w:r w:rsidRPr="00CE11B7">
        <w:rPr>
          <w:rFonts w:asciiTheme="majorHAnsi" w:eastAsia="Calibri" w:hAnsiTheme="majorHAnsi" w:cstheme="majorHAnsi"/>
          <w:sz w:val="16"/>
        </w:rPr>
        <w:t xml:space="preserve"> on racism and nation- </w:t>
      </w:r>
      <w:proofErr w:type="spellStart"/>
      <w:r w:rsidRPr="00CE11B7">
        <w:rPr>
          <w:rFonts w:asciiTheme="majorHAnsi" w:eastAsia="Calibri" w:hAnsiTheme="majorHAnsi" w:cstheme="majorHAnsi"/>
          <w:sz w:val="16"/>
        </w:rPr>
        <w:t>alism</w:t>
      </w:r>
      <w:proofErr w:type="spellEnd"/>
      <w:r w:rsidRPr="00CE11B7">
        <w:rPr>
          <w:rFonts w:asciiTheme="majorHAnsi" w:eastAsia="Calibri" w:hAnsiTheme="majorHAnsi" w:cstheme="majorHAnsi"/>
          <w:sz w:val="16"/>
        </w:rPr>
        <w:t xml:space="preserve"> in everyday life'. Here Cohen talks about taking a `</w:t>
      </w:r>
      <w:proofErr w:type="gramStart"/>
      <w:r w:rsidRPr="00CE11B7">
        <w:rPr>
          <w:rFonts w:asciiTheme="majorHAnsi" w:eastAsia="Calibri" w:hAnsiTheme="majorHAnsi" w:cstheme="majorHAnsi"/>
          <w:sz w:val="16"/>
        </w:rPr>
        <w:t>particular line</w:t>
      </w:r>
      <w:proofErr w:type="gramEnd"/>
      <w:r w:rsidRPr="00CE11B7">
        <w:rPr>
          <w:rFonts w:asciiTheme="majorHAnsi" w:eastAsia="Calibri" w:hAnsiTheme="majorHAnsi" w:cstheme="majorHAnsi"/>
          <w:sz w:val="16"/>
        </w:rPr>
        <w:t xml:space="preserve"> of thought for a walk'. While there is nothing wrong with taking a line of thought for a walk, such an exercise is not necessarily the same as thinking. One of the problems with Cohen's approach is that </w:t>
      </w:r>
      <w:r w:rsidRPr="00CE11B7">
        <w:rPr>
          <w:rStyle w:val="StyleUnderline"/>
          <w:rFonts w:cstheme="majorHAnsi"/>
        </w:rPr>
        <w:t>a kind of free association, mixed with deconstruction, leads not to analysis, not even to psychoanalysis, but to . . . well, just more free association, an endless, indeed one might say pointless, play on words. This approach</w:t>
      </w:r>
      <w:r w:rsidRPr="00CE11B7">
        <w:rPr>
          <w:rFonts w:asciiTheme="majorHAnsi" w:eastAsia="Calibri" w:hAnsiTheme="majorHAnsi" w:cstheme="majorHAnsi"/>
          <w:sz w:val="16"/>
        </w:rPr>
        <w:t xml:space="preserve"> may well throw up some interesting associations along the way, connections one had never thought </w:t>
      </w:r>
      <w:proofErr w:type="gramStart"/>
      <w:r w:rsidRPr="00CE11B7">
        <w:rPr>
          <w:rFonts w:asciiTheme="majorHAnsi" w:eastAsia="Calibri" w:hAnsiTheme="majorHAnsi" w:cstheme="majorHAnsi"/>
          <w:sz w:val="16"/>
        </w:rPr>
        <w:t>of</w:t>
      </w:r>
      <w:proofErr w:type="gramEnd"/>
      <w:r w:rsidRPr="00CE11B7">
        <w:rPr>
          <w:rFonts w:asciiTheme="majorHAnsi" w:eastAsia="Calibri" w:hAnsiTheme="majorHAnsi" w:cstheme="majorHAnsi"/>
          <w:sz w:val="16"/>
        </w:rPr>
        <w:t xml:space="preserve"> but it </w:t>
      </w:r>
      <w:r w:rsidRPr="00CE11B7">
        <w:rPr>
          <w:rStyle w:val="StyleUnderline"/>
          <w:rFonts w:cstheme="majorHAnsi"/>
        </w:rPr>
        <w:t xml:space="preserve">is </w:t>
      </w:r>
      <w:r w:rsidRPr="00CE11B7">
        <w:rPr>
          <w:rStyle w:val="Emphasis"/>
          <w:rFonts w:cstheme="majorHAnsi"/>
        </w:rPr>
        <w:t>not to be confused with political analysis</w:t>
      </w:r>
      <w:r w:rsidRPr="00CE11B7">
        <w:rPr>
          <w:rFonts w:asciiTheme="majorHAnsi" w:eastAsia="Calibri" w:hAnsiTheme="majorHAnsi" w:cstheme="majorHAnsi"/>
          <w:sz w:val="16"/>
        </w:rPr>
        <w:t xml:space="preserve">. In `Home rules', </w:t>
      </w:r>
      <w:proofErr w:type="gramStart"/>
      <w:r w:rsidRPr="00CE11B7">
        <w:rPr>
          <w:rFonts w:asciiTheme="majorHAnsi" w:eastAsia="Calibri" w:hAnsiTheme="majorHAnsi" w:cstheme="majorHAnsi"/>
          <w:sz w:val="16"/>
        </w:rPr>
        <w:t>anything</w:t>
      </w:r>
      <w:proofErr w:type="gramEnd"/>
      <w:r w:rsidRPr="00CE11B7">
        <w:rPr>
          <w:rFonts w:asciiTheme="majorHAnsi" w:eastAsia="Calibri" w:hAnsiTheme="majorHAnsi" w:cstheme="majorHAnsi"/>
          <w:sz w:val="16"/>
        </w:rPr>
        <w:t xml:space="preserve"> and everything to do with `home' can and does ®</w:t>
      </w:r>
      <w:proofErr w:type="spellStart"/>
      <w:r w:rsidRPr="00CE11B7">
        <w:rPr>
          <w:rFonts w:asciiTheme="majorHAnsi" w:eastAsia="Calibri" w:hAnsiTheme="majorHAnsi" w:cstheme="majorHAnsi"/>
          <w:sz w:val="16"/>
        </w:rPr>
        <w:t>nd</w:t>
      </w:r>
      <w:proofErr w:type="spellEnd"/>
      <w:r w:rsidRPr="00CE11B7">
        <w:rPr>
          <w:rFonts w:asciiTheme="majorHAnsi" w:eastAsia="Calibri" w:hAnsiTheme="majorHAnsi" w:cstheme="majorHAnsi"/>
          <w:sz w:val="16"/>
        </w:rPr>
        <w:t xml:space="preserve"> a place here and, as I indicated above, even the popular ®</w:t>
      </w:r>
      <w:proofErr w:type="spellStart"/>
      <w:r w:rsidRPr="00CE11B7">
        <w:rPr>
          <w:rFonts w:asciiTheme="majorHAnsi" w:eastAsia="Calibri" w:hAnsiTheme="majorHAnsi" w:cstheme="majorHAnsi"/>
          <w:sz w:val="16"/>
        </w:rPr>
        <w:t>lm</w:t>
      </w:r>
      <w:proofErr w:type="spellEnd"/>
      <w:r w:rsidRPr="00CE11B7">
        <w:rPr>
          <w:rFonts w:asciiTheme="majorHAnsi" w:eastAsia="Calibri" w:hAnsiTheme="majorHAnsi" w:cstheme="majorHAnsi"/>
          <w:sz w:val="16"/>
        </w:rPr>
        <w:t xml:space="preserve"> Home Alone is pressed into service as a story about `racial' invasion.</w:t>
      </w:r>
    </w:p>
    <w:p w14:paraId="553E66DE" w14:textId="77777777" w:rsidR="00AD1387" w:rsidRPr="00AD1387" w:rsidRDefault="00AD1387" w:rsidP="00AD1387"/>
    <w:p w14:paraId="719590E7" w14:textId="77777777" w:rsidR="00AD1387" w:rsidRPr="00C7794F" w:rsidRDefault="00AD1387" w:rsidP="00AD1387">
      <w:pPr>
        <w:pStyle w:val="Heading4"/>
        <w:rPr>
          <w:rFonts w:cs="Calibri"/>
        </w:rPr>
      </w:pPr>
      <w:r w:rsidRPr="00C7794F">
        <w:rPr>
          <w:rFonts w:cs="Calibri"/>
        </w:rPr>
        <w:t xml:space="preserve">Evolution proves our </w:t>
      </w:r>
      <w:r>
        <w:rPr>
          <w:rFonts w:cs="Calibri"/>
        </w:rPr>
        <w:t>offensive realism</w:t>
      </w:r>
    </w:p>
    <w:p w14:paraId="11E4E821" w14:textId="77777777" w:rsidR="00AD1387" w:rsidRPr="00C7794F" w:rsidRDefault="00AD1387" w:rsidP="00AD1387">
      <w:pPr>
        <w:rPr>
          <w:sz w:val="16"/>
        </w:rPr>
      </w:pPr>
      <w:r w:rsidRPr="00487503">
        <w:rPr>
          <w:rStyle w:val="Style13ptBold"/>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5A9F75C" w14:textId="77777777" w:rsidR="00AD1387" w:rsidRDefault="00AD1387" w:rsidP="00AD1387">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D2A8E">
        <w:rPr>
          <w:b/>
          <w:iCs/>
          <w:u w:val="single"/>
          <w:bdr w:val="single" w:sz="8" w:space="0" w:color="auto"/>
        </w:rPr>
        <w:t xml:space="preserve">constant </w:t>
      </w:r>
      <w:r w:rsidRPr="00C7794F">
        <w:rPr>
          <w:b/>
          <w:iCs/>
          <w:highlight w:val="green"/>
          <w:u w:val="single"/>
          <w:bdr w:val="single" w:sz="8" w:space="0" w:color="auto"/>
        </w:rPr>
        <w:t xml:space="preserve">feature of </w:t>
      </w:r>
      <w:r w:rsidRPr="00CD2A8E">
        <w:rPr>
          <w:b/>
          <w:iCs/>
          <w:u w:val="single"/>
          <w:bdr w:val="single" w:sz="8" w:space="0" w:color="auto"/>
        </w:rPr>
        <w:t xml:space="preserve">the entire multimillion year </w:t>
      </w:r>
      <w:r w:rsidRPr="00C7794F">
        <w:rPr>
          <w:b/>
          <w:iCs/>
          <w:highlight w:val="green"/>
          <w:u w:val="single"/>
          <w:bdr w:val="single" w:sz="8" w:space="0" w:color="auto"/>
        </w:rPr>
        <w:t>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 xml:space="preserve">under </w:t>
      </w:r>
      <w:r w:rsidRPr="00CD2A8E">
        <w:rPr>
          <w:b/>
          <w:iCs/>
          <w:u w:val="single"/>
          <w:bdr w:val="single" w:sz="8" w:space="0" w:color="auto"/>
        </w:rPr>
        <w:t xml:space="preserve">conditions of </w:t>
      </w:r>
      <w:r w:rsidRPr="00C7794F">
        <w:rPr>
          <w:b/>
          <w:iCs/>
          <w:highlight w:val="green"/>
          <w:u w:val="single"/>
          <w:bdr w:val="single" w:sz="8" w:space="0" w:color="auto"/>
        </w:rPr>
        <w:t>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D2A8E">
        <w:rPr>
          <w:b/>
          <w:u w:val="single"/>
        </w:rPr>
        <w:t xml:space="preserve">resource </w:t>
      </w:r>
      <w:r w:rsidRPr="00C7794F">
        <w:rPr>
          <w:b/>
          <w:highlight w:val="green"/>
          <w:u w:val="single"/>
        </w:rPr>
        <w:t xml:space="preserve">competition, and </w:t>
      </w:r>
      <w:r w:rsidRPr="00CD2A8E">
        <w:rPr>
          <w:b/>
          <w:u w:val="single"/>
        </w:rPr>
        <w:t xml:space="preserve">intergroup </w:t>
      </w:r>
      <w:r w:rsidRPr="00C7794F">
        <w:rPr>
          <w:b/>
          <w:highlight w:val="green"/>
          <w:u w:val="single"/>
        </w:rPr>
        <w:t>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w:t>
      </w:r>
      <w:r w:rsidRPr="00CD2A8E">
        <w:rPr>
          <w:b/>
          <w:u w:val="single"/>
        </w:rPr>
        <w:t xml:space="preserve">heavily </w:t>
      </w:r>
      <w:r w:rsidRPr="00C7794F">
        <w:rPr>
          <w:b/>
          <w:highlight w:val="green"/>
          <w:u w:val="single"/>
        </w:rPr>
        <w:t xml:space="preserve">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D2A8E">
        <w:rPr>
          <w:b/>
          <w:iCs/>
          <w:u w:val="single"/>
          <w:bdr w:val="single" w:sz="8" w:space="0" w:color="auto"/>
        </w:rPr>
        <w:t>anarchy of international</w:t>
      </w:r>
      <w:r w:rsidRPr="00CE1473">
        <w:rPr>
          <w:b/>
          <w:iCs/>
          <w:u w:val="single"/>
          <w:bdr w:val="single" w:sz="8" w:space="0" w:color="auto"/>
        </w:rPr>
        <w:t xml:space="preserve">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w:t>
      </w:r>
      <w:r w:rsidRPr="00CD2A8E">
        <w:rPr>
          <w:b/>
          <w:u w:val="single"/>
        </w:rPr>
        <w:t xml:space="preserve">human </w:t>
      </w:r>
      <w:r w:rsidRPr="00C7794F">
        <w:rPr>
          <w:b/>
          <w:highlight w:val="green"/>
          <w:u w:val="single"/>
        </w:rPr>
        <w:t xml:space="preserve">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D2A8E">
        <w:rPr>
          <w:b/>
          <w:iCs/>
          <w:u w:val="single"/>
          <w:bdr w:val="single" w:sz="8" w:space="0" w:color="auto"/>
        </w:rPr>
        <w:t xml:space="preserve">more </w:t>
      </w:r>
      <w:r w:rsidRPr="00C7794F">
        <w:rPr>
          <w:b/>
          <w:iCs/>
          <w:highlight w:val="green"/>
          <w:u w:val="single"/>
          <w:bdr w:val="single" w:sz="8" w:space="0" w:color="auto"/>
        </w:rPr>
        <w:t>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w:t>
      </w:r>
      <w:r w:rsidRPr="00CD2A8E">
        <w:rPr>
          <w:b/>
          <w:u w:val="single"/>
        </w:rPr>
        <w:t xml:space="preserve">offensive </w:t>
      </w:r>
      <w:r w:rsidRPr="00C7794F">
        <w:rPr>
          <w:b/>
          <w:highlight w:val="green"/>
          <w:u w:val="single"/>
        </w:rPr>
        <w:t xml:space="preserve">realism have </w:t>
      </w:r>
      <w:r w:rsidRPr="00CD2A8E">
        <w:rPr>
          <w:b/>
          <w:iCs/>
          <w:u w:val="single"/>
          <w:bdr w:val="single" w:sz="8" w:space="0" w:color="auto"/>
        </w:rPr>
        <w:t xml:space="preserve">broad and deep </w:t>
      </w:r>
      <w:r w:rsidRPr="00C7794F">
        <w:rPr>
          <w:b/>
          <w:iCs/>
          <w:highlight w:val="green"/>
          <w:u w:val="single"/>
          <w:bdr w:val="single" w:sz="8" w:space="0" w:color="auto"/>
        </w:rPr>
        <w:t>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w:t>
      </w:r>
      <w:r w:rsidRPr="00CD2A8E">
        <w:rPr>
          <w:b/>
          <w:u w:val="single"/>
        </w:rPr>
        <w:t xml:space="preserve">the </w:t>
      </w:r>
      <w:r w:rsidRPr="00C7794F">
        <w:rPr>
          <w:b/>
          <w:highlight w:val="green"/>
          <w:u w:val="single"/>
        </w:rPr>
        <w:t xml:space="preserve">life sciences offer </w:t>
      </w:r>
      <w:r w:rsidRPr="00C7794F">
        <w:rPr>
          <w:b/>
          <w:u w:val="single"/>
        </w:rPr>
        <w:t xml:space="preserve">increasing </w:t>
      </w:r>
      <w:r w:rsidRPr="00CD2A8E">
        <w:rPr>
          <w:b/>
          <w:iCs/>
          <w:u w:val="single"/>
          <w:bdr w:val="single" w:sz="8" w:space="0" w:color="auto"/>
        </w:rPr>
        <w:t xml:space="preserve">theoretical and empirical </w:t>
      </w:r>
      <w:r w:rsidRPr="00C7794F">
        <w:rPr>
          <w:b/>
          <w:iCs/>
          <w:highlight w:val="green"/>
          <w:u w:val="single"/>
          <w:bdr w:val="single" w:sz="8" w:space="0" w:color="auto"/>
        </w:rPr>
        <w:t>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D2A8E">
        <w:rPr>
          <w:b/>
          <w:iCs/>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w:t>
      </w:r>
      <w:r w:rsidRPr="00CD2A8E">
        <w:rPr>
          <w:b/>
          <w:u w:val="single"/>
        </w:rPr>
        <w:t xml:space="preserve">underlying human </w:t>
      </w:r>
      <w:r w:rsidRPr="00C7794F">
        <w:rPr>
          <w:b/>
          <w:highlight w:val="green"/>
          <w:u w:val="single"/>
        </w:rPr>
        <w:t>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 xml:space="preserve">new </w:t>
      </w:r>
      <w:r w:rsidRPr="00CD2A8E">
        <w:rPr>
          <w:b/>
          <w:iCs/>
          <w:u w:val="single"/>
          <w:bdr w:val="single" w:sz="8" w:space="0" w:color="auto"/>
        </w:rPr>
        <w:t xml:space="preserve">scientific </w:t>
      </w:r>
      <w:r w:rsidRPr="00C7794F">
        <w:rPr>
          <w:b/>
          <w:iCs/>
          <w:highlight w:val="green"/>
          <w:u w:val="single"/>
          <w:bdr w:val="single" w:sz="8" w:space="0" w:color="auto"/>
        </w:rPr>
        <w:t>knowledge</w:t>
      </w:r>
      <w:r w:rsidRPr="00C7794F">
        <w:rPr>
          <w:b/>
          <w:highlight w:val="green"/>
          <w:u w:val="single"/>
        </w:rPr>
        <w:t xml:space="preserve"> </w:t>
      </w:r>
      <w:r w:rsidRPr="00C7794F">
        <w:rPr>
          <w:b/>
          <w:u w:val="single"/>
        </w:rPr>
        <w:t>about human cognition</w:t>
      </w:r>
      <w:r w:rsidRPr="00C7794F">
        <w:rPr>
          <w:sz w:val="16"/>
        </w:rPr>
        <w:t xml:space="preserve"> and behavior, </w:t>
      </w:r>
      <w:r w:rsidRPr="00CD2A8E">
        <w:rPr>
          <w:b/>
          <w:u w:val="single"/>
        </w:rPr>
        <w:t xml:space="preserve">and in particular </w:t>
      </w:r>
      <w:r w:rsidRPr="00CD2A8E">
        <w:rPr>
          <w:b/>
          <w:iCs/>
          <w:u w:val="single"/>
          <w:bdr w:val="single" w:sz="8" w:space="0" w:color="auto"/>
        </w:rPr>
        <w:t>a greater understanding of the social and ecological context</w:t>
      </w:r>
      <w:r w:rsidRPr="00CD2A8E">
        <w:rPr>
          <w:b/>
          <w:u w:val="single"/>
        </w:rPr>
        <w:t xml:space="preserve"> in which human brains and behaviors evolved</w:t>
      </w:r>
      <w:r w:rsidRPr="00CD2A8E">
        <w:rPr>
          <w:sz w:val="16"/>
        </w:rPr>
        <w:t>. But</w:t>
      </w:r>
      <w:r w:rsidRPr="00C7794F">
        <w:rPr>
          <w:sz w:val="16"/>
        </w:rPr>
        <w:t xml:space="preserve"> what was that context?</w:t>
      </w:r>
    </w:p>
    <w:p w14:paraId="047231B2" w14:textId="554FC005" w:rsidR="00AD1387" w:rsidRPr="006A7A4C" w:rsidRDefault="00AD1387" w:rsidP="00AD1387"/>
    <w:p w14:paraId="2BE91A8F" w14:textId="77777777" w:rsidR="00AD1387" w:rsidRPr="009F214B" w:rsidRDefault="00AD1387" w:rsidP="00AD1387">
      <w:pPr>
        <w:pStyle w:val="Heading4"/>
        <w:rPr>
          <w:rFonts w:cs="Calibri"/>
        </w:rPr>
      </w:pPr>
      <w:r w:rsidRPr="009F214B">
        <w:rPr>
          <w:rFonts w:cs="Calibri"/>
        </w:rPr>
        <w:t xml:space="preserve">Apocalyptic images challenge dominant power structures to create futures of social justice </w:t>
      </w:r>
    </w:p>
    <w:p w14:paraId="28ACAFD3" w14:textId="77777777" w:rsidR="00AD1387" w:rsidRPr="009F214B" w:rsidRDefault="00AD1387" w:rsidP="00AD1387">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03E1FD42" w14:textId="19DB9DDC" w:rsidR="00AD1387" w:rsidRPr="009F214B" w:rsidRDefault="00AD1387" w:rsidP="00AD1387">
      <w:pPr>
        <w:rPr>
          <w:b/>
          <w:u w:val="single"/>
        </w:rPr>
      </w:pPr>
      <w:r w:rsidRPr="00AD1387">
        <w:rPr>
          <w:sz w:val="16"/>
        </w:rPr>
        <w:t xml:space="preserve">If contemporary ecocriticism has a shared premise about environmental </w:t>
      </w:r>
      <w:proofErr w:type="gramStart"/>
      <w:r w:rsidRPr="00AD1387">
        <w:rPr>
          <w:sz w:val="16"/>
        </w:rPr>
        <w:t>risk</w:t>
      </w:r>
      <w:proofErr w:type="gramEnd"/>
      <w:r w:rsidRPr="00AD1387">
        <w:rPr>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Buell offers his suggestion for the appropriate literary mode for life lived within a crisis that is both unceasing and inescapable: new voices, “if wise enough</w:t>
      </w:r>
      <w:proofErr w:type="gramStart"/>
      <w:r w:rsidRPr="009F214B">
        <w:rPr>
          <w:rStyle w:val="StyleUnderline"/>
        </w:rPr>
        <w:t>….will</w:t>
      </w:r>
      <w:proofErr w:type="gramEnd"/>
      <w:r w:rsidRPr="009F214B">
        <w:rPr>
          <w:rStyle w:val="StyleUnderline"/>
        </w:rPr>
        <w:t xml:space="preserve"> abandon apocalypse for a sadder realism that </w:t>
      </w:r>
      <w:r w:rsidRPr="00AD1387">
        <w:rPr>
          <w:sz w:val="16"/>
        </w:rPr>
        <w:t xml:space="preserve">looks closely at social and environmental changes in process and </w:t>
      </w:r>
      <w:r w:rsidRPr="009F214B">
        <w:rPr>
          <w:rStyle w:val="StyleUnderline"/>
        </w:rPr>
        <w:t>recognizes crisis as a place where people dwell</w:t>
      </w:r>
      <w:r w:rsidRPr="00AD1387">
        <w:rPr>
          <w:sz w:val="16"/>
        </w:rPr>
        <w:t xml:space="preserve">” (202-3). In a world of threat, Buell demands a realism that might help us see risks more clearly and aid our </w:t>
      </w:r>
      <w:proofErr w:type="gramStart"/>
      <w:r w:rsidRPr="00AD1387">
        <w:rPr>
          <w:sz w:val="16"/>
        </w:rPr>
        <w:t>survival.</w:t>
      </w:r>
      <w:r w:rsidRPr="00AD1387">
        <w:rPr>
          <w:sz w:val="12"/>
        </w:rPr>
        <w:t>¶</w:t>
      </w:r>
      <w:proofErr w:type="gramEnd"/>
      <w:r w:rsidRPr="00AD1387">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AD1387">
        <w:rPr>
          <w:sz w:val="16"/>
        </w:rPr>
        <w:t>practice</w:t>
      </w:r>
      <w:proofErr w:type="gramEnd"/>
      <w:r w:rsidRPr="00AD1387">
        <w:rPr>
          <w:sz w:val="16"/>
        </w:rPr>
        <w:t xml:space="preserve"> and that apocalypse is not something that is happening now in places that we might not see, or cannot hear. </w:t>
      </w:r>
      <w:r w:rsidRPr="009F214B">
        <w:rPr>
          <w:rStyle w:val="StyleUnderline"/>
        </w:rPr>
        <w:t xml:space="preserve">This essay argues for </w:t>
      </w:r>
      <w:r w:rsidRPr="00CD2A8E">
        <w:rPr>
          <w:rStyle w:val="StyleUnderline"/>
        </w:rPr>
        <w:t xml:space="preserve">the continuing importance of </w:t>
      </w:r>
      <w:r w:rsidRPr="009F214B">
        <w:rPr>
          <w:rStyle w:val="StyleUnderline"/>
          <w:highlight w:val="green"/>
        </w:rPr>
        <w:t xml:space="preserve">apocalyptic narrative </w:t>
      </w:r>
      <w:r w:rsidRPr="00CD2A8E">
        <w:rPr>
          <w:rStyle w:val="StyleUnderline"/>
        </w:rPr>
        <w:t>forms</w:t>
      </w:r>
      <w:r w:rsidRPr="009F214B">
        <w:rPr>
          <w:rStyle w:val="StyleUnderline"/>
        </w:rPr>
        <w:t xml:space="preserve"> in representations of</w:t>
      </w:r>
      <w:r w:rsidRPr="00AD1387">
        <w:rPr>
          <w:sz w:val="16"/>
        </w:rPr>
        <w:t xml:space="preserve"> environmental </w:t>
      </w:r>
      <w:r w:rsidRPr="009F214B">
        <w:rPr>
          <w:rStyle w:val="StyleUnderline"/>
        </w:rPr>
        <w:t xml:space="preserve">risk </w:t>
      </w:r>
      <w:r w:rsidRPr="00CD2A8E">
        <w:rPr>
          <w:rStyle w:val="StyleUnderline"/>
        </w:rPr>
        <w:t xml:space="preserve">to </w:t>
      </w:r>
      <w:r w:rsidRPr="009F214B">
        <w:rPr>
          <w:rStyle w:val="StyleUnderline"/>
          <w:highlight w:val="green"/>
        </w:rPr>
        <w:t>disrupt conservative realisms that maintain the status quo</w:t>
      </w:r>
      <w:r w:rsidRPr="00AD1387">
        <w:rPr>
          <w:sz w:val="16"/>
          <w:highlight w:val="green"/>
        </w:rPr>
        <w:t>.</w:t>
      </w:r>
      <w:r w:rsidRPr="00AD1387">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D2A8E">
        <w:rPr>
          <w:rStyle w:val="StyleUnderline"/>
        </w:rPr>
        <w:t xml:space="preserve">state </w:t>
      </w:r>
      <w:r w:rsidRPr="009F214B">
        <w:rPr>
          <w:rStyle w:val="StyleUnderline"/>
          <w:highlight w:val="green"/>
        </w:rPr>
        <w:t xml:space="preserve">logics of </w:t>
      </w:r>
      <w:r w:rsidRPr="009F214B">
        <w:rPr>
          <w:rStyle w:val="Emphasis"/>
          <w:highlight w:val="green"/>
        </w:rPr>
        <w:t>implausibility</w:t>
      </w:r>
      <w:r w:rsidRPr="009F214B">
        <w:rPr>
          <w:rStyle w:val="Emphasis"/>
        </w:rPr>
        <w:t xml:space="preserve"> </w:t>
      </w:r>
      <w:r w:rsidRPr="00AD1387">
        <w:rPr>
          <w:sz w:val="16"/>
        </w:rPr>
        <w:t xml:space="preserve">that </w:t>
      </w:r>
      <w:r w:rsidRPr="009F214B">
        <w:rPr>
          <w:rStyle w:val="StyleUnderline"/>
          <w:highlight w:val="green"/>
        </w:rPr>
        <w:t xml:space="preserve">have </w:t>
      </w:r>
      <w:r w:rsidRPr="00CD2A8E">
        <w:rPr>
          <w:rStyle w:val="StyleUnderline"/>
        </w:rPr>
        <w:t xml:space="preserve">long </w:t>
      </w:r>
      <w:r w:rsidRPr="009F214B">
        <w:rPr>
          <w:rStyle w:val="StyleUnderline"/>
          <w:highlight w:val="green"/>
        </w:rPr>
        <w:t xml:space="preserve">undergirded </w:t>
      </w:r>
      <w:r w:rsidRPr="009F214B">
        <w:rPr>
          <w:rStyle w:val="StyleUnderline"/>
        </w:rPr>
        <w:t xml:space="preserve">settler colonialism in </w:t>
      </w:r>
      <w:r w:rsidRPr="009F214B">
        <w:rPr>
          <w:rStyle w:val="StyleUnderline"/>
          <w:highlight w:val="green"/>
        </w:rPr>
        <w:t>the United States</w:t>
      </w:r>
      <w:r w:rsidRPr="00AD1387">
        <w:rPr>
          <w:sz w:val="16"/>
          <w:highlight w:val="green"/>
        </w:rPr>
        <w:t>.</w:t>
      </w:r>
      <w:r w:rsidRPr="00AD1387">
        <w:rPr>
          <w:sz w:val="16"/>
        </w:rPr>
        <w:t xml:space="preserve"> In contrast, Leslie Marmon Silko’s contemporaneous novel Almanac of the Dead (1991) uses its </w:t>
      </w:r>
      <w:r w:rsidRPr="009F214B">
        <w:rPr>
          <w:rStyle w:val="StyleUnderline"/>
          <w:highlight w:val="green"/>
        </w:rPr>
        <w:t>apocalyptic form</w:t>
      </w:r>
      <w:r w:rsidRPr="00AD1387">
        <w:rPr>
          <w:sz w:val="16"/>
        </w:rPr>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 xml:space="preserve">nuclear waste into </w:t>
      </w:r>
      <w:r w:rsidRPr="00CD2A8E">
        <w:rPr>
          <w:rStyle w:val="StyleUnderline"/>
        </w:rPr>
        <w:t xml:space="preserve">a prophecy of </w:t>
      </w:r>
      <w:r w:rsidRPr="009F214B">
        <w:rPr>
          <w:rStyle w:val="StyleUnderline"/>
          <w:highlight w:val="green"/>
        </w:rPr>
        <w:t xml:space="preserve">the end of the United States rather than a </w:t>
      </w:r>
      <w:r w:rsidRPr="00CD2A8E">
        <w:rPr>
          <w:rStyle w:val="StyleUnderline"/>
        </w:rPr>
        <w:t xml:space="preserve">means for imagining its </w:t>
      </w:r>
      <w:r w:rsidRPr="009F214B">
        <w:rPr>
          <w:rStyle w:val="StyleUnderline"/>
          <w:highlight w:val="green"/>
        </w:rPr>
        <w:t>continuation</w:t>
      </w:r>
      <w:r w:rsidRPr="009F214B">
        <w:rPr>
          <w:rStyle w:val="StyleUnderline"/>
        </w:rPr>
        <w:t>.</w:t>
      </w:r>
      <w:r w:rsidRPr="00AD1387">
        <w:rPr>
          <w:sz w:val="16"/>
        </w:rPr>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AD1387">
        <w:rPr>
          <w:sz w:val="16"/>
        </w:rPr>
        <w:t xml:space="preserve">, </w:t>
      </w:r>
      <w:r w:rsidRPr="009F214B">
        <w:rPr>
          <w:rStyle w:val="StyleUnderline"/>
          <w:highlight w:val="green"/>
        </w:rPr>
        <w:t>transform</w:t>
      </w:r>
      <w:r w:rsidRPr="00AD1387">
        <w:rPr>
          <w:sz w:val="16"/>
        </w:rPr>
        <w:t xml:space="preserve">ing </w:t>
      </w:r>
      <w:r w:rsidRPr="00CD2A8E">
        <w:rPr>
          <w:rStyle w:val="StyleUnderline"/>
        </w:rPr>
        <w:t>the</w:t>
      </w:r>
      <w:r w:rsidRPr="00AD1387">
        <w:rPr>
          <w:sz w:val="16"/>
        </w:rPr>
        <w:t xml:space="preserve"> </w:t>
      </w:r>
      <w:r w:rsidRPr="00CD2A8E">
        <w:rPr>
          <w:rStyle w:val="StyleUnderline"/>
        </w:rPr>
        <w:t xml:space="preserve">present into </w:t>
      </w:r>
      <w:r w:rsidRPr="009F214B">
        <w:rPr>
          <w:rStyle w:val="StyleUnderline"/>
          <w:highlight w:val="green"/>
        </w:rPr>
        <w:t xml:space="preserve">a </w:t>
      </w:r>
      <w:r w:rsidRPr="009F214B">
        <w:rPr>
          <w:rStyle w:val="Emphasis"/>
          <w:highlight w:val="green"/>
        </w:rPr>
        <w:t>speculative space</w:t>
      </w:r>
      <w:r w:rsidRPr="009F214B">
        <w:rPr>
          <w:rStyle w:val="StyleUnderline"/>
          <w:highlight w:val="green"/>
        </w:rPr>
        <w:t xml:space="preserve"> where</w:t>
      </w:r>
      <w:r w:rsidRPr="00AD1387">
        <w:rPr>
          <w:sz w:val="16"/>
        </w:rPr>
        <w:t xml:space="preserve"> environmental </w:t>
      </w:r>
      <w:r w:rsidRPr="009F214B">
        <w:rPr>
          <w:rStyle w:val="StyleUnderline"/>
          <w:highlight w:val="green"/>
        </w:rPr>
        <w:t xml:space="preserve">catastrophe produces </w:t>
      </w:r>
      <w:r w:rsidRPr="00CD2A8E">
        <w:rPr>
          <w:rStyle w:val="StyleUnderline"/>
        </w:rPr>
        <w:t xml:space="preserve">not only </w:t>
      </w:r>
      <w:r w:rsidRPr="009F214B">
        <w:rPr>
          <w:rStyle w:val="Emphasis"/>
          <w:highlight w:val="green"/>
        </w:rPr>
        <w:t>unevenly distributed damage</w:t>
      </w:r>
      <w:r w:rsidRPr="00AD1387">
        <w:rPr>
          <w:sz w:val="16"/>
          <w:highlight w:val="green"/>
        </w:rPr>
        <w:t xml:space="preserve"> </w:t>
      </w:r>
      <w:r w:rsidRPr="00412940">
        <w:rPr>
          <w:rStyle w:val="StyleUnderline"/>
          <w:color w:val="FF0000"/>
          <w:highlight w:val="green"/>
        </w:rPr>
        <w:t xml:space="preserve">but </w:t>
      </w:r>
      <w:r w:rsidRPr="00412940">
        <w:rPr>
          <w:rStyle w:val="StyleUnderline"/>
          <w:color w:val="FF0000"/>
        </w:rPr>
        <w:t xml:space="preserve">also </w:t>
      </w:r>
      <w:r w:rsidRPr="00412940">
        <w:rPr>
          <w:rStyle w:val="StyleUnderline"/>
          <w:color w:val="FF0000"/>
          <w:highlight w:val="green"/>
        </w:rPr>
        <w:t xml:space="preserve">revolutionary </w:t>
      </w:r>
      <w:r w:rsidRPr="00412940">
        <w:rPr>
          <w:rStyle w:val="StyleUnderline"/>
          <w:color w:val="FF0000"/>
        </w:rPr>
        <w:t xml:space="preserve">forms of social </w:t>
      </w:r>
      <w:r w:rsidRPr="00412940">
        <w:rPr>
          <w:rStyle w:val="StyleUnderline"/>
          <w:color w:val="FF0000"/>
          <w:highlight w:val="green"/>
        </w:rPr>
        <w:t>justice</w:t>
      </w:r>
      <w:r w:rsidRPr="00412940">
        <w:rPr>
          <w:rStyle w:val="StyleUnderline"/>
          <w:color w:val="FF0000"/>
        </w:rPr>
        <w:t xml:space="preserve"> that insist on a truth that probability modeling cannot contain: that </w:t>
      </w:r>
      <w:r w:rsidRPr="00412940">
        <w:rPr>
          <w:rStyle w:val="StyleUnderline"/>
          <w:color w:val="FF0000"/>
          <w:highlight w:val="green"/>
        </w:rPr>
        <w:t>the future will be</w:t>
      </w:r>
      <w:r w:rsidRPr="00412940">
        <w:rPr>
          <w:color w:val="FF0000"/>
          <w:sz w:val="16"/>
          <w:highlight w:val="green"/>
        </w:rPr>
        <w:t xml:space="preserve"> </w:t>
      </w:r>
      <w:r w:rsidRPr="00412940">
        <w:rPr>
          <w:rStyle w:val="Emphasis"/>
          <w:color w:val="FF0000"/>
        </w:rPr>
        <w:t xml:space="preserve">unimaginably </w:t>
      </w:r>
      <w:r w:rsidRPr="00412940">
        <w:rPr>
          <w:rStyle w:val="Emphasis"/>
          <w:color w:val="FF0000"/>
          <w:highlight w:val="green"/>
        </w:rPr>
        <w:t>different</w:t>
      </w:r>
      <w:r w:rsidRPr="00412940">
        <w:rPr>
          <w:rStyle w:val="StyleUnderline"/>
          <w:color w:val="FF0000"/>
          <w:highlight w:val="green"/>
        </w:rPr>
        <w:t xml:space="preserve"> from the present</w:t>
      </w:r>
      <w:r w:rsidRPr="00412940">
        <w:rPr>
          <w:rStyle w:val="StyleUnderline"/>
          <w:color w:val="FF0000"/>
        </w:rPr>
        <w:t>, while the present, too, might yet be utterly different from the real that we think we know</w:t>
      </w:r>
      <w:r w:rsidRPr="00412940">
        <w:rPr>
          <w:color w:val="FF0000"/>
          <w:sz w:val="16"/>
        </w:rPr>
        <w:t>.</w:t>
      </w:r>
      <w:r w:rsidRPr="00412940">
        <w:rPr>
          <w:color w:val="FF0000"/>
          <w:sz w:val="12"/>
        </w:rPr>
        <w:t>¶</w:t>
      </w:r>
      <w:r w:rsidRPr="00412940">
        <w:rPr>
          <w:color w:val="FF0000"/>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12940">
        <w:rPr>
          <w:rStyle w:val="StyleUnderline"/>
          <w:color w:val="FF0000"/>
        </w:rPr>
        <w:t xml:space="preserve">the </w:t>
      </w:r>
      <w:r w:rsidRPr="00412940">
        <w:rPr>
          <w:rStyle w:val="StyleUnderline"/>
          <w:color w:val="FF0000"/>
          <w:highlight w:val="green"/>
        </w:rPr>
        <w:t>apocalyptic mode</w:t>
      </w:r>
      <w:r w:rsidRPr="00412940">
        <w:rPr>
          <w:color w:val="FF0000"/>
          <w:sz w:val="16"/>
        </w:rPr>
        <w:t xml:space="preserve"> </w:t>
      </w:r>
      <w:r w:rsidRPr="00412940">
        <w:rPr>
          <w:rStyle w:val="StyleUnderline"/>
          <w:color w:val="FF0000"/>
        </w:rPr>
        <w:t>in deep time</w:t>
      </w:r>
      <w:r w:rsidRPr="00412940">
        <w:rPr>
          <w:color w:val="FF0000"/>
          <w:sz w:val="16"/>
        </w:rPr>
        <w:t xml:space="preserve"> </w:t>
      </w:r>
      <w:r w:rsidRPr="00412940">
        <w:rPr>
          <w:rStyle w:val="StyleUnderline"/>
          <w:color w:val="FF0000"/>
          <w:highlight w:val="green"/>
        </w:rPr>
        <w:t>allows narratives</w:t>
      </w:r>
      <w:r w:rsidRPr="00412940">
        <w:rPr>
          <w:rStyle w:val="StyleUnderline"/>
          <w:color w:val="FF0000"/>
        </w:rPr>
        <w:t xml:space="preserve"> of</w:t>
      </w:r>
      <w:r w:rsidRPr="00412940">
        <w:rPr>
          <w:color w:val="FF0000"/>
          <w:sz w:val="16"/>
        </w:rPr>
        <w:t xml:space="preserve"> environmental </w:t>
      </w:r>
      <w:r w:rsidRPr="00412940">
        <w:rPr>
          <w:rStyle w:val="StyleUnderline"/>
          <w:color w:val="FF0000"/>
        </w:rPr>
        <w:t xml:space="preserve">harm and danger </w:t>
      </w:r>
      <w:r w:rsidRPr="00412940">
        <w:rPr>
          <w:rStyle w:val="StyleUnderline"/>
          <w:color w:val="FF0000"/>
          <w:highlight w:val="green"/>
        </w:rPr>
        <w:t xml:space="preserve">to move beyond the </w:t>
      </w:r>
      <w:r w:rsidRPr="00412940">
        <w:rPr>
          <w:rStyle w:val="StyleUnderline"/>
          <w:color w:val="FF0000"/>
        </w:rPr>
        <w:t xml:space="preserve">paranoid </w:t>
      </w:r>
      <w:r w:rsidRPr="00412940">
        <w:rPr>
          <w:rStyle w:val="StyleUnderline"/>
          <w:color w:val="FF0000"/>
          <w:highlight w:val="green"/>
        </w:rPr>
        <w:t>logic of risk</w:t>
      </w:r>
      <w:r w:rsidRPr="00412940">
        <w:rPr>
          <w:rStyle w:val="StyleUnderline"/>
          <w:color w:val="FF0000"/>
        </w:rPr>
        <w:t>. In the world of deep time</w:t>
      </w:r>
      <w:r w:rsidRPr="00412940">
        <w:rPr>
          <w:color w:val="FF0000"/>
          <w:sz w:val="16"/>
        </w:rPr>
        <w:t xml:space="preserve">, all that might come to pass will come to pass, sooner or later. </w:t>
      </w:r>
      <w:r w:rsidRPr="00412940">
        <w:rPr>
          <w:rStyle w:val="StyleUnderline"/>
          <w:color w:val="FF0000"/>
        </w:rPr>
        <w:t>The endless maybes of risk become certainties. Th</w:t>
      </w:r>
      <w:r w:rsidRPr="00412940">
        <w:rPr>
          <w:rStyle w:val="StyleUnderline"/>
          <w:color w:val="FF0000"/>
          <w:highlight w:val="green"/>
        </w:rPr>
        <w:t xml:space="preserve">e impossibilities of our </w:t>
      </w:r>
      <w:r w:rsidRPr="00412940">
        <w:rPr>
          <w:rStyle w:val="StyleUnderline"/>
          <w:color w:val="FF0000"/>
        </w:rPr>
        <w:t xml:space="preserve">own </w:t>
      </w:r>
      <w:r w:rsidRPr="00412940">
        <w:rPr>
          <w:rStyle w:val="StyleUnderline"/>
          <w:color w:val="FF0000"/>
          <w:highlight w:val="green"/>
        </w:rPr>
        <w:t xml:space="preserve">deaths </w:t>
      </w:r>
      <w:r w:rsidRPr="00412940">
        <w:rPr>
          <w:rStyle w:val="StyleUnderline"/>
          <w:color w:val="FF0000"/>
        </w:rPr>
        <w:t>and the deaths of everything else</w:t>
      </w:r>
      <w:r w:rsidRPr="00412940">
        <w:rPr>
          <w:rStyle w:val="StyleUnderline"/>
          <w:color w:val="FF0000"/>
          <w:highlight w:val="green"/>
        </w:rPr>
        <w:t xml:space="preserve"> will come.</w:t>
      </w:r>
      <w:r w:rsidRPr="00412940">
        <w:rPr>
          <w:color w:val="FF0000"/>
          <w:sz w:val="16"/>
          <w:highlight w:val="green"/>
        </w:rPr>
        <w:t xml:space="preserve"> </w:t>
      </w:r>
      <w:r w:rsidRPr="00412940">
        <w:rPr>
          <w:rStyle w:val="StyleUnderline"/>
          <w:color w:val="FF0000"/>
          <w:highlight w:val="green"/>
        </w:rPr>
        <w:t>But so too will other impossibilities</w:t>
      </w:r>
      <w:r w:rsidRPr="00412940">
        <w:rPr>
          <w:color w:val="FF0000"/>
          <w:sz w:val="16"/>
        </w:rPr>
        <w:t xml:space="preserve">: talking macaws and alien visitors; </w:t>
      </w:r>
      <w:r w:rsidRPr="00412940">
        <w:rPr>
          <w:rStyle w:val="StyleUnderline"/>
          <w:color w:val="FF0000"/>
        </w:rPr>
        <w:t xml:space="preserve">the end of the colonial occupation of North America, perhaps, or </w:t>
      </w:r>
      <w:r w:rsidRPr="00412940">
        <w:rPr>
          <w:rStyle w:val="StyleUnderline"/>
          <w:color w:val="FF0000"/>
          <w:highlight w:val="green"/>
        </w:rPr>
        <w:t>a</w:t>
      </w:r>
      <w:r w:rsidRPr="00412940">
        <w:rPr>
          <w:rStyle w:val="StyleUnderline"/>
          <w:color w:val="FF0000"/>
        </w:rPr>
        <w:t xml:space="preserve"> </w:t>
      </w:r>
      <w:r w:rsidRPr="00412940">
        <w:rPr>
          <w:rStyle w:val="Emphasis"/>
          <w:color w:val="FF0000"/>
        </w:rPr>
        <w:t xml:space="preserve">sudden </w:t>
      </w:r>
      <w:r w:rsidRPr="00412940">
        <w:rPr>
          <w:rStyle w:val="Emphasis"/>
          <w:color w:val="FF0000"/>
          <w:highlight w:val="green"/>
        </w:rPr>
        <w:t>human determination</w:t>
      </w:r>
      <w:r w:rsidRPr="00412940">
        <w:rPr>
          <w:rStyle w:val="StyleUnderline"/>
          <w:color w:val="FF0000"/>
          <w:highlight w:val="green"/>
        </w:rPr>
        <w:t xml:space="preserve"> to let the world live</w:t>
      </w:r>
      <w:r w:rsidRPr="00412940">
        <w:rPr>
          <w:color w:val="FF0000"/>
          <w:sz w:val="16"/>
        </w:rPr>
        <w:t xml:space="preserve">. The end of capitalism may yet become more thinkable than the end of the world. Just wait long enough. Stranger things will </w:t>
      </w:r>
      <w:proofErr w:type="gramStart"/>
      <w:r w:rsidRPr="00412940">
        <w:rPr>
          <w:color w:val="FF0000"/>
          <w:sz w:val="16"/>
        </w:rPr>
        <w:t>happen.</w:t>
      </w:r>
      <w:r w:rsidRPr="00412940">
        <w:rPr>
          <w:color w:val="FF0000"/>
          <w:sz w:val="12"/>
        </w:rPr>
        <w:t>¶</w:t>
      </w:r>
      <w:proofErr w:type="gramEnd"/>
      <w:r w:rsidRPr="00412940">
        <w:rPr>
          <w:color w:val="FF0000"/>
          <w:sz w:val="16"/>
        </w:rPr>
        <w:t xml:space="preserve"> </w:t>
      </w:r>
    </w:p>
    <w:p w14:paraId="04D5BD97" w14:textId="77777777" w:rsidR="00AD1387" w:rsidRPr="00AD1387" w:rsidRDefault="00AD1387" w:rsidP="00AD1387"/>
    <w:p w14:paraId="5E87F4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837425465280"/>
    <w:docVar w:name="VerbatimVersion" w:val="5.1"/>
  </w:docVars>
  <w:rsids>
    <w:rsidRoot w:val="00B21809"/>
    <w:rsid w:val="000139A3"/>
    <w:rsid w:val="00100833"/>
    <w:rsid w:val="00104529"/>
    <w:rsid w:val="00105942"/>
    <w:rsid w:val="00107396"/>
    <w:rsid w:val="00144A4C"/>
    <w:rsid w:val="00176AB0"/>
    <w:rsid w:val="00177B7D"/>
    <w:rsid w:val="0018322D"/>
    <w:rsid w:val="001B5776"/>
    <w:rsid w:val="001B6281"/>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12940"/>
    <w:rsid w:val="004605D6"/>
    <w:rsid w:val="004A3873"/>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1387"/>
    <w:rsid w:val="00B21809"/>
    <w:rsid w:val="00B33C6D"/>
    <w:rsid w:val="00B4508F"/>
    <w:rsid w:val="00B55AD5"/>
    <w:rsid w:val="00B8057C"/>
    <w:rsid w:val="00BB032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2CA7"/>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5D14"/>
  <w15:chartTrackingRefBased/>
  <w15:docId w15:val="{78D177F1-E36D-4425-AE49-5839F94F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1809"/>
    <w:rPr>
      <w:rFonts w:ascii="Calibri" w:hAnsi="Calibri" w:cs="Calibri"/>
    </w:rPr>
  </w:style>
  <w:style w:type="paragraph" w:styleId="Heading1">
    <w:name w:val="heading 1"/>
    <w:aliases w:val="Pocket"/>
    <w:basedOn w:val="Normal"/>
    <w:next w:val="Normal"/>
    <w:link w:val="Heading1Char"/>
    <w:qFormat/>
    <w:rsid w:val="00B218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18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18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B218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18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809"/>
  </w:style>
  <w:style w:type="character" w:customStyle="1" w:styleId="Heading1Char">
    <w:name w:val="Heading 1 Char"/>
    <w:aliases w:val="Pocket Char"/>
    <w:basedOn w:val="DefaultParagraphFont"/>
    <w:link w:val="Heading1"/>
    <w:rsid w:val="00B218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180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180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2180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B2180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1809"/>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6"/>
    <w:qFormat/>
    <w:rsid w:val="00B21809"/>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B21809"/>
    <w:rPr>
      <w:color w:val="auto"/>
      <w:u w:val="none"/>
    </w:rPr>
  </w:style>
  <w:style w:type="character" w:styleId="FollowedHyperlink">
    <w:name w:val="FollowedHyperlink"/>
    <w:basedOn w:val="DefaultParagraphFont"/>
    <w:uiPriority w:val="99"/>
    <w:semiHidden/>
    <w:unhideWhenUsed/>
    <w:rsid w:val="00B21809"/>
    <w:rPr>
      <w:color w:val="auto"/>
      <w:u w:val="none"/>
    </w:rPr>
  </w:style>
  <w:style w:type="character" w:styleId="UnresolvedMention">
    <w:name w:val="Unresolved Mention"/>
    <w:basedOn w:val="DefaultParagraphFont"/>
    <w:uiPriority w:val="99"/>
    <w:semiHidden/>
    <w:unhideWhenUsed/>
    <w:rsid w:val="00B21809"/>
    <w:rPr>
      <w:color w:val="605E5C"/>
      <w:shd w:val="clear" w:color="auto" w:fill="E1DFDD"/>
    </w:rPr>
  </w:style>
  <w:style w:type="paragraph" w:customStyle="1" w:styleId="textbold">
    <w:name w:val="text bold"/>
    <w:basedOn w:val="Normal"/>
    <w:link w:val="Emphasis"/>
    <w:uiPriority w:val="7"/>
    <w:qFormat/>
    <w:rsid w:val="00B21809"/>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B218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B218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1809"/>
    <w:rPr>
      <w:rFonts w:ascii="Lucida Grande" w:hAnsi="Lucida Grande" w:cs="Lucida Grande"/>
      <w:sz w:val="24"/>
    </w:rPr>
  </w:style>
  <w:style w:type="paragraph" w:styleId="ListParagraph">
    <w:name w:val="List Paragraph"/>
    <w:aliases w:val="6 font"/>
    <w:basedOn w:val="Normal"/>
    <w:uiPriority w:val="99"/>
    <w:unhideWhenUsed/>
    <w:qFormat/>
    <w:rsid w:val="00B21809"/>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B2180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B6281"/>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jr.org/analysis/advocates-journalism.php" TargetMode="External"/><Relationship Id="rId13" Type="http://schemas.openxmlformats.org/officeDocument/2006/relationships/hyperlink" Target="http://climate.envsci.rutgers.edu/pdf/RobockToonSAD.pdf" TargetMode="External"/><Relationship Id="rId3" Type="http://schemas.openxmlformats.org/officeDocument/2006/relationships/styles" Target="styles.xml"/><Relationship Id="rId7" Type="http://schemas.openxmlformats.org/officeDocument/2006/relationships/hyperlink" Target="https://www.commondreams.org/views/2012/10/25/objectivity-does-not-mean-neutrality-danger-false-equivalency-media" TargetMode="External"/><Relationship Id="rId12" Type="http://schemas.openxmlformats.org/officeDocument/2006/relationships/hyperlink" Target="https://ratical.org/radiation/NuclearExtinction/StarrNuclearWinterOct0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s://ratical.org/radiation/NuclearExtinction/StevenStarr022815.html"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www.nucleardarkness.org/" TargetMode="External"/><Relationship Id="rId4" Type="http://schemas.openxmlformats.org/officeDocument/2006/relationships/settings" Target="settings.xml"/><Relationship Id="rId9" Type="http://schemas.openxmlformats.org/officeDocument/2006/relationships/hyperlink" Target="http://www.psr.org/" TargetMode="External"/><Relationship Id="rId14"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13803</Words>
  <Characters>78680</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cp:revision>
  <dcterms:created xsi:type="dcterms:W3CDTF">2022-03-11T18:06:00Z</dcterms:created>
  <dcterms:modified xsi:type="dcterms:W3CDTF">2022-03-11T20:08:00Z</dcterms:modified>
</cp:coreProperties>
</file>