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94A35" w14:textId="77777777" w:rsidR="00232A5E" w:rsidRDefault="00232A5E" w:rsidP="00232A5E">
      <w:pPr>
        <w:pStyle w:val="Heading3"/>
      </w:pPr>
      <w:r>
        <w:t>1</w:t>
      </w:r>
    </w:p>
    <w:p w14:paraId="0A309A4A" w14:textId="77777777" w:rsidR="00232A5E" w:rsidRDefault="00232A5E" w:rsidP="00232A5E">
      <w:pPr>
        <w:pStyle w:val="Heading4"/>
      </w:pPr>
      <w:r>
        <w:t>The standard is consequentialism. Thus the ROB is to evaluate consequences first</w:t>
      </w:r>
    </w:p>
    <w:p w14:paraId="059BC3DB" w14:textId="77777777" w:rsidR="00232A5E" w:rsidRDefault="00232A5E" w:rsidP="00232A5E">
      <w:pPr>
        <w:pStyle w:val="Heading4"/>
      </w:pPr>
      <w:r>
        <w:t>Weigh the consequences of the neg – any other framework moots all 1nc offence and destroys clash and advocacy skills by shifting the debate to an arbitrary metric. The 1AC  must solve the links otherwise the NC is a 7 minute DA and they have no uniqueness for their impacts.</w:t>
      </w:r>
    </w:p>
    <w:p w14:paraId="43B55A29" w14:textId="4B627088" w:rsidR="00232A5E" w:rsidRDefault="00232A5E" w:rsidP="00232A5E">
      <w:pPr>
        <w:rPr>
          <w:lang w:val="x-none"/>
        </w:rPr>
      </w:pPr>
    </w:p>
    <w:p w14:paraId="534ED143" w14:textId="77777777" w:rsidR="00232A5E" w:rsidRPr="00031C51" w:rsidRDefault="00232A5E" w:rsidP="00232A5E">
      <w:pPr>
        <w:pStyle w:val="Heading4"/>
        <w:rPr>
          <w:rFonts w:cs="Calibri"/>
        </w:rPr>
      </w:pPr>
      <w:r w:rsidRPr="00031C51">
        <w:rPr>
          <w:rFonts w:cs="Calibri"/>
        </w:rPr>
        <w:t xml:space="preserve">Reducing existential risks is the top priority in any coherent moral theory </w:t>
      </w:r>
    </w:p>
    <w:p w14:paraId="11BEE291" w14:textId="77777777" w:rsidR="00232A5E" w:rsidRPr="00031C51" w:rsidRDefault="00232A5E" w:rsidP="00232A5E">
      <w:pPr>
        <w:rPr>
          <w:rStyle w:val="Style13ptBold"/>
          <w:rFonts w:cs="Calibri"/>
        </w:rPr>
      </w:pPr>
      <w:r>
        <w:rPr>
          <w:rStyle w:val="Style13ptBold"/>
          <w:rFonts w:cs="Calibri"/>
        </w:rPr>
        <w:t>Pummer</w:t>
      </w:r>
      <w:r w:rsidRPr="00031C51">
        <w:rPr>
          <w:rStyle w:val="Style13ptBold"/>
          <w:rFonts w:cs="Calibri"/>
        </w:rPr>
        <w:t xml:space="preserve"> 15</w:t>
      </w:r>
    </w:p>
    <w:p w14:paraId="63068561" w14:textId="77777777" w:rsidR="00232A5E" w:rsidRPr="00031C51" w:rsidRDefault="00232A5E" w:rsidP="00232A5E">
      <w:pPr>
        <w:rPr>
          <w:rFonts w:cs="Calibri"/>
          <w:sz w:val="16"/>
        </w:rPr>
      </w:pPr>
      <w:r w:rsidRPr="00031C51">
        <w:rPr>
          <w:rFonts w:cs="Calibri"/>
          <w:sz w:val="16"/>
        </w:rPr>
        <w:t>(Theron, Philosophy @St. Andrews http://blog.practicalethics.ox.ac.uk/2015/05/moral-agreement-on-saving-the-world/)</w:t>
      </w:r>
    </w:p>
    <w:p w14:paraId="1A83F4B0" w14:textId="5065F08A" w:rsidR="00232A5E" w:rsidRPr="00232A5E" w:rsidRDefault="00232A5E" w:rsidP="00232A5E">
      <w:pPr>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15682E">
        <w:rPr>
          <w:rStyle w:val="StyleUnderline"/>
          <w:rFonts w:cs="Calibri"/>
          <w:highlight w:val="cya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15682E">
        <w:rPr>
          <w:rStyle w:val="StyleUnderline"/>
          <w:rFonts w:cs="Calibri"/>
          <w:highlight w:val="cyan"/>
        </w:rPr>
        <w:t xml:space="preserve">should all agree that we should try </w:t>
      </w:r>
      <w:r w:rsidRPr="0015682E">
        <w:rPr>
          <w:rStyle w:val="Emphasis"/>
          <w:rFonts w:cs="Calibri"/>
          <w:highlight w:val="cya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5682E">
        <w:rPr>
          <w:rStyle w:val="StyleUnderline"/>
          <w:rFonts w:cs="Calibri"/>
          <w:highlight w:val="cyan"/>
        </w:rPr>
        <w:t xml:space="preserve">There are so many possible future people that reducing existential risk is </w:t>
      </w:r>
      <w:r w:rsidRPr="00031C51">
        <w:rPr>
          <w:rStyle w:val="StyleUnderline"/>
          <w:rFonts w:cs="Calibri"/>
        </w:rPr>
        <w:t xml:space="preserve">arguably the </w:t>
      </w:r>
      <w:r w:rsidRPr="0015682E">
        <w:rPr>
          <w:rStyle w:val="StyleUnderline"/>
          <w:rFonts w:cs="Calibri"/>
          <w:highlight w:val="cya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high quality lives. </w:t>
      </w:r>
      <w:r w:rsidRPr="00031C51">
        <w:rPr>
          <w:rStyle w:val="StyleUnderline"/>
          <w:rFonts w:cs="Calibri"/>
        </w:rPr>
        <w:t>You might think what I have just argued applies to consequentialists only.</w:t>
      </w:r>
      <w:r w:rsidRPr="00031C51">
        <w:rPr>
          <w:rFonts w:cs="Calibri"/>
          <w:sz w:val="16"/>
        </w:rPr>
        <w:t xml:space="preserve"> </w:t>
      </w:r>
      <w:r w:rsidRPr="0015682E">
        <w:rPr>
          <w:rStyle w:val="StyleUnderline"/>
          <w:rFonts w:cs="Calibri"/>
          <w:highlight w:val="cyan"/>
        </w:rPr>
        <w:t xml:space="preserve">There is a tendency to assume </w:t>
      </w:r>
      <w:r w:rsidRPr="00031C51">
        <w:rPr>
          <w:rStyle w:val="StyleUnderline"/>
          <w:rFonts w:cs="Calibri"/>
        </w:rPr>
        <w:t xml:space="preserve">that, </w:t>
      </w:r>
      <w:r w:rsidRPr="0015682E">
        <w:rPr>
          <w:rStyle w:val="StyleUnderline"/>
          <w:rFonts w:cs="Calibri"/>
          <w:highlight w:val="cyan"/>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15682E">
        <w:rPr>
          <w:rStyle w:val="Emphasis"/>
          <w:rFonts w:cs="Calibri"/>
          <w:highlight w:val="cyan"/>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15682E">
        <w:rPr>
          <w:rStyle w:val="Emphasis"/>
          <w:rFonts w:cs="Calibri"/>
          <w:highlight w:val="cyan"/>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15682E">
        <w:rPr>
          <w:rStyle w:val="StyleUnderline"/>
          <w:rFonts w:cs="Calibri"/>
          <w:highlight w:val="cyan"/>
        </w:rPr>
        <w:t xml:space="preserve">imply </w:t>
      </w:r>
      <w:r w:rsidRPr="0015682E">
        <w:rPr>
          <w:rStyle w:val="Emphasis"/>
          <w:rFonts w:cs="Calibri"/>
          <w:highlight w:val="cyan"/>
        </w:rPr>
        <w:t>very strong reasons</w:t>
      </w:r>
      <w:r w:rsidRPr="0015682E">
        <w:rPr>
          <w:rStyle w:val="StyleUnderline"/>
          <w:rFonts w:cs="Calibri"/>
          <w:highlight w:val="cya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15682E">
        <w:rPr>
          <w:rStyle w:val="Emphasis"/>
          <w:rFonts w:cs="Calibri"/>
          <w:highlight w:val="cya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take into account moral </w:t>
      </w:r>
      <w:r w:rsidRPr="0015682E">
        <w:rPr>
          <w:rStyle w:val="Emphasis"/>
          <w:rFonts w:cs="Calibri"/>
          <w:highlight w:val="cyan"/>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15682E">
        <w:rPr>
          <w:rStyle w:val="StyleUnderline"/>
          <w:rFonts w:cs="Calibri"/>
          <w:highlight w:val="cyan"/>
        </w:rPr>
        <w:t>Even if they were 90% sure that their view is the correct one</w:t>
      </w:r>
      <w:r w:rsidRPr="0015682E">
        <w:rPr>
          <w:rFonts w:cs="Calibri"/>
          <w:sz w:val="16"/>
          <w:highlight w:val="cyan"/>
        </w:rPr>
        <w:t xml:space="preserve"> </w:t>
      </w:r>
      <w:r w:rsidRPr="00031C51">
        <w:rPr>
          <w:rFonts w:cs="Calibri"/>
          <w:sz w:val="16"/>
        </w:rPr>
        <w:t xml:space="preserve">(and 10% sure that one of these other ones is correct), </w:t>
      </w:r>
      <w:r w:rsidRPr="0015682E">
        <w:rPr>
          <w:rStyle w:val="Emphasis"/>
          <w:rFonts w:cs="Calibri"/>
          <w:highlight w:val="cyan"/>
        </w:rPr>
        <w:t>they would have pretty strong reason,</w:t>
      </w:r>
      <w:r w:rsidRPr="00031C51">
        <w:rPr>
          <w:rStyle w:val="Emphasis"/>
          <w:rFonts w:cs="Calibri"/>
        </w:rPr>
        <w:t xml:space="preserve"> from the standpoint of moral uncertainty, </w:t>
      </w:r>
      <w:r w:rsidRPr="0015682E">
        <w:rPr>
          <w:rStyle w:val="Emphasis"/>
          <w:rFonts w:cs="Calibri"/>
          <w:highlight w:val="cyan"/>
        </w:rPr>
        <w:t>to reduce existential risk</w:t>
      </w:r>
      <w:r w:rsidRPr="00031C51">
        <w:rPr>
          <w:rFonts w:cs="Calibri"/>
          <w:sz w:val="16"/>
        </w:rPr>
        <w:t xml:space="preserve">. Perhaps most disturbingly still, </w:t>
      </w:r>
      <w:r w:rsidRPr="0015682E">
        <w:rPr>
          <w:rStyle w:val="StyleUnderline"/>
          <w:rFonts w:cs="Calibri"/>
          <w:highlight w:val="cyan"/>
        </w:rPr>
        <w:t xml:space="preserve">even if we are only 1% sure that the well-being of possible future people </w:t>
      </w:r>
      <w:r w:rsidRPr="00031C51">
        <w:rPr>
          <w:rStyle w:val="StyleUnderline"/>
          <w:rFonts w:cs="Calibri"/>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r w:rsidRPr="00031C51">
        <w:rPr>
          <w:rStyle w:val="StyleUnderline"/>
          <w:rFonts w:cs="Calibri"/>
        </w:rPr>
        <w:t>for the reason that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031C51">
        <w:rPr>
          <w:rStyle w:val="StyleUnderline"/>
          <w:rFonts w:cs="Calibri"/>
        </w:rPr>
        <w:t>even if things did not go well for our ancestors, I am optimistic that they will overall go fantastically well for our descendants, if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1F50BA2D" w14:textId="77777777" w:rsidR="00232A5E" w:rsidRPr="00730CE9" w:rsidRDefault="00232A5E" w:rsidP="00232A5E">
      <w:pPr>
        <w:pStyle w:val="Heading4"/>
        <w:rPr>
          <w:rFonts w:cs="Arial"/>
        </w:rPr>
      </w:pPr>
      <w:r>
        <w:rPr>
          <w:rFonts w:cs="Arial"/>
        </w:rPr>
        <w:t>Extinction</w:t>
      </w:r>
      <w:r w:rsidRPr="00730CE9">
        <w:rPr>
          <w:rFonts w:cs="Arial"/>
        </w:rPr>
        <w:t xml:space="preserve"> outweighs---it’s the upmost moral evil and disavowal of the risk makes it more likely.</w:t>
      </w:r>
    </w:p>
    <w:p w14:paraId="77031DAC" w14:textId="77777777" w:rsidR="00232A5E" w:rsidRPr="00AE4834" w:rsidRDefault="00232A5E" w:rsidP="00232A5E">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5"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4D963AB5" w14:textId="77777777" w:rsidR="00232A5E" w:rsidRPr="00AE4834" w:rsidRDefault="00232A5E" w:rsidP="00232A5E">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Pr>
          <w:rStyle w:val="StyleUnderline"/>
          <w:rFonts w:eastAsia="Calibri"/>
        </w:rPr>
        <w:t xml:space="preserve"> </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175708E6" w14:textId="77777777" w:rsidR="00232A5E" w:rsidRDefault="00232A5E" w:rsidP="00232A5E">
      <w:pPr>
        <w:pStyle w:val="Heading4"/>
      </w:pPr>
      <w:r>
        <w:t xml:space="preserve">Extinction </w:t>
      </w:r>
      <w:r>
        <w:rPr>
          <w:u w:val="single"/>
        </w:rPr>
        <w:t>outweighs</w:t>
      </w:r>
      <w:r>
        <w:t xml:space="preserve"> – it’s the only </w:t>
      </w:r>
      <w:r>
        <w:rPr>
          <w:u w:val="single"/>
        </w:rPr>
        <w:t>truly fixed ontological state</w:t>
      </w:r>
      <w:r>
        <w:t xml:space="preserve">, so </w:t>
      </w:r>
      <w:r>
        <w:rPr>
          <w:u w:val="single"/>
        </w:rPr>
        <w:t>if they win their universal standard is true</w:t>
      </w:r>
      <w:r>
        <w:t xml:space="preserve">, </w:t>
      </w:r>
      <w:r>
        <w:rPr>
          <w:u w:val="single"/>
        </w:rPr>
        <w:t>automatically</w:t>
      </w:r>
      <w:r>
        <w:t xml:space="preserve"> vote </w:t>
      </w:r>
      <w:r>
        <w:rPr>
          <w:u w:val="single"/>
        </w:rPr>
        <w:t>neg</w:t>
      </w:r>
      <w:r>
        <w:t xml:space="preserve">. Life is a </w:t>
      </w:r>
      <w:r>
        <w:rPr>
          <w:u w:val="single"/>
        </w:rPr>
        <w:t>prerequisite</w:t>
      </w:r>
      <w:r>
        <w:t xml:space="preserve"> to any value, and the alt is impossible without </w:t>
      </w:r>
      <w:r>
        <w:rPr>
          <w:u w:val="single"/>
        </w:rPr>
        <w:t>consciousness</w:t>
      </w:r>
      <w:r>
        <w:t xml:space="preserve">. And, discounting future generations trains us to </w:t>
      </w:r>
      <w:r>
        <w:rPr>
          <w:u w:val="single"/>
        </w:rPr>
        <w:t>ethically devalue</w:t>
      </w:r>
      <w:r>
        <w:t xml:space="preserve"> subjects we </w:t>
      </w:r>
      <w:r>
        <w:rPr>
          <w:u w:val="single"/>
        </w:rPr>
        <w:t>don’t know</w:t>
      </w:r>
      <w:r>
        <w:t xml:space="preserve"> which </w:t>
      </w:r>
      <w:r>
        <w:rPr>
          <w:u w:val="single"/>
        </w:rPr>
        <w:t>justifies ongoing genocides</w:t>
      </w:r>
      <w:r>
        <w:t xml:space="preserve"> . But, utilitarianism is </w:t>
      </w:r>
      <w:r>
        <w:rPr>
          <w:u w:val="single"/>
        </w:rPr>
        <w:t>not unethical</w:t>
      </w:r>
      <w:r>
        <w:t xml:space="preserve"> – it </w:t>
      </w:r>
      <w:r>
        <w:rPr>
          <w:u w:val="single"/>
        </w:rPr>
        <w:t>doesn’t ignore ongoing violence</w:t>
      </w:r>
      <w:r>
        <w:t xml:space="preserve"> because it treats every life as if it is valuable, but </w:t>
      </w:r>
      <w:r>
        <w:rPr>
          <w:u w:val="single"/>
        </w:rPr>
        <w:t>only their standard</w:t>
      </w:r>
      <w:r>
        <w:t xml:space="preserve"> </w:t>
      </w:r>
      <w:r>
        <w:rPr>
          <w:u w:val="single"/>
        </w:rPr>
        <w:t>ignores violence</w:t>
      </w:r>
      <w:r>
        <w:t xml:space="preserve"> by elevating the suffering of </w:t>
      </w:r>
      <w:r>
        <w:rPr>
          <w:u w:val="single"/>
        </w:rPr>
        <w:t>one group</w:t>
      </w:r>
      <w:r>
        <w:t xml:space="preserve"> over everyone</w:t>
      </w:r>
    </w:p>
    <w:p w14:paraId="00FD1C8D" w14:textId="77777777" w:rsidR="00232A5E" w:rsidRDefault="00232A5E" w:rsidP="00232A5E">
      <w:pPr>
        <w:pStyle w:val="Analytic"/>
      </w:pPr>
    </w:p>
    <w:p w14:paraId="093CFB28" w14:textId="77777777" w:rsidR="00232A5E" w:rsidRDefault="00232A5E" w:rsidP="00232A5E">
      <w:pPr>
        <w:pStyle w:val="Heading4"/>
      </w:pPr>
      <w:r>
        <w:t xml:space="preserve">Even if util is </w:t>
      </w:r>
      <w:r>
        <w:rPr>
          <w:u w:val="single"/>
        </w:rPr>
        <w:t>bad</w:t>
      </w:r>
      <w:r>
        <w:t xml:space="preserve">, the </w:t>
      </w:r>
      <w:r>
        <w:rPr>
          <w:u w:val="single"/>
        </w:rPr>
        <w:t>process</w:t>
      </w:r>
      <w:r>
        <w:t xml:space="preserve"> of preventing existential risks creates </w:t>
      </w:r>
      <w:r>
        <w:rPr>
          <w:u w:val="single"/>
        </w:rPr>
        <w:t>collective action</w:t>
      </w:r>
      <w:r>
        <w:t xml:space="preserve"> that </w:t>
      </w:r>
      <w:r>
        <w:rPr>
          <w:u w:val="single"/>
        </w:rPr>
        <w:t>diffuses intergroup hostility</w:t>
      </w:r>
      <w:r>
        <w:t xml:space="preserve"> and creates </w:t>
      </w:r>
      <w:r>
        <w:rPr>
          <w:u w:val="single"/>
        </w:rPr>
        <w:t>common humanity responses</w:t>
      </w:r>
      <w:r>
        <w:t xml:space="preserve"> that decreases ongoing structural violence – that </w:t>
      </w:r>
      <w:r>
        <w:rPr>
          <w:u w:val="single"/>
        </w:rPr>
        <w:t>flips their prereq argument</w:t>
      </w:r>
      <w:r>
        <w:t xml:space="preserve"> because using extinction as a </w:t>
      </w:r>
      <w:r>
        <w:rPr>
          <w:u w:val="single"/>
        </w:rPr>
        <w:t>common rallying point</w:t>
      </w:r>
      <w:r>
        <w:t xml:space="preserve"> diffuses structural violence bubbling beneath the surface, </w:t>
      </w:r>
      <w:r>
        <w:rPr>
          <w:u w:val="single"/>
        </w:rPr>
        <w:t>NOT the other way around</w:t>
      </w:r>
      <w:r>
        <w:t xml:space="preserve"> –</w:t>
      </w:r>
    </w:p>
    <w:p w14:paraId="037BEE46" w14:textId="77777777" w:rsidR="00232A5E" w:rsidRPr="00D42613" w:rsidRDefault="00232A5E" w:rsidP="00232A5E"/>
    <w:p w14:paraId="4470B002" w14:textId="77777777" w:rsidR="00232A5E" w:rsidRPr="00DF4A11" w:rsidRDefault="00232A5E" w:rsidP="00232A5E">
      <w:pPr>
        <w:pStyle w:val="Heading4"/>
        <w:rPr>
          <w:u w:val="single"/>
        </w:rPr>
      </w:pPr>
      <w:r w:rsidRPr="00781E6B">
        <w:rPr>
          <w:u w:val="single"/>
        </w:rPr>
        <w:t>Complacency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even in</w:t>
      </w:r>
      <w:r>
        <w:t xml:space="preserve"> we lose the rest of framing</w:t>
      </w:r>
    </w:p>
    <w:p w14:paraId="321D243E" w14:textId="77777777" w:rsidR="00232A5E" w:rsidRDefault="00232A5E" w:rsidP="00232A5E">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C5957">
        <w:rPr>
          <w:rStyle w:val="Emphasis"/>
          <w:highlight w:val="cyan"/>
        </w:rPr>
        <w:t>Extinction</w:t>
      </w:r>
      <w:r w:rsidRPr="00E50E1F">
        <w:rPr>
          <w:u w:val="single"/>
        </w:rPr>
        <w:t xml:space="preserve"> </w:t>
      </w:r>
      <w:r w:rsidRPr="00BC5957">
        <w:rPr>
          <w:highlight w:val="cyan"/>
          <w:u w:val="single"/>
        </w:rPr>
        <w:t xml:space="preserve">Needs a </w:t>
      </w:r>
      <w:r w:rsidRPr="00BC5957">
        <w:rPr>
          <w:rStyle w:val="Emphasis"/>
          <w:highlight w:val="cyan"/>
        </w:rPr>
        <w:t>Marketing Department</w:t>
      </w:r>
      <w:r w:rsidRPr="00E50E1F">
        <w:t>. January 15, 2018. https://www.xconomy.com/boston/2018/01/15/why-human-extinction-needs-a-marketing-department/</w:t>
      </w:r>
      <w:r>
        <w:t>]</w:t>
      </w:r>
    </w:p>
    <w:p w14:paraId="230422B6" w14:textId="77777777" w:rsidR="00232A5E" w:rsidRPr="00E50E1F" w:rsidRDefault="00232A5E" w:rsidP="00232A5E">
      <w:pPr>
        <w:rPr>
          <w:sz w:val="14"/>
        </w:rPr>
      </w:pPr>
      <w:r w:rsidRPr="00BC5957">
        <w:rPr>
          <w:highlight w:val="cyan"/>
          <w:u w:val="single"/>
        </w:rPr>
        <w:t>Experts at Oxford</w:t>
      </w:r>
      <w:r w:rsidRPr="00E50E1F">
        <w:rPr>
          <w:sz w:val="14"/>
        </w:rPr>
        <w:t xml:space="preserve"> University </w:t>
      </w:r>
      <w:r w:rsidRPr="005769A7">
        <w:rPr>
          <w:u w:val="single"/>
        </w:rPr>
        <w:t xml:space="preserve">and elsewhere have </w:t>
      </w:r>
      <w:r w:rsidRPr="00BC5957">
        <w:rPr>
          <w:highlight w:val="cyan"/>
          <w:u w:val="single"/>
        </w:rPr>
        <w:t>estimated</w:t>
      </w:r>
      <w:r w:rsidRPr="005769A7">
        <w:rPr>
          <w:u w:val="single"/>
        </w:rPr>
        <w:t xml:space="preserve"> that </w:t>
      </w:r>
      <w:r w:rsidRPr="00BC5957">
        <w:rPr>
          <w:highlight w:val="cyan"/>
          <w:u w:val="single"/>
        </w:rPr>
        <w:t>the risk of</w:t>
      </w:r>
      <w:r w:rsidRPr="005769A7">
        <w:rPr>
          <w:u w:val="single"/>
        </w:rPr>
        <w:t xml:space="preserve"> a global </w:t>
      </w:r>
      <w:r w:rsidRPr="00BC5957">
        <w:rPr>
          <w:highlight w:val="cyan"/>
          <w:u w:val="single"/>
        </w:rPr>
        <w:t>human extinction</w:t>
      </w:r>
      <w:r w:rsidRPr="005769A7">
        <w:rPr>
          <w:u w:val="single"/>
        </w:rPr>
        <w:t xml:space="preserve"> event</w:t>
      </w:r>
      <w:r w:rsidRPr="00E50E1F">
        <w:rPr>
          <w:sz w:val="14"/>
        </w:rPr>
        <w:t xml:space="preserve"> this century—or at least of an event that wipes out 10 percent or more of the world’s population— </w:t>
      </w:r>
      <w:r w:rsidRPr="00BC5957">
        <w:rPr>
          <w:highlight w:val="cyan"/>
          <w:u w:val="single"/>
        </w:rPr>
        <w:t>is</w:t>
      </w:r>
      <w:r w:rsidRPr="005769A7">
        <w:rPr>
          <w:u w:val="single"/>
        </w:rPr>
        <w:t xml:space="preserve"> around </w:t>
      </w:r>
      <w:r w:rsidRPr="00BC5957">
        <w:rPr>
          <w:rStyle w:val="Emphasis"/>
          <w:highlight w:val="cyan"/>
        </w:rPr>
        <w:t>1 in 10</w:t>
      </w:r>
      <w:r w:rsidRPr="00BC5957">
        <w:rPr>
          <w:sz w:val="14"/>
          <w:highlight w:val="cyan"/>
        </w:rPr>
        <w:t xml:space="preserve">. </w:t>
      </w:r>
      <w:r w:rsidRPr="00BC5957">
        <w:rPr>
          <w:highlight w:val="cyan"/>
          <w:u w:val="single"/>
        </w:rPr>
        <w:t>The most probable culprits</w:t>
      </w:r>
      <w:r w:rsidRPr="00E50E1F">
        <w:rPr>
          <w:sz w:val="14"/>
        </w:rPr>
        <w:t xml:space="preserve"> sending us the way of the dinosaur </w:t>
      </w:r>
      <w:r w:rsidRPr="00BC5957">
        <w:rPr>
          <w:highlight w:val="cyan"/>
          <w:u w:val="single"/>
        </w:rPr>
        <w:t>are</w:t>
      </w:r>
      <w:r w:rsidRPr="00E50E1F">
        <w:rPr>
          <w:sz w:val="14"/>
        </w:rPr>
        <w:t xml:space="preserve"> mostly </w:t>
      </w:r>
      <w:r w:rsidRPr="00BC5957">
        <w:rPr>
          <w:rStyle w:val="Emphasis"/>
          <w:highlight w:val="cyan"/>
        </w:rPr>
        <w:t>anthropogenic risks</w:t>
      </w:r>
      <w:r w:rsidRPr="00E50E1F">
        <w:rPr>
          <w:sz w:val="14"/>
        </w:rPr>
        <w:t xml:space="preserve">, meaning those created by humans. </w:t>
      </w:r>
      <w:r w:rsidRPr="00BC5957">
        <w:rPr>
          <w:highlight w:val="cyan"/>
          <w:u w:val="single"/>
        </w:rPr>
        <w:t>These include</w:t>
      </w:r>
      <w:r w:rsidRPr="00E50E1F">
        <w:rPr>
          <w:sz w:val="14"/>
        </w:rPr>
        <w:t xml:space="preserve"> climate change, </w:t>
      </w:r>
      <w:r w:rsidRPr="00BC5957">
        <w:rPr>
          <w:rStyle w:val="Emphasis"/>
          <w:highlight w:val="cyan"/>
        </w:rPr>
        <w:t>nuclear disaster</w:t>
      </w:r>
      <w:r w:rsidRPr="00E50E1F">
        <w:rPr>
          <w:sz w:val="14"/>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70B45ED4" w14:textId="77777777" w:rsidR="00232A5E" w:rsidRPr="00E50E1F" w:rsidRDefault="00232A5E" w:rsidP="00232A5E">
      <w:pPr>
        <w:rPr>
          <w:sz w:val="14"/>
        </w:rPr>
      </w:pPr>
      <w:r w:rsidRPr="00BC5957">
        <w:rPr>
          <w:highlight w:val="cyan"/>
          <w:u w:val="single"/>
        </w:rPr>
        <w:t>A big</w:t>
      </w:r>
      <w:r w:rsidRPr="005769A7">
        <w:rPr>
          <w:u w:val="single"/>
        </w:rPr>
        <w:t xml:space="preserve"> part of the </w:t>
      </w:r>
      <w:r w:rsidRPr="00BC5957">
        <w:rPr>
          <w:highlight w:val="cyan"/>
          <w:u w:val="single"/>
        </w:rPr>
        <w:t>problem is</w:t>
      </w:r>
      <w:r w:rsidRPr="005769A7">
        <w:rPr>
          <w:u w:val="single"/>
        </w:rPr>
        <w:t xml:space="preserve"> a </w:t>
      </w:r>
      <w:r w:rsidRPr="00BC5957">
        <w:rPr>
          <w:rStyle w:val="Emphasis"/>
          <w:sz w:val="26"/>
          <w:highlight w:val="cyan"/>
        </w:rPr>
        <w:t>lack of awareness</w:t>
      </w:r>
      <w:r w:rsidRPr="00BC5957">
        <w:rPr>
          <w:sz w:val="26"/>
          <w:highlight w:val="cyan"/>
          <w:u w:val="single"/>
        </w:rPr>
        <w:t xml:space="preserve"> </w:t>
      </w:r>
      <w:r w:rsidRPr="00BC5957">
        <w:rPr>
          <w:highlight w:val="cyan"/>
          <w:u w:val="single"/>
        </w:rPr>
        <w:t xml:space="preserve">about the </w:t>
      </w:r>
      <w:r w:rsidRPr="00BC5957">
        <w:rPr>
          <w:rStyle w:val="Emphasis"/>
          <w:sz w:val="26"/>
          <w:highlight w:val="cyan"/>
        </w:rPr>
        <w:t>real threats</w:t>
      </w:r>
      <w:r w:rsidRPr="00BC5957">
        <w:rPr>
          <w:sz w:val="26"/>
          <w:highlight w:val="cyan"/>
          <w:u w:val="single"/>
        </w:rPr>
        <w:t xml:space="preserve"> </w:t>
      </w:r>
      <w:r w:rsidRPr="00BC5957">
        <w:rPr>
          <w:highlight w:val="cyan"/>
          <w:u w:val="single"/>
        </w:rPr>
        <w:t>we face</w:t>
      </w:r>
      <w:r w:rsidRPr="00E50E1F">
        <w:rPr>
          <w:sz w:val="14"/>
        </w:rPr>
        <w:t xml:space="preserve"> and what can be done about them. </w:t>
      </w:r>
      <w:r w:rsidRPr="00BC5957">
        <w:rPr>
          <w:highlight w:val="cyan"/>
          <w:u w:val="single"/>
        </w:rPr>
        <w:t>When asked to estimate the chance of</w:t>
      </w:r>
      <w:r w:rsidRPr="005769A7">
        <w:rPr>
          <w:u w:val="single"/>
        </w:rPr>
        <w:t xml:space="preserve"> an </w:t>
      </w:r>
      <w:r w:rsidRPr="00BC5957">
        <w:rPr>
          <w:highlight w:val="cyan"/>
          <w:u w:val="single"/>
        </w:rPr>
        <w:t>extinction</w:t>
      </w:r>
      <w:r w:rsidRPr="005769A7">
        <w:rPr>
          <w:u w:val="single"/>
        </w:rPr>
        <w:t xml:space="preserve"> event in the next 50 years, U.S. </w:t>
      </w:r>
      <w:r w:rsidRPr="00BC5957">
        <w:rPr>
          <w:highlight w:val="cyan"/>
          <w:u w:val="single"/>
        </w:rPr>
        <w:t>adults</w:t>
      </w:r>
      <w:r w:rsidRPr="005769A7">
        <w:rPr>
          <w:u w:val="single"/>
        </w:rPr>
        <w:t xml:space="preserve"> in surveys </w:t>
      </w:r>
      <w:r w:rsidRPr="00BC5957">
        <w:rPr>
          <w:highlight w:val="cyan"/>
          <w:u w:val="single"/>
        </w:rPr>
        <w:t>reported</w:t>
      </w:r>
      <w:r w:rsidRPr="00E50E1F">
        <w:rPr>
          <w:sz w:val="14"/>
        </w:rPr>
        <w:t xml:space="preserve"> chances ranging from </w:t>
      </w:r>
      <w:r w:rsidRPr="00BC5957">
        <w:rPr>
          <w:rStyle w:val="Emphasis"/>
          <w:highlight w:val="cyan"/>
        </w:rPr>
        <w:t>1 in 10 million</w:t>
      </w:r>
      <w:r w:rsidRPr="00E50E1F">
        <w:rPr>
          <w:sz w:val="14"/>
        </w:rPr>
        <w:t xml:space="preserve"> to 1 in 100, certainly not 10 percent. </w:t>
      </w:r>
      <w:r w:rsidRPr="005769A7">
        <w:rPr>
          <w:u w:val="single"/>
        </w:rPr>
        <w:t xml:space="preserve">The </w:t>
      </w:r>
      <w:r w:rsidRPr="00BC5957">
        <w:rPr>
          <w:rStyle w:val="Emphasis"/>
          <w:highlight w:val="cyan"/>
        </w:rPr>
        <w:t>awareness</w:t>
      </w:r>
      <w:r w:rsidRPr="00BC5957">
        <w:rPr>
          <w:highlight w:val="cyan"/>
          <w:u w:val="single"/>
        </w:rPr>
        <w:t xml:space="preserve"> and </w:t>
      </w:r>
      <w:r w:rsidRPr="00BC5957">
        <w:rPr>
          <w:rStyle w:val="Emphasis"/>
          <w:highlight w:val="cyan"/>
        </w:rPr>
        <w:t>engagement issues</w:t>
      </w:r>
      <w:r w:rsidRPr="005769A7">
        <w:rPr>
          <w:u w:val="single"/>
        </w:rPr>
        <w:t xml:space="preserve"> </w:t>
      </w:r>
      <w:r w:rsidRPr="00BC5957">
        <w:rPr>
          <w:highlight w:val="cyan"/>
          <w:u w:val="single"/>
        </w:rPr>
        <w:t xml:space="preserve">extend to the </w:t>
      </w:r>
      <w:r w:rsidRPr="00BC5957">
        <w:rPr>
          <w:rStyle w:val="Emphasis"/>
          <w:highlight w:val="cyan"/>
        </w:rPr>
        <w:t>academic community</w:t>
      </w:r>
      <w:r w:rsidRPr="005769A7">
        <w:rPr>
          <w:u w:val="single"/>
        </w:rPr>
        <w:t xml:space="preserve"> as well, </w:t>
      </w:r>
      <w:r w:rsidRPr="00BC5957">
        <w:rPr>
          <w:highlight w:val="cyan"/>
          <w:u w:val="single"/>
        </w:rPr>
        <w:t xml:space="preserve">where </w:t>
      </w:r>
      <w:r w:rsidRPr="00BC5957">
        <w:rPr>
          <w:rStyle w:val="Emphasis"/>
          <w:highlight w:val="cyan"/>
        </w:rPr>
        <w:t>a key bottleneck</w:t>
      </w:r>
      <w:r w:rsidRPr="00BC5957">
        <w:rPr>
          <w:highlight w:val="cyan"/>
          <w:u w:val="single"/>
        </w:rPr>
        <w:t xml:space="preserve"> is a lack of talented people </w:t>
      </w:r>
      <w:r w:rsidRPr="00BC5957">
        <w:rPr>
          <w:rStyle w:val="Emphasis"/>
          <w:highlight w:val="cyan"/>
        </w:rPr>
        <w:t>studying existential risks</w:t>
      </w:r>
      <w:r w:rsidRPr="00BC5957">
        <w:rPr>
          <w:sz w:val="14"/>
          <w:highlight w:val="cyan"/>
        </w:rPr>
        <w:t xml:space="preserve">. </w:t>
      </w:r>
      <w:r w:rsidRPr="00BC5957">
        <w:rPr>
          <w:highlight w:val="cyan"/>
          <w:u w:val="single"/>
        </w:rPr>
        <w:t>Developing</w:t>
      </w:r>
      <w:r w:rsidRPr="005769A7">
        <w:rPr>
          <w:u w:val="single"/>
        </w:rPr>
        <w:t xml:space="preserve"> viable </w:t>
      </w:r>
      <w:r w:rsidRPr="00BC5957">
        <w:rPr>
          <w:rStyle w:val="Emphasis"/>
          <w:highlight w:val="cyan"/>
        </w:rPr>
        <w:t>risk</w:t>
      </w:r>
      <w:r w:rsidRPr="005769A7">
        <w:rPr>
          <w:rStyle w:val="Emphasis"/>
        </w:rPr>
        <w:t xml:space="preserve"> </w:t>
      </w:r>
      <w:r w:rsidRPr="00BC5957">
        <w:rPr>
          <w:rStyle w:val="Emphasis"/>
          <w:highlight w:val="cyan"/>
        </w:rPr>
        <w:t>mitigation strategies</w:t>
      </w:r>
      <w:r w:rsidRPr="00BC5957">
        <w:rPr>
          <w:highlight w:val="cyan"/>
          <w:u w:val="single"/>
        </w:rPr>
        <w:t xml:space="preserve"> will require</w:t>
      </w:r>
      <w:r w:rsidRPr="005769A7">
        <w:rPr>
          <w:u w:val="single"/>
        </w:rPr>
        <w:t xml:space="preserve"> widespread </w:t>
      </w:r>
      <w:r w:rsidRPr="00BC5957">
        <w:rPr>
          <w:rStyle w:val="Emphasis"/>
          <w:highlight w:val="cyan"/>
        </w:rPr>
        <w:t>civic engagement</w:t>
      </w:r>
      <w:r w:rsidRPr="00BC5957">
        <w:rPr>
          <w:highlight w:val="cyan"/>
          <w:u w:val="single"/>
        </w:rPr>
        <w:t xml:space="preserve"> and </w:t>
      </w:r>
      <w:r w:rsidRPr="00BC5957">
        <w:rPr>
          <w:rStyle w:val="Emphasis"/>
          <w:highlight w:val="cyan"/>
        </w:rPr>
        <w:t>concerted research</w:t>
      </w:r>
      <w:r w:rsidRPr="005769A7">
        <w:rPr>
          <w:u w:val="single"/>
        </w:rPr>
        <w:t xml:space="preserve"> efforts</w:t>
      </w:r>
      <w:r w:rsidRPr="00E50E1F">
        <w:rPr>
          <w:sz w:val="14"/>
        </w:rPr>
        <w:t xml:space="preserve">. Consequently, </w:t>
      </w:r>
      <w:r w:rsidRPr="00BC5957">
        <w:rPr>
          <w:highlight w:val="cyan"/>
          <w:u w:val="single"/>
        </w:rPr>
        <w:t xml:space="preserve">there is an </w:t>
      </w:r>
      <w:r w:rsidRPr="00BC5957">
        <w:rPr>
          <w:rStyle w:val="Emphasis"/>
          <w:highlight w:val="cyan"/>
        </w:rPr>
        <w:t>urgent need</w:t>
      </w:r>
      <w:r w:rsidRPr="00BC5957">
        <w:rPr>
          <w:highlight w:val="cyan"/>
          <w:u w:val="single"/>
        </w:rPr>
        <w:t xml:space="preserve"> to improve</w:t>
      </w:r>
      <w:r w:rsidRPr="005769A7">
        <w:rPr>
          <w:u w:val="single"/>
        </w:rPr>
        <w:t xml:space="preserve"> the </w:t>
      </w:r>
      <w:r w:rsidRPr="00BC5957">
        <w:rPr>
          <w:rStyle w:val="Emphasis"/>
          <w:sz w:val="26"/>
          <w:highlight w:val="cyan"/>
        </w:rPr>
        <w:t>communication</w:t>
      </w:r>
      <w:r w:rsidRPr="00BC5957">
        <w:rPr>
          <w:sz w:val="26"/>
          <w:highlight w:val="cyan"/>
          <w:u w:val="single"/>
        </w:rPr>
        <w:t xml:space="preserve"> </w:t>
      </w:r>
      <w:r w:rsidRPr="00BC5957">
        <w:rPr>
          <w:highlight w:val="cyan"/>
          <w:u w:val="single"/>
        </w:rPr>
        <w:t xml:space="preserve">of the </w:t>
      </w:r>
      <w:r w:rsidRPr="00BC5957">
        <w:rPr>
          <w:rStyle w:val="Emphasis"/>
          <w:sz w:val="26"/>
          <w:highlight w:val="cyan"/>
        </w:rPr>
        <w:t>magnitude</w:t>
      </w:r>
      <w:r w:rsidRPr="005769A7">
        <w:rPr>
          <w:u w:val="single"/>
        </w:rPr>
        <w:t xml:space="preserve"> and </w:t>
      </w:r>
      <w:r w:rsidRPr="00E50E1F">
        <w:rPr>
          <w:u w:val="single"/>
        </w:rPr>
        <w:t xml:space="preserve">importance </w:t>
      </w:r>
      <w:r w:rsidRPr="00BC5957">
        <w:rPr>
          <w:highlight w:val="cyan"/>
          <w:u w:val="single"/>
        </w:rPr>
        <w:t xml:space="preserve">of </w:t>
      </w:r>
      <w:r w:rsidRPr="00BC5957">
        <w:rPr>
          <w:rStyle w:val="Emphasis"/>
          <w:highlight w:val="cyan"/>
        </w:rPr>
        <w:t>existential risks</w:t>
      </w:r>
      <w:r w:rsidRPr="00E50E1F">
        <w:rPr>
          <w:sz w:val="14"/>
        </w:rPr>
        <w:t>. The first step is getting an audience to pay attention to this issue.</w:t>
      </w:r>
    </w:p>
    <w:p w14:paraId="52A6EC7E" w14:textId="77777777" w:rsidR="00232A5E" w:rsidRDefault="00232A5E" w:rsidP="00232A5E">
      <w:pPr>
        <w:rPr>
          <w:sz w:val="14"/>
        </w:rPr>
      </w:pPr>
      <w:r w:rsidRPr="00E50E1F">
        <w:rPr>
          <w:sz w:val="14"/>
        </w:rPr>
        <w:t>That won’t be easy. Our social media-driven digital echo chambers present us with topics we already care about, so if you don’t already think about existential risk, it is unlikely you’ll come across it. Furthermore, in today’s media environment, research data must compete with a sea of misinformation, spin, and a daily deluge of “breaking” headlines. We have understandably become desensitized to alarms, especially on topics that have been sensationalized like “extinction.” We can only hear “the sky is falling” so much before we stop listening.</w:t>
      </w:r>
    </w:p>
    <w:p w14:paraId="68CB72D1" w14:textId="77777777" w:rsidR="00232A5E" w:rsidRDefault="00232A5E" w:rsidP="00232A5E">
      <w:pPr>
        <w:pStyle w:val="NoSpacing"/>
      </w:pPr>
      <w:r w:rsidRPr="00B27838">
        <w:t xml:space="preserve">Focus </w:t>
      </w:r>
      <w:r>
        <w:t xml:space="preserve">solely </w:t>
      </w:r>
      <w:r w:rsidRPr="00B27838">
        <w:t>on ideals dev</w:t>
      </w:r>
      <w:r>
        <w:t>olves into limitless advocacy- Only an e</w:t>
      </w:r>
      <w:r w:rsidRPr="00B27838">
        <w:t xml:space="preserve">mphasis on </w:t>
      </w:r>
      <w:r w:rsidRPr="0068418A">
        <w:t>political effects avoids the black whole of theoretical idealism</w:t>
      </w:r>
    </w:p>
    <w:p w14:paraId="60009BFB" w14:textId="77777777" w:rsidR="00232A5E" w:rsidRPr="001B3465" w:rsidRDefault="00232A5E" w:rsidP="00232A5E">
      <w:pPr>
        <w:pStyle w:val="Heading4"/>
      </w:pPr>
      <w:r w:rsidRPr="001B3465">
        <w:t>The material world drives changes in discourse – not vice vers</w:t>
      </w:r>
      <w:r>
        <w:t>a.  Attempts to change representations</w:t>
      </w:r>
      <w:r w:rsidRPr="001B3465">
        <w:t xml:space="preserve"> are wishful thinking that leads to</w:t>
      </w:r>
      <w:r>
        <w:t xml:space="preserve"> an increase in violent fascism.</w:t>
      </w:r>
    </w:p>
    <w:p w14:paraId="126CE725" w14:textId="77777777" w:rsidR="00232A5E" w:rsidRPr="000149BD" w:rsidRDefault="00232A5E" w:rsidP="00232A5E">
      <w:pPr>
        <w:rPr>
          <w:rStyle w:val="Style13ptBold"/>
        </w:rPr>
      </w:pPr>
      <w:r w:rsidRPr="000149BD">
        <w:rPr>
          <w:rStyle w:val="Style13ptBold"/>
        </w:rPr>
        <w:t xml:space="preserve">Mearsheimer 95 </w:t>
      </w:r>
      <w:r w:rsidRPr="001B3465">
        <w:t>Professor of Political Science at the University of Chicago, 1995 (International Security)</w:t>
      </w:r>
    </w:p>
    <w:p w14:paraId="76EC2CB0" w14:textId="77777777" w:rsidR="00232A5E" w:rsidRPr="000149BD" w:rsidRDefault="00232A5E" w:rsidP="00232A5E">
      <w:pPr>
        <w:rPr>
          <w:rStyle w:val="StyleUnderline"/>
        </w:rPr>
      </w:pPr>
      <w:r w:rsidRPr="001B3465">
        <w:rPr>
          <w:sz w:val="16"/>
        </w:rPr>
        <w:t xml:space="preserve">FLAWS IN THE CAUSAL LOGIC. The main goal of critical theorists is to change state behavior in fundamental ways, to move beyond a world of security competition and war and establish a pluralistic security community. However, their explanation of how change occurs is at best incomplete, and at worst, internally contradictory. Critical theory maintains that state behavior changes when discourse changes. But that argument leaves open the obvious and crucially important question: what deter- mines why some discourses become dominant and others lose out in the marketplace of ideas? What is the mechanism that governs the rise and fall of discourses? This general question, in turn, leads to three more specific questions: 1) Why has realism been the hegemonic discourse in world politics for so long? 2) Why is the time ripe for its unseating? 3) Why is realism likely to be replaced by a more peaceful communitarian discourse? </w:t>
      </w:r>
      <w:r w:rsidRPr="000149BD">
        <w:rPr>
          <w:rStyle w:val="StyleUnderline"/>
        </w:rPr>
        <w:t xml:space="preserve">Critical theory </w:t>
      </w:r>
      <w:r w:rsidRPr="001B3465">
        <w:rPr>
          <w:sz w:val="16"/>
        </w:rPr>
        <w:t>provides few insights on</w:t>
      </w:r>
      <w:r w:rsidRPr="000149BD">
        <w:rPr>
          <w:rStyle w:val="StyleUnderline"/>
        </w:rPr>
        <w:t xml:space="preserve"> </w:t>
      </w:r>
      <w:r w:rsidRPr="001B3465">
        <w:rPr>
          <w:sz w:val="16"/>
        </w:rPr>
        <w:t xml:space="preserve">why discourses rise and fall. Thomas Risse- Kappen writes, "Research on. . . 'epistemic communities' of knowledge-based transna- tional networks </w:t>
      </w:r>
      <w:r w:rsidRPr="000149BD">
        <w:rPr>
          <w:rStyle w:val="StyleUnderline"/>
        </w:rPr>
        <w:t>has failed</w:t>
      </w:r>
      <w:r w:rsidRPr="001B3465">
        <w:rPr>
          <w:sz w:val="16"/>
        </w:rPr>
        <w:t xml:space="preserve"> so far </w:t>
      </w:r>
      <w:r w:rsidRPr="000149BD">
        <w:rPr>
          <w:rStyle w:val="StyleUnderline"/>
        </w:rPr>
        <w:t>to specify the conditions under which specific ideas are selected and influence policies while others fall by the wayside</w:t>
      </w:r>
      <w:r w:rsidRPr="001B3465">
        <w:rPr>
          <w:sz w:val="16"/>
        </w:rPr>
        <w:t xml:space="preserve">."  Not surprisingly, critical theorists say little about why realism has been the dominant discourse, and why its foundations are now so shaky. They certainly do not offer a well-defined argument that deals with this important issue. Therefore, it is difficult to judge the fate of realism through the lens of critical theory. Nevertheless, critical theorists occasionally point to particular factors that might lead to changes in international relations discourse. In such cases, however, they usually end up arguing that </w:t>
      </w:r>
      <w:r w:rsidRPr="00B7691B">
        <w:rPr>
          <w:rStyle w:val="StyleUnderline"/>
          <w:highlight w:val="cyan"/>
        </w:rPr>
        <w:t>changes in the material world drive changes in discourse</w:t>
      </w:r>
      <w:r w:rsidRPr="001B3465">
        <w:rPr>
          <w:sz w:val="16"/>
        </w:rPr>
        <w:t xml:space="preserve">. For example, when Ashley makes surmises about the future of realism, he claims that "a crucial issue is whether or not changing historical conditions have disabled longstanding realist rituals of power." Specifically, he asks whether "developments in late capitalist society;" like the "fiscal crisis of the state," and the "internationalization of capital," coupled with "the presence of vastly destructive and highly automated nuclear arsenals [has] de- prived statesmen of the latitude for competent performance of realist rituals of power?" 157 Similarly, Cox argues that fundamental change occurs when there is a "disjuncture" between "the stock of ideas people have about the nature of the world and the practical problems that challenge them." He then writes, "Some of us think the erstwhile dominant mental construct of neorealism is inadequate to confront the chal lenges of global politics today."158 It would be understandable if realists made such arguments, since they believe </w:t>
      </w:r>
      <w:r w:rsidRPr="00B7691B">
        <w:rPr>
          <w:rStyle w:val="StyleUnderline"/>
          <w:highlight w:val="cyan"/>
        </w:rPr>
        <w:t>there is an objective reality that largely determines which discourse will be dominant</w:t>
      </w:r>
      <w:r w:rsidRPr="001B3465">
        <w:rPr>
          <w:sz w:val="16"/>
        </w:rPr>
        <w:t xml:space="preserve">. Critical theorists, however, emphasize that the world is socially constructed, and not shaped in fundamental ways by objective factors. Anarchy, after all, is what we make of it. Yet when critical theorists attempt to explain why realism may be losing its hegemonic position, they too point to objective factors as the ultimate cause of change. </w:t>
      </w:r>
      <w:r w:rsidRPr="00B7691B">
        <w:rPr>
          <w:rStyle w:val="StyleUnderline"/>
          <w:highlight w:val="cyan"/>
        </w:rPr>
        <w:t>Discourse</w:t>
      </w:r>
      <w:r w:rsidRPr="001B3465">
        <w:rPr>
          <w:sz w:val="16"/>
        </w:rPr>
        <w:t xml:space="preserve">, so it appears, </w:t>
      </w:r>
      <w:r w:rsidRPr="00B7691B">
        <w:rPr>
          <w:rStyle w:val="StyleUnderline"/>
          <w:highlight w:val="cyan"/>
        </w:rPr>
        <w:t>turns out not to be determinative, but mainly a reflection of developments in the objective world</w:t>
      </w:r>
      <w:r w:rsidRPr="001B3465">
        <w:rPr>
          <w:sz w:val="16"/>
        </w:rPr>
        <w:t xml:space="preserve">. In short, it seems that when critical theorists who study inter- national politics offer glimpses of their thinking about the causes of change in the real world, they make arguments that directly contradict their own theory, but which appear to be compatible with the theory they are challenging.159 There is another problem with the application of critical theory to international relations. Although critical theorists hope to replace realism with a discourse that emphasizes harmony and peace, critical theory per se emphasizes that it is impossible to know the future. Critical theory, according to its own logic, can be used to undermine realism and produce change, but it cannot serve as the basis for predicting which discourse will replace realism, because the theory says little about the direction change takes. In fact, Cox argues that </w:t>
      </w:r>
      <w:r w:rsidRPr="000149BD">
        <w:rPr>
          <w:rStyle w:val="StyleUnderline"/>
        </w:rPr>
        <w:t>although "</w:t>
      </w:r>
      <w:r w:rsidRPr="00B7691B">
        <w:rPr>
          <w:rStyle w:val="StyleUnderline"/>
          <w:highlight w:val="cyan"/>
        </w:rPr>
        <w:t xml:space="preserve">utopian expectations </w:t>
      </w:r>
      <w:r w:rsidRPr="00194769">
        <w:rPr>
          <w:rStyle w:val="StyleUnderline"/>
        </w:rPr>
        <w:t xml:space="preserve">may be an element in stimulating people to act ... such expectations </w:t>
      </w:r>
      <w:r w:rsidRPr="00B7691B">
        <w:rPr>
          <w:rStyle w:val="StyleUnderline"/>
          <w:highlight w:val="cyan"/>
        </w:rPr>
        <w:t>are almost never realized in practice</w:t>
      </w:r>
      <w:r w:rsidRPr="001B3465">
        <w:rPr>
          <w:sz w:val="16"/>
        </w:rPr>
        <w:t xml:space="preserve">."  Thus, in a sense, </w:t>
      </w:r>
      <w:r w:rsidRPr="00B7691B">
        <w:rPr>
          <w:rStyle w:val="StyleUnderline"/>
          <w:highlight w:val="cyan"/>
        </w:rPr>
        <w:t xml:space="preserve">the communitarian discourse championed by </w:t>
      </w:r>
      <w:r w:rsidRPr="00194769">
        <w:rPr>
          <w:rStyle w:val="StyleUnderline"/>
        </w:rPr>
        <w:t xml:space="preserve">critical </w:t>
      </w:r>
      <w:r w:rsidRPr="00B7691B">
        <w:rPr>
          <w:rStyle w:val="StyleUnderline"/>
          <w:highlight w:val="cyan"/>
        </w:rPr>
        <w:t>theorists is wishful thinking</w:t>
      </w:r>
      <w:r w:rsidRPr="001B3465">
        <w:rPr>
          <w:sz w:val="16"/>
        </w:rPr>
        <w:t xml:space="preserve">, not an outcome linked to the theory itself. Indeed, </w:t>
      </w:r>
      <w:r w:rsidRPr="00B7691B">
        <w:rPr>
          <w:rStyle w:val="StyleUnderline"/>
          <w:highlight w:val="cyan"/>
        </w:rPr>
        <w:t xml:space="preserve">critical theory cannot guarantee that the new discourse will not be </w:t>
      </w:r>
      <w:r w:rsidRPr="00194769">
        <w:rPr>
          <w:rStyle w:val="StyleUnderline"/>
        </w:rPr>
        <w:t xml:space="preserve">more </w:t>
      </w:r>
      <w:r w:rsidRPr="00B7691B">
        <w:rPr>
          <w:rStyle w:val="StyleUnderline"/>
          <w:highlight w:val="cyan"/>
        </w:rPr>
        <w:t xml:space="preserve">malignant </w:t>
      </w:r>
      <w:r w:rsidRPr="00194769">
        <w:rPr>
          <w:rStyle w:val="StyleUnderline"/>
        </w:rPr>
        <w:t>than the discourse it replaces.</w:t>
      </w:r>
      <w:r w:rsidRPr="000149BD">
        <w:rPr>
          <w:rStyle w:val="StyleUnderline"/>
        </w:rPr>
        <w:t xml:space="preserve"> </w:t>
      </w:r>
      <w:r w:rsidRPr="00B7691B">
        <w:rPr>
          <w:rStyle w:val="StyleUnderline"/>
          <w:highlight w:val="cyan"/>
        </w:rPr>
        <w:t>Nothing in the theory guarantees</w:t>
      </w:r>
      <w:r w:rsidRPr="000149BD">
        <w:rPr>
          <w:rStyle w:val="StyleUnderline"/>
        </w:rPr>
        <w:t xml:space="preserve">, for example, </w:t>
      </w:r>
      <w:r w:rsidRPr="00B7691B">
        <w:rPr>
          <w:rStyle w:val="StyleUnderline"/>
          <w:highlight w:val="cyan"/>
        </w:rPr>
        <w:t>that a fascist discourse far more violent</w:t>
      </w:r>
      <w:r w:rsidRPr="001B3465">
        <w:rPr>
          <w:sz w:val="16"/>
        </w:rPr>
        <w:t xml:space="preserve"> than realism </w:t>
      </w:r>
      <w:r w:rsidRPr="00B7691B">
        <w:rPr>
          <w:rStyle w:val="StyleUnderline"/>
          <w:highlight w:val="cyan"/>
        </w:rPr>
        <w:t>will not emerge as the new hegemonic discourse.</w:t>
      </w:r>
    </w:p>
    <w:p w14:paraId="3E72A7B4" w14:textId="77777777" w:rsidR="00232A5E" w:rsidRPr="00031C51" w:rsidRDefault="00232A5E" w:rsidP="00232A5E">
      <w:pPr>
        <w:pStyle w:val="Heading4"/>
        <w:rPr>
          <w:rFonts w:cs="Calibri"/>
        </w:rPr>
      </w:pPr>
      <w:r w:rsidRPr="00031C51">
        <w:rPr>
          <w:rFonts w:cs="Calibri"/>
        </w:rPr>
        <w:t xml:space="preserve">Uncertainty and social contract require governments use util </w:t>
      </w:r>
    </w:p>
    <w:p w14:paraId="4F987610" w14:textId="77777777" w:rsidR="00232A5E" w:rsidRPr="00031C51" w:rsidRDefault="00232A5E" w:rsidP="00232A5E">
      <w:pPr>
        <w:rPr>
          <w:rFonts w:cs="Calibri"/>
          <w:sz w:val="16"/>
        </w:rPr>
      </w:pPr>
      <w:r w:rsidRPr="00031C51">
        <w:rPr>
          <w:rStyle w:val="Style13ptBold"/>
          <w:rFonts w:cs="Calibri"/>
        </w:rPr>
        <w:t>Good</w:t>
      </w:r>
      <w:r>
        <w:rPr>
          <w:rStyle w:val="Style13ptBold"/>
          <w:rFonts w:cs="Calibri"/>
        </w:rPr>
        <w:t>i</w:t>
      </w:r>
      <w:r w:rsidRPr="00031C51">
        <w:rPr>
          <w:rStyle w:val="Style13ptBold"/>
          <w:rFonts w:cs="Calibri"/>
        </w:rPr>
        <w:t>n, 1995</w:t>
      </w:r>
      <w:r w:rsidRPr="00031C51">
        <w:rPr>
          <w:rFonts w:cs="Calibri"/>
          <w:b/>
          <w:sz w:val="16"/>
        </w:rPr>
        <w:t xml:space="preserve">  (</w:t>
      </w:r>
      <w:r w:rsidRPr="00031C51">
        <w:rPr>
          <w:rFonts w:cs="Calibri"/>
          <w:sz w:val="16"/>
        </w:rPr>
        <w:t xml:space="preserve">Robert, philsopher at the Research School of the Social Sciences, </w:t>
      </w:r>
      <w:r w:rsidRPr="00031C51">
        <w:rPr>
          <w:rFonts w:cs="Calibri"/>
          <w:u w:val="single"/>
        </w:rPr>
        <w:t>Utilitarianism as Public Philosophy</w:t>
      </w:r>
      <w:r w:rsidRPr="00031C51">
        <w:rPr>
          <w:rFonts w:cs="Calibri"/>
          <w:sz w:val="16"/>
        </w:rPr>
        <w:t>. P. 62-63)</w:t>
      </w:r>
    </w:p>
    <w:p w14:paraId="26F61D34" w14:textId="77777777" w:rsidR="00232A5E" w:rsidRPr="00031C51" w:rsidRDefault="00232A5E" w:rsidP="00232A5E">
      <w:pPr>
        <w:rPr>
          <w:rFonts w:cs="Calibri"/>
          <w:sz w:val="16"/>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in the nature of things,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what will happen most often to most people as a result of</w:t>
      </w:r>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policy-makers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rules.</w:t>
      </w:r>
    </w:p>
    <w:p w14:paraId="4F741516" w14:textId="3359CB8E" w:rsidR="00232A5E" w:rsidRDefault="00232A5E" w:rsidP="00232A5E">
      <w:pPr>
        <w:rPr>
          <w:rFonts w:cs="Calibri"/>
          <w:sz w:val="16"/>
        </w:rPr>
      </w:pPr>
    </w:p>
    <w:p w14:paraId="145BFA3A" w14:textId="06A9AD48" w:rsidR="00232A5E" w:rsidRDefault="00232A5E" w:rsidP="00232A5E">
      <w:pPr>
        <w:pStyle w:val="Heading3"/>
      </w:pPr>
      <w:r>
        <w:t>2</w:t>
      </w:r>
    </w:p>
    <w:p w14:paraId="279B4289" w14:textId="77777777" w:rsidR="00232A5E" w:rsidRDefault="00232A5E" w:rsidP="00232A5E">
      <w:pPr>
        <w:pStyle w:val="Heading4"/>
      </w:pPr>
      <w:r>
        <w:t>NASA is preserving resources by leveraging private partnerships</w:t>
      </w:r>
    </w:p>
    <w:p w14:paraId="0A5455D8" w14:textId="77777777" w:rsidR="00232A5E" w:rsidRDefault="00232A5E" w:rsidP="00232A5E">
      <w:r>
        <w:t xml:space="preserve">Miriam </w:t>
      </w:r>
      <w:r w:rsidRPr="00860382">
        <w:rPr>
          <w:rStyle w:val="Style13ptBold"/>
        </w:rPr>
        <w:t>Kramer 21</w:t>
      </w:r>
      <w:r>
        <w:t>, author of Space, “NASA's plans for the future hinge on the success of private companies,” Axios, 12-7-2021, https://www.axios.com/nasa-private-spaceflight-plans-5a5710e6-5223-4da3-8c5d-5a712e1d862e.html</w:t>
      </w:r>
    </w:p>
    <w:p w14:paraId="606DEB4D" w14:textId="77777777" w:rsidR="00232A5E" w:rsidRPr="00860382" w:rsidRDefault="00232A5E" w:rsidP="00232A5E">
      <w:pPr>
        <w:rPr>
          <w:rStyle w:val="StyleUnderlin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NASA plans to focus on getting people to Mars and the Moon, and its deep space exploration </w:t>
      </w:r>
      <w:r w:rsidRPr="00860382">
        <w:rPr>
          <w:rStyle w:val="Emphasis"/>
        </w:rPr>
        <w:t>ambitions hinge on the agency</w:t>
      </w:r>
      <w:r w:rsidRPr="00860382">
        <w:rPr>
          <w:rStyle w:val="StyleUnderline"/>
        </w:rPr>
        <w:t xml:space="preserve"> </w:t>
      </w:r>
      <w:r w:rsidRPr="00860382">
        <w:rPr>
          <w:rStyle w:val="Emphasis"/>
        </w:rPr>
        <w:t>being able to successfully hand over major operations in low-Earth orbit to private companies.</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Axios. </w:t>
      </w:r>
      <w:r w:rsidRPr="00860382">
        <w:rPr>
          <w:rStyle w:val="StyleUnderline"/>
        </w:rPr>
        <w:t>What's happening: Last week, NASA announced it would award multimillion-dollar contracts to three teams of commercial space companies to start designing and building privately operated space stations.</w:t>
      </w:r>
    </w:p>
    <w:p w14:paraId="73E8CCC6" w14:textId="77777777" w:rsidR="00232A5E" w:rsidRDefault="00232A5E" w:rsidP="00232A5E"/>
    <w:p w14:paraId="4504C609" w14:textId="77777777" w:rsidR="00232A5E" w:rsidRPr="00766E76" w:rsidRDefault="00232A5E" w:rsidP="00232A5E">
      <w:pPr>
        <w:pStyle w:val="Heading4"/>
      </w:pPr>
      <w:r w:rsidRPr="00766E76">
        <w:t>Plan forces spending trade-offs that crush effective Earth sciences --- risks catastrophic climate change</w:t>
      </w:r>
    </w:p>
    <w:p w14:paraId="632E15B8" w14:textId="77777777" w:rsidR="00232A5E" w:rsidRDefault="00232A5E" w:rsidP="00232A5E">
      <w:r w:rsidRPr="003A03C0">
        <w:rPr>
          <w:rStyle w:val="Style13ptBold"/>
          <w:rFonts w:eastAsiaTheme="majorEastAsia"/>
        </w:rPr>
        <w:t>Haymet 7</w:t>
      </w:r>
      <w:r>
        <w:t xml:space="preserve"> (Tony, Director of the Scripps Institution of Oceanography – University of California, San </w:t>
      </w:r>
      <w:r w:rsidRPr="00E94671">
        <w:t xml:space="preserve">Diego, Mark Abbott, Dean of the College of Oceanic and Atmospheric Science – Oregon State University, and Jim Luyten, Acting Director – Woods Hole Oceanographic Institution, “The Planet NASA Needs to Explore”, Washington Post, 5-10, </w:t>
      </w:r>
      <w:hyperlink r:id="rId6" w:history="1">
        <w:r w:rsidRPr="00E94671">
          <w:t>http://www.washingtonpost.com/wp-dyn/content/article/2007/05/09/AR2007050902451.html</w:t>
        </w:r>
      </w:hyperlink>
      <w:r w:rsidRPr="00E94671">
        <w:t>)</w:t>
      </w:r>
    </w:p>
    <w:p w14:paraId="7A04147F" w14:textId="77777777" w:rsidR="00232A5E" w:rsidRPr="00E94671" w:rsidRDefault="00232A5E" w:rsidP="00232A5E">
      <w:pPr>
        <w:rPr>
          <w:sz w:val="16"/>
        </w:rPr>
      </w:pPr>
      <w:r w:rsidRPr="00E94671">
        <w:rPr>
          <w:sz w:val="16"/>
        </w:rPr>
        <w:t xml:space="preserve">Decades ago, a shift in NASA priorities sidelined progress in human </w:t>
      </w:r>
      <w:r w:rsidRPr="008E65F1">
        <w:rPr>
          <w:rStyle w:val="StyleUnderline"/>
        </w:rPr>
        <w:t>space exploration</w:t>
      </w:r>
      <w:r w:rsidRPr="00E94671">
        <w:rPr>
          <w:sz w:val="16"/>
        </w:rPr>
        <w:t xml:space="preserve">. As momentum gathers to reinvigorate human space missions to the moon and Mars, we </w:t>
      </w:r>
      <w:r w:rsidRPr="008E65F1">
        <w:rPr>
          <w:rStyle w:val="StyleUnderline"/>
        </w:rPr>
        <w:t>risk hurting</w:t>
      </w:r>
      <w:r w:rsidRPr="00E94671">
        <w:rPr>
          <w:sz w:val="16"/>
        </w:rPr>
        <w:t xml:space="preserve"> ourselves, and </w:t>
      </w:r>
      <w:r w:rsidRPr="008E65F1">
        <w:rPr>
          <w:rStyle w:val="StyleUnderline"/>
        </w:rPr>
        <w:t xml:space="preserve">Earth, in the long run. </w:t>
      </w:r>
      <w:r w:rsidRPr="00C75601">
        <w:rPr>
          <w:rStyle w:val="StyleUnderline"/>
          <w:highlight w:val="cyan"/>
        </w:rPr>
        <w:t>Our planet</w:t>
      </w:r>
      <w:r w:rsidRPr="00E94671">
        <w:rPr>
          <w:sz w:val="16"/>
        </w:rPr>
        <w:t xml:space="preserve"> -- not the moon or Mars -- </w:t>
      </w:r>
      <w:r w:rsidRPr="00C75601">
        <w:rPr>
          <w:rStyle w:val="StyleUnderline"/>
          <w:highlight w:val="cyan"/>
        </w:rPr>
        <w:t>is under significant threat from</w:t>
      </w:r>
      <w:r w:rsidRPr="00E94671">
        <w:rPr>
          <w:sz w:val="16"/>
        </w:rPr>
        <w:t xml:space="preserve"> the consequences of </w:t>
      </w:r>
      <w:r w:rsidRPr="008E65F1">
        <w:rPr>
          <w:rStyle w:val="StyleUnderline"/>
        </w:rPr>
        <w:t xml:space="preserve">rapid </w:t>
      </w:r>
      <w:r w:rsidRPr="00C75601">
        <w:rPr>
          <w:rStyle w:val="StyleUnderline"/>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0993587B" w14:textId="77777777" w:rsidR="00232A5E" w:rsidRPr="00E94671" w:rsidRDefault="00232A5E" w:rsidP="00232A5E">
      <w:pPr>
        <w:rPr>
          <w:sz w:val="16"/>
        </w:rPr>
      </w:pPr>
      <w:r w:rsidRPr="00C75601">
        <w:rPr>
          <w:rStyle w:val="StyleUnderline"/>
          <w:highlight w:val="cyan"/>
        </w:rPr>
        <w:t>NASA</w:t>
      </w:r>
      <w:r w:rsidRPr="00E94671">
        <w:rPr>
          <w:sz w:val="16"/>
        </w:rPr>
        <w:t xml:space="preserve"> not only launches shuttles and builds space stations, it also </w:t>
      </w:r>
      <w:r w:rsidRPr="008E65F1">
        <w:rPr>
          <w:rStyle w:val="StyleUnderline"/>
        </w:rPr>
        <w:t xml:space="preserve">builds and </w:t>
      </w:r>
      <w:r w:rsidRPr="00C75601">
        <w:rPr>
          <w:rStyle w:val="StyleUnderline"/>
          <w:highlight w:val="cyan"/>
        </w:rPr>
        <w:t>operates</w:t>
      </w:r>
      <w:r w:rsidRPr="00E94671">
        <w:rPr>
          <w:sz w:val="16"/>
        </w:rPr>
        <w:t xml:space="preserve"> our nation's </w:t>
      </w:r>
      <w:r w:rsidRPr="00C75601">
        <w:rPr>
          <w:rStyle w:val="StyleUnderline"/>
          <w:highlight w:val="cyan"/>
        </w:rPr>
        <w:t>sat</w:t>
      </w:r>
      <w:r w:rsidRPr="008E65F1">
        <w:rPr>
          <w:rStyle w:val="StyleUnderline"/>
        </w:rPr>
        <w:t>ellite</w:t>
      </w:r>
      <w:r w:rsidRPr="00C75601">
        <w:rPr>
          <w:rStyle w:val="StyleUnderline"/>
          <w:highlight w:val="cyan"/>
        </w:rPr>
        <w:t>s</w:t>
      </w:r>
      <w:r w:rsidRPr="008E65F1">
        <w:rPr>
          <w:rStyle w:val="StyleUnderline"/>
        </w:rPr>
        <w:t xml:space="preserve"> </w:t>
      </w:r>
      <w:r w:rsidRPr="00C75601">
        <w:rPr>
          <w:rStyle w:val="StyleUnderline"/>
          <w:highlight w:val="cyan"/>
        </w:rPr>
        <w:t>that</w:t>
      </w:r>
      <w:r w:rsidRPr="00E94671">
        <w:rPr>
          <w:sz w:val="16"/>
        </w:rPr>
        <w:t xml:space="preserve"> observe and monitor the Earth. These satellites </w:t>
      </w:r>
      <w:r w:rsidRPr="00C75601">
        <w:rPr>
          <w:rStyle w:val="StyleUnderline"/>
          <w:highlight w:val="cyan"/>
        </w:rPr>
        <w:t>collect crucial</w:t>
      </w:r>
      <w:r w:rsidRPr="008E65F1">
        <w:rPr>
          <w:rStyle w:val="StyleUnderline"/>
        </w:rPr>
        <w:t xml:space="preserve"> global </w:t>
      </w:r>
      <w:r w:rsidRPr="00C75601">
        <w:rPr>
          <w:rStyle w:val="StyleUnderline"/>
          <w:highlight w:val="cyan"/>
        </w:rPr>
        <w:t>data</w:t>
      </w:r>
      <w:r w:rsidRPr="00E94671">
        <w:rPr>
          <w:sz w:val="16"/>
        </w:rPr>
        <w:t xml:space="preserve"> on winds, ice and oceans. </w:t>
      </w:r>
      <w:r w:rsidRPr="008E65F1">
        <w:rPr>
          <w:rStyle w:val="StyleUnderline"/>
        </w:rPr>
        <w:t>They</w:t>
      </w:r>
      <w:r w:rsidRPr="00E94671">
        <w:rPr>
          <w:sz w:val="16"/>
        </w:rPr>
        <w:t xml:space="preserve"> help us forecast hurricanes, </w:t>
      </w:r>
      <w:r w:rsidRPr="00C75601">
        <w:rPr>
          <w:rStyle w:val="StyleUnderline"/>
          <w:highlight w:val="cyan"/>
        </w:rPr>
        <w:t>track</w:t>
      </w:r>
      <w:r w:rsidRPr="00E94671">
        <w:rPr>
          <w:sz w:val="16"/>
        </w:rPr>
        <w:t xml:space="preserve"> the </w:t>
      </w:r>
      <w:r w:rsidRPr="008E65F1">
        <w:rPr>
          <w:rStyle w:val="StyleUnderline"/>
        </w:rPr>
        <w:t>loss of</w:t>
      </w:r>
      <w:r w:rsidRPr="00E94671">
        <w:rPr>
          <w:sz w:val="16"/>
        </w:rPr>
        <w:t xml:space="preserve"> Arctic </w:t>
      </w:r>
      <w:r w:rsidRPr="00C75601">
        <w:rPr>
          <w:rStyle w:val="StyleUnderline"/>
          <w:highlight w:val="cyan"/>
        </w:rPr>
        <w:t>sea ice and</w:t>
      </w:r>
      <w:r w:rsidRPr="00E94671">
        <w:rPr>
          <w:sz w:val="16"/>
        </w:rPr>
        <w:t xml:space="preserve"> the </w:t>
      </w:r>
      <w:r w:rsidRPr="008E65F1">
        <w:rPr>
          <w:rStyle w:val="StyleUnderline"/>
        </w:rPr>
        <w:t xml:space="preserve">rise of </w:t>
      </w:r>
      <w:r w:rsidRPr="00C75601">
        <w:rPr>
          <w:rStyle w:val="StyleUnderline"/>
          <w:highlight w:val="cyan"/>
        </w:rPr>
        <w:t>sea levels, and</w:t>
      </w:r>
      <w:r w:rsidRPr="008E65F1">
        <w:rPr>
          <w:rStyle w:val="StyleUnderline"/>
        </w:rPr>
        <w:t xml:space="preserve"> understand and </w:t>
      </w:r>
      <w:r w:rsidRPr="00C75601">
        <w:rPr>
          <w:rStyle w:val="StyleUnderline"/>
          <w:highlight w:val="cyan"/>
        </w:rPr>
        <w:t>prepare for climate changes</w:t>
      </w:r>
      <w:r w:rsidRPr="008E65F1">
        <w:rPr>
          <w:rStyle w:val="StyleUnderline"/>
        </w:rPr>
        <w:t>.</w:t>
      </w:r>
    </w:p>
    <w:p w14:paraId="74B62266" w14:textId="77777777" w:rsidR="00232A5E" w:rsidRPr="00E94671" w:rsidRDefault="00232A5E" w:rsidP="00232A5E">
      <w:pPr>
        <w:rPr>
          <w:sz w:val="16"/>
        </w:rPr>
      </w:pPr>
      <w:r w:rsidRPr="00E94671">
        <w:rPr>
          <w:sz w:val="16"/>
        </w:rPr>
        <w:t xml:space="preserve">NASA's budget for science missions has declined 30 percent in the past six years, and that trend is expected to continue. </w:t>
      </w:r>
      <w:r w:rsidRPr="00C75601">
        <w:rPr>
          <w:rStyle w:val="StyleUnderline"/>
          <w:highlight w:val="cyan"/>
        </w:rPr>
        <w:t>As</w:t>
      </w:r>
      <w:r w:rsidRPr="00E94671">
        <w:rPr>
          <w:sz w:val="16"/>
        </w:rPr>
        <w:t xml:space="preserve"> more </w:t>
      </w:r>
      <w:r w:rsidRPr="00C75601">
        <w:rPr>
          <w:rStyle w:val="StyleUnderline"/>
          <w:highlight w:val="cyan"/>
        </w:rPr>
        <w:t>dollars</w:t>
      </w:r>
      <w:r w:rsidRPr="008E65F1">
        <w:rPr>
          <w:rStyle w:val="StyleUnderline"/>
        </w:rPr>
        <w:t xml:space="preserve"> </w:t>
      </w:r>
      <w:r w:rsidRPr="00C75601">
        <w:rPr>
          <w:rStyle w:val="StyleUnderline"/>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Pr>
        <w:t>to prepare for missions</w:t>
      </w:r>
      <w:r w:rsidRPr="00E94671">
        <w:rPr>
          <w:sz w:val="16"/>
        </w:rPr>
        <w:t xml:space="preserve"> back to the moon and Mars</w:t>
      </w:r>
      <w:r w:rsidRPr="008E65F1">
        <w:rPr>
          <w:rStyle w:val="StyleUnderline"/>
        </w:rPr>
        <w:t xml:space="preserve">, sophisticated </w:t>
      </w:r>
      <w:r w:rsidRPr="00C75601">
        <w:rPr>
          <w:rStyle w:val="StyleUnderline"/>
          <w:highlight w:val="cyan"/>
        </w:rPr>
        <w:t>new satellites</w:t>
      </w:r>
      <w:r w:rsidRPr="008E65F1">
        <w:rPr>
          <w:rStyle w:val="StyleUnderline"/>
        </w:rPr>
        <w:t xml:space="preserve"> to observe the Earth </w:t>
      </w:r>
      <w:r w:rsidRPr="00C75601">
        <w:rPr>
          <w:rStyle w:val="StyleUnderline"/>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0A529A58" w14:textId="77777777" w:rsidR="00232A5E" w:rsidRPr="00E94671" w:rsidRDefault="00232A5E" w:rsidP="00232A5E">
      <w:pPr>
        <w:rPr>
          <w:sz w:val="16"/>
        </w:rPr>
      </w:pPr>
      <w:r w:rsidRPr="00E94671">
        <w:rPr>
          <w:sz w:val="16"/>
        </w:rPr>
        <w:t xml:space="preserve">The National Academy of Sciences has noted that </w:t>
      </w:r>
      <w:r w:rsidRPr="008E65F1">
        <w:rPr>
          <w:rStyle w:val="StyleUnderline"/>
        </w:rPr>
        <w:t>the Landsat</w:t>
      </w:r>
      <w:r w:rsidRPr="00E94671">
        <w:rPr>
          <w:sz w:val="16"/>
        </w:rPr>
        <w:t xml:space="preserve"> satellite </w:t>
      </w:r>
      <w:r w:rsidRPr="008E65F1">
        <w:rPr>
          <w:rStyle w:val="StyleUnderline"/>
        </w:rPr>
        <w:t>system, which takes important measurements of global vegetation</w:t>
      </w:r>
      <w:r w:rsidRPr="00E94671">
        <w:rPr>
          <w:sz w:val="16"/>
        </w:rPr>
        <w:t xml:space="preserve">, is in its fourth decade of operation and </w:t>
      </w:r>
      <w:r w:rsidRPr="008E65F1">
        <w:rPr>
          <w:rStyle w:val="StyleUnderline"/>
        </w:rPr>
        <w:t>could fail</w:t>
      </w:r>
      <w:r w:rsidRPr="00E94671">
        <w:rPr>
          <w:sz w:val="16"/>
        </w:rPr>
        <w:t xml:space="preserve"> without a clear plan for continuation. </w:t>
      </w:r>
      <w:r w:rsidRPr="008E65F1">
        <w:rPr>
          <w:rStyle w:val="StyleUnderline"/>
        </w:rPr>
        <w:t>The same is true for</w:t>
      </w:r>
      <w:r w:rsidRPr="00E94671">
        <w:rPr>
          <w:sz w:val="16"/>
        </w:rPr>
        <w:t xml:space="preserve"> the </w:t>
      </w:r>
      <w:r w:rsidRPr="008E65F1">
        <w:rPr>
          <w:rStyle w:val="StyleUnderline"/>
        </w:rPr>
        <w:t>QuikSCAT</w:t>
      </w:r>
      <w:r w:rsidRPr="00E94671">
        <w:rPr>
          <w:sz w:val="16"/>
        </w:rPr>
        <w:t xml:space="preserve"> satellite, </w:t>
      </w:r>
      <w:r w:rsidRPr="008E65F1">
        <w:rPr>
          <w:rStyle w:val="StyleUnderline"/>
        </w:rPr>
        <w:t>which provides critical wind data</w:t>
      </w:r>
      <w:r w:rsidRPr="00E94671">
        <w:rPr>
          <w:sz w:val="16"/>
        </w:rPr>
        <w:t xml:space="preserve"> used in forecasting hurricanes and El Niño effects.</w:t>
      </w:r>
    </w:p>
    <w:p w14:paraId="1DF7DC0A" w14:textId="77777777" w:rsidR="00232A5E" w:rsidRPr="00E94671" w:rsidRDefault="00232A5E" w:rsidP="00232A5E">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48C13CB4" w14:textId="77777777" w:rsidR="00232A5E" w:rsidRPr="00E94671" w:rsidRDefault="00232A5E" w:rsidP="00232A5E">
      <w:pPr>
        <w:rPr>
          <w:sz w:val="16"/>
        </w:rPr>
      </w:pPr>
      <w:r w:rsidRPr="00E94671">
        <w:rPr>
          <w:sz w:val="16"/>
        </w:rPr>
        <w:t>Their analysis was based on nearly a decade of NASA satellite measurements of ocean color, which unfortunately are at risk of being interrupted for several years.</w:t>
      </w:r>
    </w:p>
    <w:p w14:paraId="3842B3C3" w14:textId="77777777" w:rsidR="00232A5E" w:rsidRPr="008E65F1" w:rsidRDefault="00232A5E" w:rsidP="00232A5E">
      <w:pPr>
        <w:rPr>
          <w:rStyle w:val="Emphasis"/>
        </w:rPr>
      </w:pPr>
      <w:r w:rsidRPr="008E65F1">
        <w:rPr>
          <w:rStyle w:val="StyleUnderline"/>
        </w:rPr>
        <w:t>Sea levels are rising</w:t>
      </w:r>
      <w:r w:rsidRPr="00E94671">
        <w:rPr>
          <w:sz w:val="16"/>
        </w:rPr>
        <w:t xml:space="preserve">, and the Arctic Ocean may be ice-free in summer. The </w:t>
      </w:r>
      <w:r w:rsidRPr="008E65F1">
        <w:rPr>
          <w:rStyle w:val="StyleUnderline"/>
        </w:rPr>
        <w:t>buildup of carbon dioxide in</w:t>
      </w:r>
      <w:r w:rsidRPr="00E94671">
        <w:rPr>
          <w:sz w:val="16"/>
        </w:rPr>
        <w:t xml:space="preserve"> the </w:t>
      </w:r>
      <w:r w:rsidRPr="008E65F1">
        <w:rPr>
          <w:rStyle w:val="StyleUnderline"/>
        </w:rPr>
        <w:t>oceans threatens to make them more acidic, which may</w:t>
      </w:r>
      <w:r w:rsidRPr="00E94671">
        <w:rPr>
          <w:sz w:val="16"/>
        </w:rPr>
        <w:t xml:space="preserve"> in turn </w:t>
      </w:r>
      <w:r w:rsidRPr="008E65F1">
        <w:rPr>
          <w:rStyle w:val="StyleUnderline"/>
        </w:rPr>
        <w:t>hinder the ability of</w:t>
      </w:r>
      <w:r w:rsidRPr="00E94671">
        <w:rPr>
          <w:sz w:val="16"/>
        </w:rPr>
        <w:t xml:space="preserve"> some types of </w:t>
      </w:r>
      <w:r w:rsidRPr="008E65F1">
        <w:rPr>
          <w:rStyle w:val="StyleUnderline"/>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71F708AB" w14:textId="77777777" w:rsidR="00232A5E" w:rsidRPr="00E94671" w:rsidRDefault="00232A5E" w:rsidP="00232A5E">
      <w:pPr>
        <w:rPr>
          <w:sz w:val="16"/>
        </w:rPr>
      </w:pPr>
      <w:r w:rsidRPr="008E65F1">
        <w:rPr>
          <w:rStyle w:val="StyleUnderline"/>
        </w:rPr>
        <w:t>Satellites provide coverage of vast, remote regions</w:t>
      </w:r>
      <w:r w:rsidRPr="00E94671">
        <w:rPr>
          <w:sz w:val="16"/>
        </w:rPr>
        <w:t xml:space="preserve"> of our planet </w:t>
      </w:r>
      <w:r w:rsidRPr="008E65F1">
        <w:rPr>
          <w:rStyle w:val="StyleUnderline"/>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Pr>
        <w:t>we will not</w:t>
      </w:r>
      <w:r w:rsidRPr="00E94671">
        <w:rPr>
          <w:sz w:val="16"/>
        </w:rPr>
        <w:t xml:space="preserve"> be able to </w:t>
      </w:r>
      <w:r w:rsidRPr="008E65F1">
        <w:rPr>
          <w:rStyle w:val="StyleUnderline"/>
        </w:rPr>
        <w:t>understand</w:t>
      </w:r>
      <w:r w:rsidRPr="00E94671">
        <w:rPr>
          <w:sz w:val="16"/>
        </w:rPr>
        <w:t xml:space="preserve"> the likelihood of </w:t>
      </w:r>
      <w:r w:rsidRPr="008E65F1">
        <w:rPr>
          <w:rStyle w:val="StyleUnderline"/>
        </w:rPr>
        <w:t>dangers</w:t>
      </w:r>
      <w:r w:rsidRPr="00E94671">
        <w:rPr>
          <w:sz w:val="16"/>
        </w:rPr>
        <w:t xml:space="preserve"> such as more severe hurricanes along the Gulf Coast or more frequent forest fires in the Pacific Northwest.</w:t>
      </w:r>
    </w:p>
    <w:p w14:paraId="2D14773E" w14:textId="77777777" w:rsidR="00232A5E" w:rsidRPr="00E94671" w:rsidRDefault="00232A5E" w:rsidP="00232A5E">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052F4764" w14:textId="77777777" w:rsidR="00232A5E" w:rsidRPr="00E94671" w:rsidRDefault="00232A5E" w:rsidP="00232A5E">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highlight w:val="cyan"/>
        </w:rPr>
        <w:t>Mitigating</w:t>
      </w:r>
      <w:r w:rsidRPr="00E94671">
        <w:rPr>
          <w:sz w:val="16"/>
        </w:rPr>
        <w:t xml:space="preserve"> these </w:t>
      </w:r>
      <w:r w:rsidRPr="00C75601">
        <w:rPr>
          <w:rStyle w:val="StyleUnderline"/>
          <w:highlight w:val="cyan"/>
        </w:rPr>
        <w:t>risks</w:t>
      </w:r>
      <w:r w:rsidRPr="008E65F1">
        <w:rPr>
          <w:rStyle w:val="StyleUnderline"/>
        </w:rPr>
        <w:t xml:space="preserve"> and preparing for</w:t>
      </w:r>
      <w:r w:rsidRPr="00E94671">
        <w:rPr>
          <w:sz w:val="16"/>
        </w:rPr>
        <w:t xml:space="preserve"> the </w:t>
      </w:r>
      <w:r w:rsidRPr="008E65F1">
        <w:rPr>
          <w:rStyle w:val="StyleUnderline"/>
        </w:rPr>
        <w:t>effects</w:t>
      </w:r>
      <w:r w:rsidRPr="00E94671">
        <w:rPr>
          <w:sz w:val="16"/>
        </w:rPr>
        <w:t xml:space="preserve"> of warming </w:t>
      </w:r>
      <w:r w:rsidRPr="00C75601">
        <w:rPr>
          <w:rStyle w:val="StyleUnderline"/>
          <w:highlight w:val="cyan"/>
        </w:rPr>
        <w:t>will require scientific understanding</w:t>
      </w:r>
      <w:r w:rsidRPr="00E94671">
        <w:rPr>
          <w:sz w:val="16"/>
        </w:rPr>
        <w:t xml:space="preserve"> of how our complex planet operates, how it is changing, and how that change will affect the environment and human society.</w:t>
      </w:r>
    </w:p>
    <w:p w14:paraId="01D26DD8" w14:textId="77777777" w:rsidR="00232A5E" w:rsidRDefault="00232A5E" w:rsidP="00232A5E">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Pr>
        <w:t>we can't afford to be so starry-eyed that we overlook our own planet.</w:t>
      </w:r>
    </w:p>
    <w:p w14:paraId="00CCB8E3" w14:textId="77777777" w:rsidR="00232A5E" w:rsidRDefault="00232A5E" w:rsidP="00232A5E">
      <w:pPr>
        <w:rPr>
          <w:rStyle w:val="StyleUnderline"/>
        </w:rPr>
      </w:pPr>
    </w:p>
    <w:p w14:paraId="48DD7F89" w14:textId="77777777" w:rsidR="00232A5E" w:rsidRPr="00E518A6" w:rsidRDefault="00232A5E" w:rsidP="00232A5E">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7472758A" w14:textId="77777777" w:rsidR="00232A5E" w:rsidRDefault="00232A5E" w:rsidP="00232A5E">
      <w:r w:rsidRPr="00F87308">
        <w:rPr>
          <w:b/>
        </w:rPr>
        <w:t>Economist 17</w:t>
      </w:r>
      <w:r>
        <w:t>, "How government policy exacerbates hurricanes like Harvey," Economist, https://www.economist.com/news/leaders/21727898-if-global-warming-were-not-enough-threat-poor-planning-and-unwise-subsidies-make-floods</w:t>
      </w:r>
    </w:p>
    <w:p w14:paraId="661426DE" w14:textId="77777777" w:rsidR="00232A5E" w:rsidRPr="00A559A7" w:rsidRDefault="00232A5E" w:rsidP="00232A5E">
      <w:pPr>
        <w:rPr>
          <w:sz w:val="14"/>
        </w:rPr>
      </w:pPr>
      <w:r w:rsidRPr="00A559A7">
        <w:rPr>
          <w:sz w:val="14"/>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litres of water in just 100 hours—enough rainfall to cover an eight-year-old child. The fate of America’s fourth-largest city holds the world’s attention, but it is hardly alone. In India, Bangladesh and Nepal, at least 1,200 people have died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The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Organisation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evaporate faster</w:t>
      </w:r>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water vapour</w:t>
      </w:r>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subsidises the insurance premiums of vulnerable houses. The National Flood Insurance Programme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r w:rsidRPr="000824EC">
        <w:rPr>
          <w:rStyle w:val="Emphasis"/>
          <w:highlight w:val="cyan"/>
        </w:rPr>
        <w:t>minimising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flood defences</w:t>
      </w:r>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r w:rsidRPr="000824EC">
        <w:rPr>
          <w:rStyle w:val="Emphasis"/>
          <w:highlight w:val="cyan"/>
        </w:rPr>
        <w:t>building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realise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2E23F6AE" w14:textId="77777777" w:rsidR="00232A5E" w:rsidRDefault="00232A5E" w:rsidP="00232A5E"/>
    <w:p w14:paraId="34BB377F" w14:textId="77777777" w:rsidR="00232A5E" w:rsidRDefault="00232A5E" w:rsidP="00232A5E">
      <w:pPr>
        <w:pStyle w:val="Heading4"/>
        <w:rPr>
          <w:u w:val="single"/>
        </w:rPr>
      </w:pPr>
      <w:r>
        <w:t xml:space="preserve">The impact’s </w:t>
      </w:r>
      <w:r>
        <w:rPr>
          <w:u w:val="single"/>
        </w:rPr>
        <w:t>global war</w:t>
      </w:r>
    </w:p>
    <w:p w14:paraId="0D4CC527" w14:textId="77777777" w:rsidR="00232A5E" w:rsidRDefault="00232A5E" w:rsidP="00232A5E">
      <w:r>
        <w:t xml:space="preserve">Eric </w:t>
      </w:r>
      <w:r w:rsidRPr="00B02E33">
        <w:rPr>
          <w:b/>
        </w:rPr>
        <w:t>Holthaus 15</w:t>
      </w:r>
      <w:r>
        <w:t>, editor at rollingstone magazine citing James Hansen, former NASA climatologist, "The Point of No Return: Climate Change Nightmares Are Here," Rolling Stone, accessed 10-23-2016, http://www.rollingstone.com/politics/news/the-point-of-no-return-climate-change-nightmares-are-already-here-20150805</w:t>
      </w:r>
    </w:p>
    <w:p w14:paraId="55341D9E" w14:textId="77777777" w:rsidR="00232A5E" w:rsidRPr="00822BDD" w:rsidRDefault="00232A5E" w:rsidP="00232A5E">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16E2C2E8" w14:textId="7FB9CDC0" w:rsidR="00232A5E" w:rsidRDefault="00232A5E" w:rsidP="00232A5E">
      <w:pPr>
        <w:rPr>
          <w:rFonts w:cs="Calibri"/>
          <w:sz w:val="16"/>
        </w:rPr>
      </w:pPr>
    </w:p>
    <w:p w14:paraId="1494CB4A" w14:textId="7510E1B3" w:rsidR="00900EF0" w:rsidRDefault="00900EF0" w:rsidP="00900EF0">
      <w:pPr>
        <w:pStyle w:val="Heading3"/>
      </w:pPr>
      <w:r>
        <w:t>3</w:t>
      </w:r>
    </w:p>
    <w:p w14:paraId="16173D3B" w14:textId="77777777" w:rsidR="00900EF0" w:rsidRPr="00900EF0" w:rsidRDefault="00900EF0" w:rsidP="00232A5E">
      <w:pPr>
        <w:rPr>
          <w:rFonts w:asciiTheme="majorHAnsi" w:hAnsiTheme="majorHAnsi" w:cstheme="majorHAnsi"/>
          <w:sz w:val="30"/>
          <w:szCs w:val="30"/>
        </w:rPr>
      </w:pPr>
    </w:p>
    <w:p w14:paraId="16AD7A77" w14:textId="62D03B05" w:rsidR="00900EF0" w:rsidRPr="00900EF0" w:rsidRDefault="00900EF0" w:rsidP="00900EF0">
      <w:pPr>
        <w:pStyle w:val="NormalWeb"/>
        <w:numPr>
          <w:ilvl w:val="0"/>
          <w:numId w:val="43"/>
        </w:numPr>
        <w:suppressAutoHyphens/>
        <w:spacing w:before="0" w:beforeAutospacing="0" w:after="0" w:afterAutospacing="0" w:line="240" w:lineRule="auto"/>
        <w:rPr>
          <w:rFonts w:asciiTheme="majorHAnsi" w:hAnsiTheme="majorHAnsi" w:cstheme="majorHAnsi"/>
          <w:color w:val="000000"/>
          <w:sz w:val="30"/>
          <w:szCs w:val="30"/>
        </w:rPr>
      </w:pPr>
      <w:r w:rsidRPr="00900EF0">
        <w:rPr>
          <w:rFonts w:asciiTheme="majorHAnsi" w:hAnsiTheme="majorHAnsi" w:cstheme="majorHAnsi"/>
          <w:color w:val="000000"/>
          <w:sz w:val="30"/>
          <w:szCs w:val="30"/>
        </w:rPr>
        <w:t xml:space="preserve">Counter-Interp: Competitors must offer, on </w:t>
      </w:r>
      <w:r w:rsidR="00B35E26" w:rsidRPr="00B35E26">
        <w:rPr>
          <w:rFonts w:asciiTheme="majorHAnsi" w:hAnsiTheme="majorHAnsi" w:cstheme="majorHAnsi"/>
          <w:color w:val="000000"/>
          <w:sz w:val="30"/>
          <w:szCs w:val="30"/>
        </w:rPr>
        <w:t>hsld.debatecoaches.org</w:t>
      </w:r>
      <w:r w:rsidR="00B35E26">
        <w:rPr>
          <w:rFonts w:asciiTheme="majorHAnsi" w:hAnsiTheme="majorHAnsi" w:cstheme="majorHAnsi"/>
          <w:color w:val="000000"/>
          <w:sz w:val="30"/>
          <w:szCs w:val="30"/>
        </w:rPr>
        <w:t xml:space="preserve"> to disclose over email</w:t>
      </w:r>
      <w:r w:rsidRPr="00900EF0">
        <w:rPr>
          <w:rFonts w:asciiTheme="majorHAnsi" w:hAnsiTheme="majorHAnsi" w:cstheme="majorHAnsi"/>
          <w:color w:val="000000"/>
          <w:sz w:val="30"/>
          <w:szCs w:val="30"/>
        </w:rPr>
        <w:t>, to any and all debaters who offer to do the same in exchange, all outlines and evidence citations for all constructives and off-case positions within 24 hours of first reading the position at a tournament. Furthermore, debaters must disclose their opensource documents</w:t>
      </w:r>
      <w:r w:rsidR="00B35E26">
        <w:rPr>
          <w:rFonts w:asciiTheme="majorHAnsi" w:hAnsiTheme="majorHAnsi" w:cstheme="majorHAnsi"/>
          <w:color w:val="000000"/>
          <w:sz w:val="30"/>
          <w:szCs w:val="30"/>
        </w:rPr>
        <w:t xml:space="preserve"> as well as their contact information.</w:t>
      </w:r>
      <w:r w:rsidRPr="00900EF0">
        <w:rPr>
          <w:rFonts w:asciiTheme="majorHAnsi" w:hAnsiTheme="majorHAnsi" w:cstheme="majorHAnsi"/>
          <w:color w:val="000000"/>
          <w:sz w:val="30"/>
          <w:szCs w:val="30"/>
        </w:rPr>
        <w:t xml:space="preserve"> Those responding to such requests must do so, with the required information, within 24 hours of receipt. Those requesting must respond with the required information within 24 hours of receiving that reply. </w:t>
      </w:r>
    </w:p>
    <w:p w14:paraId="183FF04A" w14:textId="63BF0CD5" w:rsidR="00900EF0" w:rsidRPr="00900EF0" w:rsidRDefault="00900EF0" w:rsidP="00900EF0">
      <w:pPr>
        <w:pStyle w:val="NormalWeb"/>
        <w:numPr>
          <w:ilvl w:val="0"/>
          <w:numId w:val="43"/>
        </w:numPr>
        <w:suppressAutoHyphens/>
        <w:spacing w:before="0" w:beforeAutospacing="0" w:after="0" w:afterAutospacing="0" w:line="240" w:lineRule="auto"/>
        <w:rPr>
          <w:rFonts w:asciiTheme="majorHAnsi" w:hAnsiTheme="majorHAnsi" w:cstheme="majorHAnsi"/>
          <w:color w:val="000000"/>
          <w:sz w:val="30"/>
          <w:szCs w:val="30"/>
        </w:rPr>
      </w:pPr>
      <w:r w:rsidRPr="00900EF0">
        <w:rPr>
          <w:rFonts w:asciiTheme="majorHAnsi" w:hAnsiTheme="majorHAnsi" w:cstheme="majorHAnsi"/>
          <w:color w:val="000000"/>
          <w:sz w:val="30"/>
          <w:szCs w:val="30"/>
        </w:rPr>
        <w:t>Counter Standards</w:t>
      </w:r>
    </w:p>
    <w:p w14:paraId="67F1FE2E" w14:textId="77777777" w:rsidR="00900EF0" w:rsidRPr="00900EF0" w:rsidRDefault="00900EF0" w:rsidP="00900EF0">
      <w:pPr>
        <w:pStyle w:val="NormalWeb"/>
        <w:numPr>
          <w:ilvl w:val="1"/>
          <w:numId w:val="43"/>
        </w:numPr>
        <w:suppressAutoHyphens/>
        <w:spacing w:before="0" w:beforeAutospacing="0" w:after="280" w:afterAutospacing="0" w:line="240" w:lineRule="auto"/>
        <w:rPr>
          <w:rFonts w:asciiTheme="majorHAnsi" w:hAnsiTheme="majorHAnsi" w:cstheme="majorHAnsi"/>
          <w:color w:val="000000"/>
          <w:sz w:val="30"/>
          <w:szCs w:val="30"/>
        </w:rPr>
      </w:pPr>
      <w:r w:rsidRPr="00900EF0">
        <w:rPr>
          <w:rFonts w:asciiTheme="majorHAnsi" w:hAnsiTheme="majorHAnsi" w:cstheme="majorHAnsi"/>
          <w:color w:val="000000"/>
          <w:sz w:val="30"/>
          <w:szCs w:val="30"/>
        </w:rPr>
        <w:t>Accountability</w:t>
      </w:r>
    </w:p>
    <w:p w14:paraId="1FC46A0D" w14:textId="754B120B" w:rsidR="00900EF0" w:rsidRPr="00900EF0" w:rsidRDefault="00900EF0" w:rsidP="00900EF0">
      <w:pPr>
        <w:pStyle w:val="NormalWeb"/>
        <w:ind w:left="1440"/>
        <w:rPr>
          <w:rFonts w:asciiTheme="majorHAnsi" w:hAnsiTheme="majorHAnsi" w:cstheme="majorHAnsi"/>
          <w:color w:val="000000"/>
          <w:sz w:val="30"/>
          <w:szCs w:val="30"/>
        </w:rPr>
      </w:pPr>
      <w:r w:rsidRPr="00900EF0">
        <w:rPr>
          <w:rFonts w:asciiTheme="majorHAnsi" w:hAnsiTheme="majorHAnsi" w:cstheme="majorHAnsi"/>
          <w:color w:val="000000"/>
          <w:sz w:val="30"/>
          <w:szCs w:val="30"/>
        </w:rPr>
        <w:t>First, over a system of email debaters will be more likely to comply with the terms of the agreement. The chance of one person emailing their intel and the other person not responding with the same information is much lower on email, because the debater that doesn’t comply will be held personally responsible. On the wiki, there is no personal accountability as to who sees what argument, and whether or not disclosure is reciprocal. Second, my interpretation minimizes cheating, because debaters will be less likely to copy another school’s case. By emailing, the sender school knows every person that has their intel, and if one of those people were to copy a case, it would be very obvious to the sender school. Full disclosure on the wiki allows for cheating, thus decreasing education.</w:t>
      </w:r>
    </w:p>
    <w:p w14:paraId="44279FA0" w14:textId="0B0E75D1" w:rsidR="00900EF0" w:rsidRPr="00900EF0" w:rsidRDefault="00900EF0" w:rsidP="00900EF0">
      <w:pPr>
        <w:pStyle w:val="NormalWeb"/>
        <w:suppressAutoHyphens/>
        <w:spacing w:before="280" w:beforeAutospacing="0" w:after="280" w:afterAutospacing="0" w:line="240" w:lineRule="auto"/>
        <w:rPr>
          <w:rFonts w:asciiTheme="majorHAnsi" w:hAnsiTheme="majorHAnsi" w:cstheme="majorHAnsi"/>
          <w:sz w:val="30"/>
          <w:szCs w:val="30"/>
        </w:rPr>
      </w:pPr>
      <w:r w:rsidRPr="00900EF0">
        <w:rPr>
          <w:rFonts w:asciiTheme="majorHAnsi" w:hAnsiTheme="majorHAnsi" w:cstheme="majorHAnsi"/>
          <w:sz w:val="30"/>
          <w:szCs w:val="30"/>
        </w:rPr>
        <w:t>C. Voter: Fairness is a voter because debate is a competitive activity, and like all such activities, ought to have fair rules. The ballot asks which of us is the better debater, and such an evaluation is impossible in the absence of fair rules. Evaluate theory first because it interprets the rules of the game, and you can’t play the game without fair rules.</w:t>
      </w:r>
    </w:p>
    <w:p w14:paraId="3F23A068" w14:textId="77777777" w:rsidR="00900EF0" w:rsidRPr="00900EF0" w:rsidRDefault="00900EF0" w:rsidP="00900EF0">
      <w:pPr>
        <w:pStyle w:val="NormalWeb"/>
        <w:rPr>
          <w:rFonts w:asciiTheme="majorHAnsi" w:hAnsiTheme="majorHAnsi" w:cstheme="majorHAnsi"/>
          <w:sz w:val="30"/>
          <w:szCs w:val="30"/>
        </w:rPr>
      </w:pPr>
      <w:r w:rsidRPr="00900EF0">
        <w:rPr>
          <w:rFonts w:asciiTheme="majorHAnsi" w:hAnsiTheme="majorHAnsi" w:cstheme="majorHAnsi"/>
          <w:sz w:val="30"/>
          <w:szCs w:val="30"/>
        </w:rPr>
        <w:t>On their shell:</w:t>
      </w:r>
    </w:p>
    <w:p w14:paraId="6363C434" w14:textId="01389923" w:rsidR="00B35E26" w:rsidRDefault="00900EF0" w:rsidP="00900EF0">
      <w:pPr>
        <w:pStyle w:val="NormalWeb"/>
        <w:numPr>
          <w:ilvl w:val="0"/>
          <w:numId w:val="45"/>
        </w:numPr>
        <w:rPr>
          <w:rFonts w:asciiTheme="majorHAnsi" w:hAnsiTheme="majorHAnsi" w:cstheme="majorHAnsi"/>
          <w:sz w:val="30"/>
          <w:szCs w:val="30"/>
        </w:rPr>
      </w:pPr>
      <w:r w:rsidRPr="00B35E26">
        <w:rPr>
          <w:rFonts w:asciiTheme="majorHAnsi" w:hAnsiTheme="majorHAnsi" w:cstheme="majorHAnsi"/>
          <w:sz w:val="30"/>
          <w:szCs w:val="30"/>
        </w:rPr>
        <w:t xml:space="preserve"> </w:t>
      </w:r>
      <w:r w:rsidR="00B35E26">
        <w:rPr>
          <w:rFonts w:asciiTheme="majorHAnsi" w:hAnsiTheme="majorHAnsi" w:cstheme="majorHAnsi"/>
          <w:sz w:val="30"/>
          <w:szCs w:val="30"/>
        </w:rPr>
        <w:t>L</w:t>
      </w:r>
      <w:r w:rsidRPr="00B35E26">
        <w:rPr>
          <w:rFonts w:asciiTheme="majorHAnsi" w:hAnsiTheme="majorHAnsi" w:cstheme="majorHAnsi"/>
          <w:sz w:val="30"/>
          <w:szCs w:val="30"/>
        </w:rPr>
        <w:t>evel Playing Field – Big schools don’t have all the intel, second, they don’t know if it’s accurate, third, they have to spend time getting it</w:t>
      </w:r>
      <w:r w:rsidR="00B35E26" w:rsidRPr="00B35E26">
        <w:rPr>
          <w:rFonts w:asciiTheme="majorHAnsi" w:hAnsiTheme="majorHAnsi" w:cstheme="majorHAnsi"/>
          <w:sz w:val="30"/>
          <w:szCs w:val="30"/>
        </w:rPr>
        <w:t>, we don’t have everyone’s flows.</w:t>
      </w:r>
      <w:r w:rsidRPr="00B35E26">
        <w:rPr>
          <w:rFonts w:asciiTheme="majorHAnsi" w:hAnsiTheme="majorHAnsi" w:cstheme="majorHAnsi"/>
          <w:sz w:val="30"/>
          <w:szCs w:val="30"/>
        </w:rPr>
        <w:t xml:space="preserve"> </w:t>
      </w:r>
    </w:p>
    <w:p w14:paraId="10B8C2FC" w14:textId="63D2DE2C" w:rsidR="00900EF0" w:rsidRPr="00B35E26" w:rsidRDefault="00900EF0" w:rsidP="00900EF0">
      <w:pPr>
        <w:pStyle w:val="NormalWeb"/>
        <w:numPr>
          <w:ilvl w:val="0"/>
          <w:numId w:val="45"/>
        </w:numPr>
        <w:rPr>
          <w:rFonts w:asciiTheme="majorHAnsi" w:hAnsiTheme="majorHAnsi" w:cstheme="majorHAnsi"/>
          <w:sz w:val="30"/>
          <w:szCs w:val="30"/>
        </w:rPr>
      </w:pPr>
      <w:r w:rsidRPr="00B35E26">
        <w:rPr>
          <w:rFonts w:asciiTheme="majorHAnsi" w:hAnsiTheme="majorHAnsi" w:cstheme="majorHAnsi"/>
          <w:sz w:val="30"/>
          <w:szCs w:val="30"/>
        </w:rPr>
        <w:t xml:space="preserve">Pre-round prep – my contact info was displayed, as was my open source </w:t>
      </w:r>
      <w:r w:rsidR="00B35E26">
        <w:rPr>
          <w:rFonts w:asciiTheme="majorHAnsi" w:hAnsiTheme="majorHAnsi" w:cstheme="majorHAnsi"/>
          <w:sz w:val="30"/>
          <w:szCs w:val="30"/>
        </w:rPr>
        <w:t xml:space="preserve">– his prep was not impacted in any way, all of my cards were there, I even reached out to him to ask him about his aff, if his prep really was impacted, he could’ve just asked. </w:t>
      </w:r>
    </w:p>
    <w:p w14:paraId="6B2B8E07" w14:textId="77777777" w:rsidR="00900EF0" w:rsidRPr="00900EF0" w:rsidRDefault="00900EF0" w:rsidP="00900EF0">
      <w:pPr>
        <w:pStyle w:val="NormalWeb"/>
        <w:rPr>
          <w:rFonts w:asciiTheme="majorHAnsi" w:hAnsiTheme="majorHAnsi" w:cstheme="majorHAnsi"/>
          <w:sz w:val="30"/>
          <w:szCs w:val="30"/>
        </w:rPr>
      </w:pPr>
      <w:r w:rsidRPr="00900EF0">
        <w:rPr>
          <w:rFonts w:asciiTheme="majorHAnsi" w:hAnsiTheme="majorHAnsi" w:cstheme="majorHAnsi"/>
          <w:sz w:val="30"/>
          <w:szCs w:val="30"/>
        </w:rPr>
        <w:t>Standards Defense</w:t>
      </w:r>
    </w:p>
    <w:p w14:paraId="00F49FFA" w14:textId="05BFE865" w:rsidR="00900EF0" w:rsidRPr="00900EF0" w:rsidRDefault="00900EF0" w:rsidP="00900EF0">
      <w:pPr>
        <w:pStyle w:val="NormalWeb"/>
        <w:numPr>
          <w:ilvl w:val="0"/>
          <w:numId w:val="42"/>
        </w:numPr>
        <w:suppressAutoHyphens/>
        <w:spacing w:before="280" w:beforeAutospacing="0" w:after="0" w:afterAutospacing="0" w:line="240" w:lineRule="auto"/>
        <w:rPr>
          <w:rFonts w:asciiTheme="majorHAnsi" w:hAnsiTheme="majorHAnsi" w:cstheme="majorHAnsi"/>
          <w:sz w:val="30"/>
          <w:szCs w:val="30"/>
        </w:rPr>
      </w:pPr>
      <w:r w:rsidRPr="00900EF0">
        <w:rPr>
          <w:rFonts w:asciiTheme="majorHAnsi" w:hAnsiTheme="majorHAnsi" w:cstheme="majorHAnsi"/>
          <w:sz w:val="30"/>
          <w:szCs w:val="30"/>
        </w:rPr>
        <w:t>AT: Evidence Ethics – I solve for this because by emailing tags and cites</w:t>
      </w:r>
      <w:r w:rsidR="00B35E26">
        <w:rPr>
          <w:rFonts w:asciiTheme="majorHAnsi" w:hAnsiTheme="majorHAnsi" w:cstheme="majorHAnsi"/>
          <w:sz w:val="30"/>
          <w:szCs w:val="30"/>
        </w:rPr>
        <w:t xml:space="preserve"> and posting opensource</w:t>
      </w:r>
      <w:r w:rsidRPr="00900EF0">
        <w:rPr>
          <w:rFonts w:asciiTheme="majorHAnsi" w:hAnsiTheme="majorHAnsi" w:cstheme="majorHAnsi"/>
          <w:sz w:val="30"/>
          <w:szCs w:val="30"/>
        </w:rPr>
        <w:t>, people can still verify the integrity of cards.</w:t>
      </w:r>
    </w:p>
    <w:p w14:paraId="649206E2" w14:textId="355C7259" w:rsidR="00232A5E" w:rsidRDefault="00232A5E" w:rsidP="00B35E26">
      <w:pPr>
        <w:pStyle w:val="Heading3"/>
        <w:jc w:val="left"/>
      </w:pPr>
    </w:p>
    <w:p w14:paraId="144E1EDB" w14:textId="77777777" w:rsidR="00C243BD" w:rsidRDefault="00C243BD"/>
    <w:sectPr w:rsidR="00C243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inux Libertine">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Yu Gothic"/>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auto"/>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singleLevel"/>
    <w:tmpl w:val="00000001"/>
    <w:name w:val="WW8Num1"/>
    <w:lvl w:ilvl="0">
      <w:start w:val="1"/>
      <w:numFmt w:val="decimal"/>
      <w:lvlText w:val="%1."/>
      <w:lvlJc w:val="left"/>
      <w:pPr>
        <w:tabs>
          <w:tab w:val="num" w:pos="0"/>
        </w:tabs>
        <w:ind w:left="1125" w:hanging="360"/>
      </w:pPr>
    </w:lvl>
  </w:abstractNum>
  <w:abstractNum w:abstractNumId="12" w15:restartNumberingAfterBreak="0">
    <w:nsid w:val="00000002"/>
    <w:multiLevelType w:val="multilevel"/>
    <w:tmpl w:val="00000002"/>
    <w:name w:val="WW8Num2"/>
    <w:lvl w:ilvl="0">
      <w:start w:val="1"/>
      <w:numFmt w:val="upperLetter"/>
      <w:lvlText w:val="%1."/>
      <w:lvlJc w:val="left"/>
      <w:pPr>
        <w:tabs>
          <w:tab w:val="num" w:pos="0"/>
        </w:tabs>
        <w:ind w:left="720" w:hanging="360"/>
      </w:pPr>
      <w:rPr>
        <w:rFonts w:ascii="Linux Libertine" w:hAnsi="Linux Libert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3" w15:restartNumberingAfterBreak="0">
    <w:nsid w:val="00000003"/>
    <w:multiLevelType w:val="multilevel"/>
    <w:tmpl w:val="00000003"/>
    <w:name w:val="WW8Num5"/>
    <w:lvl w:ilvl="0">
      <w:start w:val="1"/>
      <w:numFmt w:val="decimal"/>
      <w:lvlText w:val="%1."/>
      <w:lvlJc w:val="left"/>
      <w:pPr>
        <w:tabs>
          <w:tab w:val="num" w:pos="0"/>
        </w:tabs>
        <w:ind w:left="1125" w:hanging="360"/>
      </w:pPr>
    </w:lvl>
    <w:lvl w:ilvl="1">
      <w:start w:val="1"/>
      <w:numFmt w:val="lowerLetter"/>
      <w:lvlText w:val="%2."/>
      <w:lvlJc w:val="left"/>
      <w:pPr>
        <w:tabs>
          <w:tab w:val="num" w:pos="0"/>
        </w:tabs>
        <w:ind w:left="1845" w:hanging="360"/>
      </w:pPr>
    </w:lvl>
    <w:lvl w:ilvl="2">
      <w:start w:val="1"/>
      <w:numFmt w:val="lowerRoman"/>
      <w:lvlText w:val="%3."/>
      <w:lvlJc w:val="left"/>
      <w:pPr>
        <w:tabs>
          <w:tab w:val="num" w:pos="0"/>
        </w:tabs>
        <w:ind w:left="2565" w:hanging="180"/>
      </w:pPr>
    </w:lvl>
    <w:lvl w:ilvl="3">
      <w:start w:val="1"/>
      <w:numFmt w:val="decimal"/>
      <w:lvlText w:val="%4."/>
      <w:lvlJc w:val="left"/>
      <w:pPr>
        <w:tabs>
          <w:tab w:val="num" w:pos="0"/>
        </w:tabs>
        <w:ind w:left="3285" w:hanging="360"/>
      </w:pPr>
    </w:lvl>
    <w:lvl w:ilvl="4">
      <w:start w:val="1"/>
      <w:numFmt w:val="lowerLetter"/>
      <w:lvlText w:val="%5."/>
      <w:lvlJc w:val="left"/>
      <w:pPr>
        <w:tabs>
          <w:tab w:val="num" w:pos="0"/>
        </w:tabs>
        <w:ind w:left="4005" w:hanging="360"/>
      </w:pPr>
    </w:lvl>
    <w:lvl w:ilvl="5">
      <w:start w:val="1"/>
      <w:numFmt w:val="lowerRoman"/>
      <w:lvlText w:val="%6."/>
      <w:lvlJc w:val="left"/>
      <w:pPr>
        <w:tabs>
          <w:tab w:val="num" w:pos="0"/>
        </w:tabs>
        <w:ind w:left="4725" w:hanging="180"/>
      </w:pPr>
    </w:lvl>
    <w:lvl w:ilvl="6">
      <w:start w:val="1"/>
      <w:numFmt w:val="decimal"/>
      <w:lvlText w:val="%7."/>
      <w:lvlJc w:val="left"/>
      <w:pPr>
        <w:tabs>
          <w:tab w:val="num" w:pos="0"/>
        </w:tabs>
        <w:ind w:left="5445" w:hanging="360"/>
      </w:pPr>
    </w:lvl>
    <w:lvl w:ilvl="7">
      <w:start w:val="1"/>
      <w:numFmt w:val="lowerLetter"/>
      <w:lvlText w:val="%8."/>
      <w:lvlJc w:val="left"/>
      <w:pPr>
        <w:tabs>
          <w:tab w:val="num" w:pos="0"/>
        </w:tabs>
        <w:ind w:left="6165" w:hanging="360"/>
      </w:pPr>
    </w:lvl>
    <w:lvl w:ilvl="8">
      <w:start w:val="1"/>
      <w:numFmt w:val="lowerRoman"/>
      <w:lvlText w:val="%9."/>
      <w:lvlJc w:val="left"/>
      <w:pPr>
        <w:tabs>
          <w:tab w:val="num" w:pos="0"/>
        </w:tabs>
        <w:ind w:left="6885" w:hanging="180"/>
      </w:pPr>
    </w:lvl>
  </w:abstractNum>
  <w:abstractNum w:abstractNumId="14" w15:restartNumberingAfterBreak="0">
    <w:nsid w:val="06494E32"/>
    <w:multiLevelType w:val="hybridMultilevel"/>
    <w:tmpl w:val="14CAE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C46F2A"/>
    <w:multiLevelType w:val="hybridMultilevel"/>
    <w:tmpl w:val="792A9C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E27327"/>
    <w:multiLevelType w:val="hybridMultilevel"/>
    <w:tmpl w:val="676AA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9040C2F"/>
    <w:multiLevelType w:val="hybridMultilevel"/>
    <w:tmpl w:val="D5802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803F0D"/>
    <w:multiLevelType w:val="hybridMultilevel"/>
    <w:tmpl w:val="12C8C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9BB5640"/>
    <w:multiLevelType w:val="hybridMultilevel"/>
    <w:tmpl w:val="6AA6F880"/>
    <w:lvl w:ilvl="0" w:tplc="945CF9B6">
      <w:start w:val="104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FA4EBE"/>
    <w:multiLevelType w:val="hybridMultilevel"/>
    <w:tmpl w:val="FC12CC5E"/>
    <w:lvl w:ilvl="0" w:tplc="61E29BD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F90A41"/>
    <w:multiLevelType w:val="hybridMultilevel"/>
    <w:tmpl w:val="73F28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B71B59"/>
    <w:multiLevelType w:val="hybridMultilevel"/>
    <w:tmpl w:val="B7D64390"/>
    <w:lvl w:ilvl="0" w:tplc="665A218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5F400E"/>
    <w:multiLevelType w:val="hybridMultilevel"/>
    <w:tmpl w:val="95B83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EE1762"/>
    <w:multiLevelType w:val="hybridMultilevel"/>
    <w:tmpl w:val="05EEE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42082F"/>
    <w:multiLevelType w:val="hybridMultilevel"/>
    <w:tmpl w:val="73727BE6"/>
    <w:lvl w:ilvl="0" w:tplc="91EA30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A087F69"/>
    <w:multiLevelType w:val="hybridMultilevel"/>
    <w:tmpl w:val="77EAB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7272CB"/>
    <w:multiLevelType w:val="hybridMultilevel"/>
    <w:tmpl w:val="46A80A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331C1C"/>
    <w:multiLevelType w:val="hybridMultilevel"/>
    <w:tmpl w:val="1C6CC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003AED"/>
    <w:multiLevelType w:val="hybridMultilevel"/>
    <w:tmpl w:val="8ABCC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1F620E"/>
    <w:multiLevelType w:val="hybridMultilevel"/>
    <w:tmpl w:val="52C00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3775E33"/>
    <w:multiLevelType w:val="hybridMultilevel"/>
    <w:tmpl w:val="B3F8AFD8"/>
    <w:lvl w:ilvl="0" w:tplc="944CA40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3883F7A"/>
    <w:multiLevelType w:val="hybridMultilevel"/>
    <w:tmpl w:val="C3A046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564E4809"/>
    <w:multiLevelType w:val="hybridMultilevel"/>
    <w:tmpl w:val="F6469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3855E3"/>
    <w:multiLevelType w:val="hybridMultilevel"/>
    <w:tmpl w:val="7EAAA0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FC6417"/>
    <w:multiLevelType w:val="hybridMultilevel"/>
    <w:tmpl w:val="12603998"/>
    <w:lvl w:ilvl="0" w:tplc="067C325A">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FC56347"/>
    <w:multiLevelType w:val="hybridMultilevel"/>
    <w:tmpl w:val="89725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8BF407F"/>
    <w:multiLevelType w:val="hybridMultilevel"/>
    <w:tmpl w:val="889093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E13FCA"/>
    <w:multiLevelType w:val="hybridMultilevel"/>
    <w:tmpl w:val="3B86E52C"/>
    <w:lvl w:ilvl="0" w:tplc="D1B6ED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1"/>
  </w:num>
  <w:num w:numId="12">
    <w:abstractNumId w:val="30"/>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39"/>
  </w:num>
  <w:num w:numId="16">
    <w:abstractNumId w:val="21"/>
  </w:num>
  <w:num w:numId="17">
    <w:abstractNumId w:val="17"/>
  </w:num>
  <w:num w:numId="18">
    <w:abstractNumId w:val="33"/>
  </w:num>
  <w:num w:numId="19">
    <w:abstractNumId w:val="32"/>
  </w:num>
  <w:num w:numId="20">
    <w:abstractNumId w:val="37"/>
  </w:num>
  <w:num w:numId="21">
    <w:abstractNumId w:val="16"/>
  </w:num>
  <w:num w:numId="22">
    <w:abstractNumId w:val="18"/>
  </w:num>
  <w:num w:numId="23">
    <w:abstractNumId w:val="27"/>
  </w:num>
  <w:num w:numId="24">
    <w:abstractNumId w:val="42"/>
  </w:num>
  <w:num w:numId="25">
    <w:abstractNumId w:val="15"/>
  </w:num>
  <w:num w:numId="26">
    <w:abstractNumId w:val="35"/>
  </w:num>
  <w:num w:numId="27">
    <w:abstractNumId w:val="14"/>
  </w:num>
  <w:num w:numId="28">
    <w:abstractNumId w:val="28"/>
  </w:num>
  <w:num w:numId="29">
    <w:abstractNumId w:val="19"/>
  </w:num>
  <w:num w:numId="30">
    <w:abstractNumId w:val="26"/>
  </w:num>
  <w:num w:numId="31">
    <w:abstractNumId w:val="36"/>
  </w:num>
  <w:num w:numId="32">
    <w:abstractNumId w:val="41"/>
  </w:num>
  <w:num w:numId="33">
    <w:abstractNumId w:val="34"/>
  </w:num>
  <w:num w:numId="34">
    <w:abstractNumId w:val="29"/>
  </w:num>
  <w:num w:numId="35">
    <w:abstractNumId w:val="20"/>
  </w:num>
  <w:num w:numId="36">
    <w:abstractNumId w:val="43"/>
  </w:num>
  <w:num w:numId="37">
    <w:abstractNumId w:val="24"/>
  </w:num>
  <w:num w:numId="38">
    <w:abstractNumId w:val="23"/>
  </w:num>
  <w:num w:numId="39">
    <w:abstractNumId w:val="25"/>
  </w:num>
  <w:num w:numId="40">
    <w:abstractNumId w:val="40"/>
  </w:num>
  <w:num w:numId="41">
    <w:abstractNumId w:val="0"/>
  </w:num>
  <w:num w:numId="42">
    <w:abstractNumId w:val="11"/>
  </w:num>
  <w:num w:numId="43">
    <w:abstractNumId w:val="12"/>
  </w:num>
  <w:num w:numId="44">
    <w:abstractNumId w:val="13"/>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A5E"/>
    <w:rsid w:val="00232A5E"/>
    <w:rsid w:val="00900EF0"/>
    <w:rsid w:val="00954379"/>
    <w:rsid w:val="00B35E26"/>
    <w:rsid w:val="00C24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AF32E"/>
  <w15:chartTrackingRefBased/>
  <w15:docId w15:val="{5361B9E1-1A7A-E24B-BAA4-7B23D94BE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2A5E"/>
    <w:pPr>
      <w:spacing w:after="160" w:line="259" w:lineRule="auto"/>
    </w:pPr>
    <w:rPr>
      <w:rFonts w:ascii="Calibri" w:hAnsi="Calibri"/>
      <w:sz w:val="22"/>
      <w:lang w:eastAsia="en-US"/>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232A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232A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232A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T"/>
    <w:basedOn w:val="Normal"/>
    <w:next w:val="Normal"/>
    <w:link w:val="Heading4Char"/>
    <w:uiPriority w:val="9"/>
    <w:unhideWhenUsed/>
    <w:qFormat/>
    <w:rsid w:val="00232A5E"/>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232A5E"/>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232A5E"/>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232A5E"/>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232A5E"/>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232A5E"/>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232A5E"/>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qFormat/>
    <w:rsid w:val="00232A5E"/>
    <w:rPr>
      <w:rFonts w:ascii="Calibri" w:eastAsiaTheme="majorEastAsia" w:hAnsi="Calibri" w:cstheme="majorBidi"/>
      <w:b/>
      <w:bCs/>
      <w:sz w:val="26"/>
      <w:szCs w:val="26"/>
      <w:lang w:eastAsia="en-US"/>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232A5E"/>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32A5E"/>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5"/>
    <w:qFormat/>
    <w:rsid w:val="00232A5E"/>
    <w:rPr>
      <w:b w:val="0"/>
      <w:sz w:val="22"/>
      <w:u w:val="single"/>
    </w:rPr>
  </w:style>
  <w:style w:type="paragraph" w:customStyle="1" w:styleId="Emphasis1">
    <w:name w:val="Emphasis1"/>
    <w:basedOn w:val="Normal"/>
    <w:link w:val="Emphasis"/>
    <w:uiPriority w:val="20"/>
    <w:qFormat/>
    <w:rsid w:val="00232A5E"/>
    <w:pPr>
      <w:pBdr>
        <w:top w:val="single" w:sz="4" w:space="1" w:color="auto"/>
        <w:left w:val="single" w:sz="4" w:space="4" w:color="auto"/>
        <w:bottom w:val="single" w:sz="4" w:space="1" w:color="auto"/>
        <w:right w:val="single" w:sz="4" w:space="4" w:color="auto"/>
      </w:pBdr>
      <w:ind w:left="720"/>
      <w:jc w:val="both"/>
    </w:pPr>
    <w:rPr>
      <w:b/>
      <w:iCs/>
      <w:u w:val="single"/>
      <w:lang w:eastAsia="zh-CN"/>
    </w:rPr>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232A5E"/>
    <w:rPr>
      <w:rFonts w:ascii="Calibri" w:eastAsiaTheme="majorEastAsia" w:hAnsi="Calibri" w:cstheme="majorBidi"/>
      <w:b/>
      <w:bCs/>
      <w:sz w:val="52"/>
      <w:szCs w:val="32"/>
      <w:lang w:eastAsia="en-US"/>
    </w:rPr>
  </w:style>
  <w:style w:type="character" w:customStyle="1" w:styleId="Heading2Char">
    <w:name w:val="Heading 2 Char"/>
    <w:aliases w:val="Hat Char,Heading 2 Char Char Char2,Heading 2 Char Char Char Char,Heading 21 Char1,Char Char Char Char1 Char2,Char Char Char Char1 Char Char1, Char Char Char Char1 Char1,Char2 Char1,Heading 2 Char Char1 Char1,Heading 2 Char Char2 Char Char"/>
    <w:basedOn w:val="DefaultParagraphFont"/>
    <w:link w:val="Heading2"/>
    <w:uiPriority w:val="9"/>
    <w:rsid w:val="00232A5E"/>
    <w:rPr>
      <w:rFonts w:ascii="Calibri" w:eastAsiaTheme="majorEastAsia" w:hAnsi="Calibri" w:cstheme="majorBidi"/>
      <w:b/>
      <w:bCs/>
      <w:sz w:val="44"/>
      <w:szCs w:val="44"/>
      <w:u w:val="double"/>
      <w:lang w:eastAsia="en-US"/>
    </w:rPr>
  </w:style>
  <w:style w:type="character" w:customStyle="1" w:styleId="Heading5Char">
    <w:name w:val="Heading 5 Char"/>
    <w:aliases w:val="Text Char"/>
    <w:basedOn w:val="DefaultParagraphFont"/>
    <w:link w:val="Heading5"/>
    <w:rsid w:val="00232A5E"/>
    <w:rPr>
      <w:rFonts w:ascii="Cambria" w:eastAsia="Times New Roman" w:hAnsi="Cambria"/>
      <w:b/>
      <w:bCs/>
      <w:i/>
      <w:iCs/>
      <w:sz w:val="20"/>
      <w:lang w:eastAsia="en-US" w:bidi="en-US"/>
    </w:rPr>
  </w:style>
  <w:style w:type="character" w:customStyle="1" w:styleId="Heading6Char">
    <w:name w:val="Heading 6 Char"/>
    <w:basedOn w:val="DefaultParagraphFont"/>
    <w:link w:val="Heading6"/>
    <w:rsid w:val="00232A5E"/>
    <w:rPr>
      <w:rFonts w:ascii="Cambria" w:eastAsia="Times New Roman" w:hAnsi="Cambria"/>
      <w:b/>
      <w:bCs/>
      <w:i/>
      <w:iCs/>
      <w:sz w:val="20"/>
      <w:lang w:eastAsia="en-US" w:bidi="en-US"/>
    </w:rPr>
  </w:style>
  <w:style w:type="character" w:customStyle="1" w:styleId="Heading7Char">
    <w:name w:val="Heading 7 Char"/>
    <w:basedOn w:val="DefaultParagraphFont"/>
    <w:link w:val="Heading7"/>
    <w:rsid w:val="00232A5E"/>
    <w:rPr>
      <w:rFonts w:ascii="Cambria" w:eastAsia="Times New Roman" w:hAnsi="Cambria"/>
      <w:b/>
      <w:bCs/>
      <w:i/>
      <w:iCs/>
      <w:sz w:val="20"/>
      <w:szCs w:val="20"/>
      <w:lang w:eastAsia="en-US" w:bidi="en-US"/>
    </w:rPr>
  </w:style>
  <w:style w:type="character" w:customStyle="1" w:styleId="Heading8Char">
    <w:name w:val="Heading 8 Char"/>
    <w:basedOn w:val="DefaultParagraphFont"/>
    <w:link w:val="Heading8"/>
    <w:rsid w:val="00232A5E"/>
    <w:rPr>
      <w:rFonts w:ascii="Cambria" w:eastAsia="Times New Roman" w:hAnsi="Cambria"/>
      <w:b/>
      <w:bCs/>
      <w:i/>
      <w:iCs/>
      <w:sz w:val="18"/>
      <w:szCs w:val="18"/>
      <w:lang w:eastAsia="en-US" w:bidi="en-US"/>
    </w:rPr>
  </w:style>
  <w:style w:type="character" w:customStyle="1" w:styleId="Heading9Char">
    <w:name w:val="Heading 9 Char"/>
    <w:basedOn w:val="DefaultParagraphFont"/>
    <w:link w:val="Heading9"/>
    <w:rsid w:val="00232A5E"/>
    <w:rPr>
      <w:rFonts w:ascii="Cambria" w:eastAsia="Times New Roman" w:hAnsi="Cambria"/>
      <w:i/>
      <w:iCs/>
      <w:sz w:val="18"/>
      <w:szCs w:val="18"/>
      <w:lang w:eastAsia="en-US" w:bidi="en-US"/>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232A5E"/>
    <w:rPr>
      <w:color w:val="auto"/>
      <w:u w:val="none"/>
    </w:rPr>
  </w:style>
  <w:style w:type="character" w:styleId="FollowedHyperlink">
    <w:name w:val="FollowedHyperlink"/>
    <w:basedOn w:val="DefaultParagraphFont"/>
    <w:uiPriority w:val="99"/>
    <w:unhideWhenUsed/>
    <w:rsid w:val="00232A5E"/>
    <w:rPr>
      <w:color w:val="auto"/>
      <w:u w:val="none"/>
    </w:rPr>
  </w:style>
  <w:style w:type="paragraph" w:customStyle="1" w:styleId="textbold">
    <w:name w:val="text bold"/>
    <w:basedOn w:val="Normal"/>
    <w:uiPriority w:val="20"/>
    <w:qFormat/>
    <w:rsid w:val="00232A5E"/>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HAnsi"/>
      <w:b/>
      <w:iCs/>
      <w:szCs w:val="22"/>
      <w:u w:val="single"/>
    </w:rPr>
  </w:style>
  <w:style w:type="paragraph" w:customStyle="1" w:styleId="Analytic">
    <w:name w:val="Analytic"/>
    <w:basedOn w:val="Normal"/>
    <w:link w:val="AnalyticChar"/>
    <w:autoRedefine/>
    <w:uiPriority w:val="4"/>
    <w:qFormat/>
    <w:rsid w:val="00232A5E"/>
    <w:rPr>
      <w:rFonts w:ascii="Garamond" w:hAnsi="Garamond"/>
      <w:b/>
      <w:sz w:val="24"/>
    </w:rPr>
  </w:style>
  <w:style w:type="character" w:customStyle="1" w:styleId="AnalyticChar">
    <w:name w:val="Analytic Char"/>
    <w:basedOn w:val="DefaultParagraphFont"/>
    <w:link w:val="Analytic"/>
    <w:uiPriority w:val="4"/>
    <w:rsid w:val="00232A5E"/>
    <w:rPr>
      <w:rFonts w:ascii="Garamond" w:hAnsi="Garamond"/>
      <w:b/>
      <w:lang w:eastAsia="en-US"/>
    </w:rPr>
  </w:style>
  <w:style w:type="paragraph" w:customStyle="1" w:styleId="DateTime">
    <w:name w:val="DateTime"/>
    <w:basedOn w:val="Normal"/>
    <w:link w:val="DateTimeChar"/>
    <w:autoRedefine/>
    <w:uiPriority w:val="4"/>
    <w:qFormat/>
    <w:rsid w:val="00232A5E"/>
    <w:rPr>
      <w:rFonts w:ascii="Garamond" w:hAnsi="Garamond"/>
    </w:rPr>
  </w:style>
  <w:style w:type="character" w:customStyle="1" w:styleId="DateTimeChar">
    <w:name w:val="DateTime Char"/>
    <w:basedOn w:val="DefaultParagraphFont"/>
    <w:link w:val="DateTime"/>
    <w:uiPriority w:val="4"/>
    <w:rsid w:val="00232A5E"/>
    <w:rPr>
      <w:rFonts w:ascii="Garamond" w:hAnsi="Garamond"/>
      <w:sz w:val="22"/>
      <w:lang w:eastAsia="en-US"/>
    </w:rPr>
  </w:style>
  <w:style w:type="paragraph" w:customStyle="1" w:styleId="Lecture">
    <w:name w:val="Lecture"/>
    <w:next w:val="BodyText"/>
    <w:link w:val="LectureChar"/>
    <w:autoRedefine/>
    <w:uiPriority w:val="4"/>
    <w:qFormat/>
    <w:rsid w:val="00232A5E"/>
    <w:pPr>
      <w:spacing w:line="259" w:lineRule="auto"/>
      <w:outlineLvl w:val="5"/>
    </w:pPr>
    <w:rPr>
      <w:rFonts w:ascii="Arial" w:eastAsiaTheme="minorHAnsi" w:hAnsi="Arial" w:cs="Arial"/>
      <w:spacing w:val="-10"/>
      <w:sz w:val="22"/>
      <w:szCs w:val="22"/>
      <w:lang w:eastAsia="en-US"/>
    </w:rPr>
  </w:style>
  <w:style w:type="character" w:customStyle="1" w:styleId="LectureChar">
    <w:name w:val="Lecture Char"/>
    <w:basedOn w:val="DateTimeChar"/>
    <w:link w:val="Lecture"/>
    <w:uiPriority w:val="4"/>
    <w:rsid w:val="00232A5E"/>
    <w:rPr>
      <w:rFonts w:ascii="Arial" w:eastAsiaTheme="minorHAnsi" w:hAnsi="Arial" w:cs="Arial"/>
      <w:spacing w:val="-10"/>
      <w:sz w:val="22"/>
      <w:szCs w:val="22"/>
      <w:lang w:eastAsia="en-US"/>
    </w:rPr>
  </w:style>
  <w:style w:type="paragraph" w:styleId="BodyText">
    <w:name w:val="Body Text"/>
    <w:basedOn w:val="Normal"/>
    <w:link w:val="BodyTextChar"/>
    <w:uiPriority w:val="99"/>
    <w:unhideWhenUsed/>
    <w:rsid w:val="00232A5E"/>
    <w:pPr>
      <w:spacing w:after="120"/>
    </w:pPr>
    <w:rPr>
      <w:rFonts w:ascii="Garamond" w:hAnsi="Garamond"/>
    </w:rPr>
  </w:style>
  <w:style w:type="character" w:customStyle="1" w:styleId="BodyTextChar">
    <w:name w:val="Body Text Char"/>
    <w:basedOn w:val="DefaultParagraphFont"/>
    <w:link w:val="BodyText"/>
    <w:uiPriority w:val="99"/>
    <w:rsid w:val="00232A5E"/>
    <w:rPr>
      <w:rFonts w:ascii="Garamond" w:hAnsi="Garamond"/>
      <w:sz w:val="22"/>
      <w:lang w:eastAsia="en-US"/>
    </w:rPr>
  </w:style>
  <w:style w:type="paragraph" w:styleId="ListParagraph">
    <w:name w:val="List Paragraph"/>
    <w:aliases w:val="6 font"/>
    <w:basedOn w:val="Normal"/>
    <w:unhideWhenUsed/>
    <w:qFormat/>
    <w:rsid w:val="00232A5E"/>
    <w:pPr>
      <w:ind w:left="720"/>
      <w:contextualSpacing/>
    </w:pPr>
    <w:rPr>
      <w:rFonts w:ascii="Garamond" w:hAnsi="Garamond"/>
    </w:rPr>
  </w:style>
  <w:style w:type="paragraph" w:customStyle="1" w:styleId="card">
    <w:name w:val="card"/>
    <w:aliases w:val="Medium Grid 21"/>
    <w:basedOn w:val="Normal"/>
    <w:next w:val="Normal"/>
    <w:link w:val="cardChar"/>
    <w:uiPriority w:val="6"/>
    <w:qFormat/>
    <w:rsid w:val="00232A5E"/>
    <w:pPr>
      <w:ind w:left="288" w:right="288"/>
    </w:pPr>
    <w:rPr>
      <w:rFonts w:ascii="Garamond" w:hAnsi="Garamond"/>
      <w:u w:val="single"/>
    </w:rPr>
  </w:style>
  <w:style w:type="paragraph" w:styleId="BalloonText">
    <w:name w:val="Balloon Text"/>
    <w:basedOn w:val="Normal"/>
    <w:link w:val="BalloonTextChar"/>
    <w:uiPriority w:val="99"/>
    <w:unhideWhenUsed/>
    <w:rsid w:val="00232A5E"/>
    <w:rPr>
      <w:rFonts w:ascii="Tahoma" w:hAnsi="Tahoma" w:cs="Tahoma"/>
      <w:sz w:val="16"/>
      <w:szCs w:val="16"/>
    </w:rPr>
  </w:style>
  <w:style w:type="character" w:customStyle="1" w:styleId="BalloonTextChar">
    <w:name w:val="Balloon Text Char"/>
    <w:basedOn w:val="DefaultParagraphFont"/>
    <w:link w:val="BalloonText"/>
    <w:uiPriority w:val="99"/>
    <w:rsid w:val="00232A5E"/>
    <w:rPr>
      <w:rFonts w:ascii="Tahoma" w:hAnsi="Tahoma" w:cs="Tahoma"/>
      <w:sz w:val="16"/>
      <w:szCs w:val="16"/>
      <w:lang w:eastAsia="en-US"/>
    </w:rPr>
  </w:style>
  <w:style w:type="paragraph" w:customStyle="1" w:styleId="UnderlinePara">
    <w:name w:val="Underline Para"/>
    <w:basedOn w:val="Normal"/>
    <w:autoRedefine/>
    <w:uiPriority w:val="6"/>
    <w:qFormat/>
    <w:rsid w:val="00232A5E"/>
    <w:pPr>
      <w:widowControl w:val="0"/>
      <w:suppressAutoHyphens/>
      <w:spacing w:after="200" w:line="256" w:lineRule="auto"/>
      <w:contextualSpacing/>
    </w:pPr>
    <w:rPr>
      <w:rFonts w:ascii="Garamond" w:hAnsi="Garamond"/>
      <w:u w:val="single"/>
    </w:rPr>
  </w:style>
  <w:style w:type="paragraph" w:styleId="Header">
    <w:name w:val="header"/>
    <w:basedOn w:val="Normal"/>
    <w:link w:val="HeaderChar"/>
    <w:uiPriority w:val="99"/>
    <w:unhideWhenUsed/>
    <w:qFormat/>
    <w:rsid w:val="00232A5E"/>
    <w:pPr>
      <w:tabs>
        <w:tab w:val="center" w:pos="4680"/>
        <w:tab w:val="right" w:pos="9360"/>
      </w:tabs>
    </w:pPr>
    <w:rPr>
      <w:rFonts w:ascii="Garamond" w:hAnsi="Garamond"/>
    </w:rPr>
  </w:style>
  <w:style w:type="character" w:customStyle="1" w:styleId="HeaderChar">
    <w:name w:val="Header Char"/>
    <w:basedOn w:val="DefaultParagraphFont"/>
    <w:link w:val="Header"/>
    <w:uiPriority w:val="99"/>
    <w:rsid w:val="00232A5E"/>
    <w:rPr>
      <w:rFonts w:ascii="Garamond" w:hAnsi="Garamond"/>
      <w:sz w:val="22"/>
      <w:lang w:eastAsia="en-US"/>
    </w:rPr>
  </w:style>
  <w:style w:type="paragraph" w:styleId="Footer">
    <w:name w:val="footer"/>
    <w:basedOn w:val="Normal"/>
    <w:link w:val="FooterChar"/>
    <w:uiPriority w:val="99"/>
    <w:unhideWhenUsed/>
    <w:rsid w:val="00232A5E"/>
    <w:pPr>
      <w:tabs>
        <w:tab w:val="center" w:pos="4680"/>
        <w:tab w:val="right" w:pos="9360"/>
      </w:tabs>
    </w:pPr>
    <w:rPr>
      <w:rFonts w:ascii="Garamond" w:hAnsi="Garamond"/>
    </w:rPr>
  </w:style>
  <w:style w:type="character" w:customStyle="1" w:styleId="FooterChar">
    <w:name w:val="Footer Char"/>
    <w:basedOn w:val="DefaultParagraphFont"/>
    <w:link w:val="Footer"/>
    <w:uiPriority w:val="99"/>
    <w:rsid w:val="00232A5E"/>
    <w:rPr>
      <w:rFonts w:ascii="Garamond" w:hAnsi="Garamond"/>
      <w:sz w:val="22"/>
      <w:lang w:eastAsia="en-US"/>
    </w:rPr>
  </w:style>
  <w:style w:type="character" w:styleId="PageNumber">
    <w:name w:val="page number"/>
    <w:aliases w:val="card ununderlined"/>
    <w:basedOn w:val="DefaultParagraphFont"/>
    <w:uiPriority w:val="99"/>
    <w:unhideWhenUsed/>
    <w:rsid w:val="00232A5E"/>
  </w:style>
  <w:style w:type="character" w:customStyle="1" w:styleId="underline">
    <w:name w:val="underline"/>
    <w:qFormat/>
    <w:rsid w:val="00232A5E"/>
    <w:rPr>
      <w:u w:val="single"/>
    </w:rPr>
  </w:style>
  <w:style w:type="character" w:customStyle="1" w:styleId="m4841727538114946087gmail-styleunderline">
    <w:name w:val="m_4841727538114946087gmail-styleunderline"/>
    <w:basedOn w:val="DefaultParagraphFont"/>
    <w:rsid w:val="00232A5E"/>
  </w:style>
  <w:style w:type="paragraph" w:customStyle="1" w:styleId="BreakTag">
    <w:name w:val="Break Tag"/>
    <w:basedOn w:val="Normal"/>
    <w:autoRedefine/>
    <w:uiPriority w:val="4"/>
    <w:qFormat/>
    <w:rsid w:val="00232A5E"/>
    <w:pPr>
      <w:spacing w:before="240"/>
    </w:pPr>
    <w:rPr>
      <w:rFonts w:ascii="Garamond" w:hAnsi="Garamond"/>
      <w:b/>
      <w:sz w:val="26"/>
    </w:rPr>
  </w:style>
  <w:style w:type="paragraph" w:customStyle="1" w:styleId="BreakBlock">
    <w:name w:val="Break Block"/>
    <w:basedOn w:val="Normal"/>
    <w:link w:val="BreakBlockChar"/>
    <w:autoRedefine/>
    <w:qFormat/>
    <w:rsid w:val="00232A5E"/>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232A5E"/>
    <w:rPr>
      <w:rFonts w:ascii="Arial Bold" w:hAnsi="Arial Bold"/>
      <w:b/>
      <w:caps/>
      <w:sz w:val="32"/>
      <w:u w:val="single"/>
      <w:lang w:eastAsia="en-US"/>
    </w:rPr>
  </w:style>
  <w:style w:type="character" w:customStyle="1" w:styleId="Mention1">
    <w:name w:val="Mention1"/>
    <w:basedOn w:val="DefaultParagraphFont"/>
    <w:uiPriority w:val="99"/>
    <w:semiHidden/>
    <w:unhideWhenUsed/>
    <w:rsid w:val="00232A5E"/>
    <w:rPr>
      <w:color w:val="2B579A"/>
      <w:shd w:val="clear" w:color="auto" w:fill="E6E6E6"/>
    </w:rPr>
  </w:style>
  <w:style w:type="character" w:customStyle="1" w:styleId="UnresolvedMention1">
    <w:name w:val="Unresolved Mention1"/>
    <w:basedOn w:val="DefaultParagraphFont"/>
    <w:uiPriority w:val="99"/>
    <w:unhideWhenUsed/>
    <w:rsid w:val="00232A5E"/>
    <w:rPr>
      <w:color w:val="808080"/>
      <w:shd w:val="clear" w:color="auto" w:fill="E6E6E6"/>
    </w:rPr>
  </w:style>
  <w:style w:type="paragraph" w:customStyle="1" w:styleId="evidencetext">
    <w:name w:val="evidence text"/>
    <w:basedOn w:val="Normal"/>
    <w:link w:val="evidencetextChar1"/>
    <w:qFormat/>
    <w:rsid w:val="00232A5E"/>
    <w:pPr>
      <w:ind w:left="432" w:right="432"/>
    </w:pPr>
    <w:rPr>
      <w:rFonts w:ascii="Garamond" w:hAnsi="Garamond"/>
      <w:color w:val="000000"/>
      <w:lang w:val="x-none" w:eastAsia="x-none"/>
    </w:rPr>
  </w:style>
  <w:style w:type="character" w:customStyle="1" w:styleId="evidencetextChar1">
    <w:name w:val="evidence text Char1"/>
    <w:link w:val="evidencetext"/>
    <w:rsid w:val="00232A5E"/>
    <w:rPr>
      <w:rFonts w:ascii="Garamond" w:hAnsi="Garamond"/>
      <w:color w:val="000000"/>
      <w:sz w:val="22"/>
      <w:lang w:val="x-none" w:eastAsia="x-none"/>
    </w:rPr>
  </w:style>
  <w:style w:type="character" w:customStyle="1" w:styleId="Author-Date">
    <w:name w:val="Author-Date"/>
    <w:qFormat/>
    <w:rsid w:val="00232A5E"/>
    <w:rPr>
      <w:b/>
      <w:sz w:val="24"/>
    </w:rPr>
  </w:style>
  <w:style w:type="paragraph" w:customStyle="1" w:styleId="Nothing">
    <w:name w:val="Nothing"/>
    <w:link w:val="NothingChar"/>
    <w:qFormat/>
    <w:rsid w:val="00232A5E"/>
    <w:pPr>
      <w:jc w:val="both"/>
    </w:pPr>
    <w:rPr>
      <w:rFonts w:ascii="Times New Roman" w:eastAsia="Times New Roman" w:hAnsi="Times New Roman" w:cs="Times New Roman"/>
      <w:sz w:val="20"/>
      <w:lang w:eastAsia="en-US"/>
    </w:rPr>
  </w:style>
  <w:style w:type="paragraph" w:styleId="Title">
    <w:name w:val="Title"/>
    <w:aliases w:val="Cites and Cards,UNDERLINE,Bold Underlined,title,Block Heading,Read This"/>
    <w:basedOn w:val="Normal"/>
    <w:next w:val="Subtitle"/>
    <w:link w:val="TitleChar"/>
    <w:autoRedefine/>
    <w:uiPriority w:val="1"/>
    <w:qFormat/>
    <w:rsid w:val="00232A5E"/>
    <w:pPr>
      <w:suppressAutoHyphens/>
      <w:spacing w:line="360" w:lineRule="auto"/>
    </w:pPr>
    <w:rPr>
      <w:rFonts w:ascii="Garamond" w:eastAsia="Times New Roman" w:hAnsi="Garamond" w:cs="Garamond"/>
      <w:bCs/>
      <w:u w:val="single"/>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232A5E"/>
    <w:rPr>
      <w:rFonts w:ascii="Garamond" w:eastAsia="Times New Roman" w:hAnsi="Garamond" w:cs="Garamond"/>
      <w:bCs/>
      <w:sz w:val="22"/>
      <w:u w:val="single"/>
      <w:lang w:eastAsia="en-US"/>
    </w:rPr>
  </w:style>
  <w:style w:type="paragraph" w:customStyle="1" w:styleId="Style4">
    <w:name w:val="Style4"/>
    <w:basedOn w:val="Normal"/>
    <w:link w:val="Style4Char"/>
    <w:qFormat/>
    <w:rsid w:val="00232A5E"/>
    <w:rPr>
      <w:rFonts w:ascii="Garamond" w:eastAsia="Times New Roman" w:hAnsi="Garamond"/>
      <w:u w:val="single"/>
    </w:rPr>
  </w:style>
  <w:style w:type="character" w:customStyle="1" w:styleId="Style4Char">
    <w:name w:val="Style4 Char"/>
    <w:link w:val="Style4"/>
    <w:rsid w:val="00232A5E"/>
    <w:rPr>
      <w:rFonts w:ascii="Garamond" w:eastAsia="Times New Roman" w:hAnsi="Garamond"/>
      <w:sz w:val="22"/>
      <w:u w:val="single"/>
      <w:lang w:eastAsia="en-US"/>
    </w:rPr>
  </w:style>
  <w:style w:type="character" w:customStyle="1" w:styleId="cardChar">
    <w:name w:val="card Char"/>
    <w:aliases w:val="Bold Cite Char Char,Speed Cite Char"/>
    <w:basedOn w:val="DefaultParagraphFont"/>
    <w:link w:val="card"/>
    <w:uiPriority w:val="6"/>
    <w:rsid w:val="00232A5E"/>
    <w:rPr>
      <w:rFonts w:ascii="Garamond" w:hAnsi="Garamond"/>
      <w:sz w:val="22"/>
      <w:u w:val="single"/>
      <w:lang w:eastAsia="en-US"/>
    </w:rPr>
  </w:style>
  <w:style w:type="character" w:customStyle="1" w:styleId="term">
    <w:name w:val="term"/>
    <w:basedOn w:val="DefaultParagraphFont"/>
    <w:rsid w:val="00232A5E"/>
  </w:style>
  <w:style w:type="character" w:customStyle="1" w:styleId="Style1Char">
    <w:name w:val="Style1 Char"/>
    <w:rsid w:val="00232A5E"/>
    <w:rPr>
      <w:rFonts w:ascii="Times New Roman" w:eastAsia="SimSun" w:hAnsi="Times New Roman" w:cs="Times New Roman"/>
      <w:sz w:val="20"/>
      <w:szCs w:val="24"/>
      <w:u w:val="single"/>
      <w:lang w:eastAsia="zh-CN"/>
    </w:rPr>
  </w:style>
  <w:style w:type="character" w:customStyle="1" w:styleId="Styleunderline11pt">
    <w:name w:val="Style underline + 11 pt"/>
    <w:rsid w:val="00232A5E"/>
    <w:rPr>
      <w:rFonts w:ascii="Times New Roman" w:hAnsi="Times New Roman"/>
      <w:sz w:val="20"/>
      <w:u w:val="single"/>
    </w:rPr>
  </w:style>
  <w:style w:type="paragraph" w:customStyle="1" w:styleId="Stylecard11pt">
    <w:name w:val="Style card + 11 pt"/>
    <w:basedOn w:val="Normal"/>
    <w:link w:val="Stylecard11ptChar"/>
    <w:qFormat/>
    <w:rsid w:val="00232A5E"/>
    <w:pPr>
      <w:ind w:left="288" w:right="288"/>
    </w:pPr>
    <w:rPr>
      <w:rFonts w:ascii="Georgia" w:eastAsia="SimSun" w:hAnsi="Georgia"/>
      <w:lang w:eastAsia="zh-CN"/>
    </w:rPr>
  </w:style>
  <w:style w:type="character" w:customStyle="1" w:styleId="Stylecard11ptChar">
    <w:name w:val="Style card + 11 pt Char"/>
    <w:link w:val="Stylecard11pt"/>
    <w:rsid w:val="00232A5E"/>
    <w:rPr>
      <w:rFonts w:ascii="Georgia" w:eastAsia="SimSun" w:hAnsi="Georgia"/>
      <w:sz w:val="22"/>
    </w:rPr>
  </w:style>
  <w:style w:type="paragraph" w:customStyle="1" w:styleId="Minimize">
    <w:name w:val="Minimize"/>
    <w:basedOn w:val="Normal"/>
    <w:next w:val="Normal"/>
    <w:link w:val="MinimizeChar"/>
    <w:qFormat/>
    <w:rsid w:val="00232A5E"/>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232A5E"/>
    <w:rPr>
      <w:rFonts w:ascii="Georgia" w:hAnsi="Georgia"/>
      <w:color w:val="000000"/>
      <w:sz w:val="12"/>
      <w:szCs w:val="20"/>
      <w:lang w:eastAsia="en-U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232A5E"/>
    <w:rPr>
      <w:rFonts w:ascii="Arial" w:eastAsiaTheme="minorHAnsi" w:hAnsi="Arial" w:cs="Arial"/>
      <w:sz w:val="22"/>
      <w:szCs w:val="22"/>
      <w:u w:val="single"/>
      <w:lang w:eastAsia="en-US"/>
    </w:rPr>
  </w:style>
  <w:style w:type="paragraph" w:customStyle="1" w:styleId="cardtext">
    <w:name w:val="card text"/>
    <w:basedOn w:val="Normal"/>
    <w:link w:val="cardtextChar"/>
    <w:qFormat/>
    <w:rsid w:val="00232A5E"/>
    <w:pPr>
      <w:ind w:left="288" w:right="288"/>
    </w:pPr>
    <w:rPr>
      <w:rFonts w:ascii="Garamond" w:hAnsi="Garamond"/>
    </w:rPr>
  </w:style>
  <w:style w:type="character" w:customStyle="1" w:styleId="cardtextChar">
    <w:name w:val="card text Char"/>
    <w:basedOn w:val="DefaultParagraphFont"/>
    <w:link w:val="cardtext"/>
    <w:rsid w:val="00232A5E"/>
    <w:rPr>
      <w:rFonts w:ascii="Garamond" w:hAnsi="Garamond"/>
      <w:sz w:val="22"/>
      <w:lang w:eastAsia="en-US"/>
    </w:rPr>
  </w:style>
  <w:style w:type="character" w:customStyle="1" w:styleId="byline">
    <w:name w:val="byline"/>
    <w:basedOn w:val="DefaultParagraphFont"/>
    <w:rsid w:val="00232A5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232A5E"/>
    <w:rPr>
      <w:rFonts w:ascii="Arial" w:hAnsi="Arial"/>
      <w:b/>
      <w:sz w:val="24"/>
      <w:szCs w:val="22"/>
      <w:u w:val="single"/>
    </w:rPr>
  </w:style>
  <w:style w:type="paragraph" w:customStyle="1" w:styleId="StyleStyle411pt">
    <w:name w:val="Style Style4 + 11 pt"/>
    <w:basedOn w:val="Normal"/>
    <w:link w:val="StyleStyle411ptChar"/>
    <w:qFormat/>
    <w:rsid w:val="00232A5E"/>
    <w:pPr>
      <w:spacing w:after="200" w:line="276" w:lineRule="auto"/>
    </w:pPr>
    <w:rPr>
      <w:rFonts w:ascii="Garamond" w:eastAsia="Times New Roman" w:hAnsi="Garamond"/>
      <w:u w:val="single"/>
    </w:rPr>
  </w:style>
  <w:style w:type="character" w:customStyle="1" w:styleId="StyleStyle411ptChar">
    <w:name w:val="Style Style4 + 11 pt Char"/>
    <w:basedOn w:val="DefaultParagraphFont"/>
    <w:link w:val="StyleStyle411pt"/>
    <w:rsid w:val="00232A5E"/>
    <w:rPr>
      <w:rFonts w:ascii="Garamond" w:eastAsia="Times New Roman" w:hAnsi="Garamond"/>
      <w:sz w:val="22"/>
      <w:u w:val="single"/>
      <w:lang w:eastAsia="en-US"/>
    </w:rPr>
  </w:style>
  <w:style w:type="character" w:customStyle="1" w:styleId="Style11ptUnderline">
    <w:name w:val="Style 11 pt Underline"/>
    <w:rsid w:val="00232A5E"/>
    <w:rPr>
      <w:sz w:val="20"/>
      <w:u w:val="single"/>
    </w:rPr>
  </w:style>
  <w:style w:type="character" w:customStyle="1" w:styleId="Style11ptBoldUnderline">
    <w:name w:val="Style 11 pt Bold Underline"/>
    <w:rsid w:val="00232A5E"/>
    <w:rPr>
      <w:b/>
      <w:bCs/>
      <w:sz w:val="20"/>
      <w:u w:val="single"/>
    </w:rPr>
  </w:style>
  <w:style w:type="character" w:customStyle="1" w:styleId="Style11pt">
    <w:name w:val="Style 11 pt"/>
    <w:rsid w:val="00232A5E"/>
    <w:rPr>
      <w:sz w:val="20"/>
    </w:rPr>
  </w:style>
  <w:style w:type="paragraph" w:customStyle="1" w:styleId="StyleStyle411ptBold">
    <w:name w:val="Style Style4 + 11 pt Bold"/>
    <w:basedOn w:val="Normal"/>
    <w:link w:val="StyleStyle411ptBoldChar"/>
    <w:qFormat/>
    <w:rsid w:val="00232A5E"/>
    <w:rPr>
      <w:rFonts w:ascii="Garamond" w:eastAsia="Times New Roman" w:hAnsi="Garamond"/>
      <w:b/>
      <w:bCs/>
      <w:u w:val="single"/>
    </w:rPr>
  </w:style>
  <w:style w:type="character" w:customStyle="1" w:styleId="StyleStyle411ptBoldChar">
    <w:name w:val="Style Style4 + 11 pt Bold Char"/>
    <w:basedOn w:val="DefaultParagraphFont"/>
    <w:link w:val="StyleStyle411ptBold"/>
    <w:rsid w:val="00232A5E"/>
    <w:rPr>
      <w:rFonts w:ascii="Garamond" w:eastAsia="Times New Roman" w:hAnsi="Garamond"/>
      <w:b/>
      <w:bCs/>
      <w:sz w:val="22"/>
      <w:u w:val="single"/>
      <w:lang w:eastAsia="en-US"/>
    </w:rPr>
  </w:style>
  <w:style w:type="paragraph" w:customStyle="1" w:styleId="BlockTitle">
    <w:name w:val="Block Title"/>
    <w:basedOn w:val="Normal"/>
    <w:next w:val="Normal"/>
    <w:link w:val="BlockTitleChar"/>
    <w:qFormat/>
    <w:rsid w:val="00232A5E"/>
    <w:pPr>
      <w:spacing w:after="120"/>
      <w:jc w:val="center"/>
      <w:outlineLvl w:val="0"/>
    </w:pPr>
    <w:rPr>
      <w:rFonts w:ascii="Garamond" w:eastAsia="Times New Roman" w:hAnsi="Garamond"/>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232A5E"/>
    <w:rPr>
      <w:rFonts w:ascii="Garamond" w:eastAsia="Times New Roman" w:hAnsi="Garamond"/>
      <w:b/>
      <w:sz w:val="32"/>
      <w:szCs w:val="20"/>
      <w:u w:val="single"/>
      <w:lang w:eastAsia="en-US"/>
    </w:rPr>
  </w:style>
  <w:style w:type="character" w:customStyle="1" w:styleId="Emphasis2">
    <w:name w:val="Emphasis2"/>
    <w:basedOn w:val="DefaultParagraphFont"/>
    <w:rsid w:val="00232A5E"/>
    <w:rPr>
      <w:rFonts w:ascii="Franklin Gothic Heavy" w:hAnsi="Franklin Gothic Heavy"/>
      <w:iCs/>
      <w:u w:val="single"/>
    </w:rPr>
  </w:style>
  <w:style w:type="paragraph" w:customStyle="1" w:styleId="Cards">
    <w:name w:val="Cards"/>
    <w:basedOn w:val="Normal"/>
    <w:link w:val="CardsChar1"/>
    <w:qFormat/>
    <w:rsid w:val="00232A5E"/>
    <w:pPr>
      <w:autoSpaceDE w:val="0"/>
      <w:autoSpaceDN w:val="0"/>
      <w:adjustRightInd w:val="0"/>
      <w:ind w:left="432" w:right="432"/>
      <w:jc w:val="both"/>
    </w:pPr>
    <w:rPr>
      <w:rFonts w:ascii="Garamond" w:eastAsia="Times New Roman" w:hAnsi="Garamond" w:cs="Times New Roman"/>
      <w:sz w:val="20"/>
      <w:szCs w:val="20"/>
    </w:rPr>
  </w:style>
  <w:style w:type="character" w:customStyle="1" w:styleId="CardsChar">
    <w:name w:val="Cards Char"/>
    <w:locked/>
    <w:rsid w:val="00232A5E"/>
    <w:rPr>
      <w:rFonts w:ascii="Times New Roman" w:eastAsia="Times New Roman" w:hAnsi="Times New Roman" w:cs="Times New Roman"/>
      <w:sz w:val="20"/>
      <w:szCs w:val="24"/>
    </w:rPr>
  </w:style>
  <w:style w:type="character" w:customStyle="1" w:styleId="pmterms1">
    <w:name w:val="pmterms1"/>
    <w:basedOn w:val="DefaultParagraphFont"/>
    <w:rsid w:val="00232A5E"/>
  </w:style>
  <w:style w:type="character" w:customStyle="1" w:styleId="hilite1">
    <w:name w:val="hilite1"/>
    <w:basedOn w:val="DefaultParagraphFont"/>
    <w:rsid w:val="00232A5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232A5E"/>
    <w:pPr>
      <w:contextualSpacing/>
    </w:pPr>
    <w:rPr>
      <w:rFonts w:ascii="Times New Roman" w:eastAsia="Malgun Gothic" w:hAnsi="Times New Roman" w:cs="Times New Roman"/>
      <w:sz w:val="21"/>
      <w:u w:val="single"/>
      <w:lang w:eastAsia="en-US"/>
    </w:rPr>
  </w:style>
  <w:style w:type="character" w:customStyle="1" w:styleId="underlinedChar">
    <w:name w:val="underlined Char"/>
    <w:basedOn w:val="DefaultParagraphFont"/>
    <w:link w:val="underlined"/>
    <w:rsid w:val="00232A5E"/>
    <w:rPr>
      <w:rFonts w:ascii="Times New Roman" w:eastAsia="Malgun Gothic" w:hAnsi="Times New Roman" w:cs="Times New Roman"/>
      <w:sz w:val="21"/>
      <w:u w:val="single"/>
      <w:lang w:eastAsia="en-US"/>
    </w:rPr>
  </w:style>
  <w:style w:type="paragraph" w:styleId="NoSpacing">
    <w:name w:val="No Spacing"/>
    <w:aliases w:val="ClearFormatting,Dont use,Tag and Cite,Card Format,No Spacing3,No Spacing31,Clear,DDI Tag,Tag Title,No Spacing51,No Spacing22,No Spacing111111,No Spacing41,No Spacing6,No Spacing7,No Spacing8,Dont u,No Spacing311"/>
    <w:qFormat/>
    <w:rsid w:val="00232A5E"/>
    <w:rPr>
      <w:rFonts w:ascii="Times New Roman" w:eastAsia="Times New Roman" w:hAnsi="Times New Roman" w:cs="Times New Roman"/>
      <w:lang w:eastAsia="en-US"/>
    </w:rPr>
  </w:style>
  <w:style w:type="paragraph" w:customStyle="1" w:styleId="Normaltag">
    <w:name w:val="Normal tag"/>
    <w:basedOn w:val="Normal"/>
    <w:link w:val="NormaltagChar"/>
    <w:uiPriority w:val="99"/>
    <w:qFormat/>
    <w:rsid w:val="00232A5E"/>
    <w:rPr>
      <w:rFonts w:ascii="Garamond" w:eastAsia="Times New Roman" w:hAnsi="Garamond"/>
      <w:b/>
      <w:szCs w:val="20"/>
    </w:rPr>
  </w:style>
  <w:style w:type="character" w:customStyle="1" w:styleId="NormaltagChar">
    <w:name w:val="Normal tag Char"/>
    <w:basedOn w:val="DefaultParagraphFont"/>
    <w:link w:val="Normaltag"/>
    <w:uiPriority w:val="99"/>
    <w:locked/>
    <w:rsid w:val="00232A5E"/>
    <w:rPr>
      <w:rFonts w:ascii="Garamond" w:eastAsia="Times New Roman" w:hAnsi="Garamond"/>
      <w:b/>
      <w:sz w:val="22"/>
      <w:szCs w:val="20"/>
      <w:lang w:eastAsia="en-US"/>
    </w:rPr>
  </w:style>
  <w:style w:type="character" w:customStyle="1" w:styleId="DebateUnderline">
    <w:name w:val="Debate Underline"/>
    <w:qFormat/>
    <w:rsid w:val="00232A5E"/>
    <w:rPr>
      <w:rFonts w:ascii="Times New Roman" w:hAnsi="Times New Roman"/>
      <w:sz w:val="20"/>
      <w:szCs w:val="24"/>
      <w:u w:val="thick"/>
    </w:rPr>
  </w:style>
  <w:style w:type="character" w:customStyle="1" w:styleId="blue">
    <w:name w:val="blue"/>
    <w:basedOn w:val="DefaultParagraphFont"/>
    <w:rsid w:val="00232A5E"/>
    <w:rPr>
      <w:rFonts w:cs="Times New Roman"/>
    </w:rPr>
  </w:style>
  <w:style w:type="paragraph" w:customStyle="1" w:styleId="cites">
    <w:name w:val="cites"/>
    <w:link w:val="Heading1Char3"/>
    <w:autoRedefine/>
    <w:qFormat/>
    <w:rsid w:val="00232A5E"/>
    <w:pPr>
      <w:contextualSpacing/>
    </w:pPr>
    <w:rPr>
      <w:rFonts w:ascii="Times New Roman" w:eastAsia="Malgun Gothic" w:hAnsi="Times New Roman" w:cs="Times New Roman"/>
      <w:b/>
      <w:u w:val="single"/>
      <w:lang w:eastAsia="en-US"/>
    </w:rPr>
  </w:style>
  <w:style w:type="character" w:customStyle="1" w:styleId="Heading1Char3">
    <w:name w:val="Heading 1 Char3"/>
    <w:basedOn w:val="DefaultParagraphFont"/>
    <w:link w:val="cites"/>
    <w:rsid w:val="00232A5E"/>
    <w:rPr>
      <w:rFonts w:ascii="Times New Roman" w:eastAsia="Malgun Gothic" w:hAnsi="Times New Roman" w:cs="Times New Roman"/>
      <w:b/>
      <w:u w:val="single"/>
      <w:lang w:eastAsia="en-US"/>
    </w:rPr>
  </w:style>
  <w:style w:type="paragraph" w:customStyle="1" w:styleId="tiny">
    <w:name w:val="tiny"/>
    <w:next w:val="Normal"/>
    <w:link w:val="tinyChar"/>
    <w:autoRedefine/>
    <w:qFormat/>
    <w:rsid w:val="00232A5E"/>
    <w:pPr>
      <w:contextualSpacing/>
    </w:pPr>
    <w:rPr>
      <w:rFonts w:ascii="Times New Roman" w:eastAsia="Malgun Gothic" w:hAnsi="Times New Roman" w:cs="Times New Roman"/>
      <w:sz w:val="12"/>
      <w:lang w:eastAsia="en-US"/>
    </w:rPr>
  </w:style>
  <w:style w:type="character" w:customStyle="1" w:styleId="tinyChar">
    <w:name w:val="tiny Char"/>
    <w:basedOn w:val="DefaultParagraphFont"/>
    <w:link w:val="tiny"/>
    <w:locked/>
    <w:rsid w:val="00232A5E"/>
    <w:rPr>
      <w:rFonts w:ascii="Times New Roman" w:eastAsia="Malgun Gothic" w:hAnsi="Times New Roman" w:cs="Times New Roman"/>
      <w:sz w:val="12"/>
      <w:lang w:eastAsia="en-US"/>
    </w:rPr>
  </w:style>
  <w:style w:type="character" w:customStyle="1" w:styleId="CitesChar2">
    <w:name w:val="Cites Char2"/>
    <w:link w:val="Cites0"/>
    <w:rsid w:val="00232A5E"/>
    <w:rPr>
      <w:rFonts w:eastAsia="Times New Roman" w:cs="Times New Roman"/>
      <w:b/>
      <w:bCs/>
      <w:sz w:val="20"/>
      <w:szCs w:val="20"/>
    </w:rPr>
  </w:style>
  <w:style w:type="character" w:customStyle="1" w:styleId="Heading1Char1">
    <w:name w:val="Heading 1 Char1"/>
    <w:aliases w:val="Pocket Char1"/>
    <w:basedOn w:val="DefaultParagraphFont"/>
    <w:uiPriority w:val="1"/>
    <w:rsid w:val="00232A5E"/>
    <w:rPr>
      <w:rFonts w:ascii="Arial" w:hAnsi="Arial" w:cs="Arial"/>
      <w:b/>
      <w:bCs/>
      <w:kern w:val="32"/>
      <w:sz w:val="28"/>
      <w:szCs w:val="32"/>
      <w:lang w:bidi="en-US"/>
    </w:rPr>
  </w:style>
  <w:style w:type="paragraph" w:customStyle="1" w:styleId="BlockTitle2">
    <w:name w:val="Block Title2"/>
    <w:basedOn w:val="Normal"/>
    <w:next w:val="Normal"/>
    <w:qFormat/>
    <w:rsid w:val="00232A5E"/>
    <w:pPr>
      <w:spacing w:after="240"/>
      <w:jc w:val="center"/>
    </w:pPr>
    <w:rPr>
      <w:rFonts w:ascii="Garamond" w:eastAsia="Times New Roman" w:hAnsi="Garamond"/>
      <w:b/>
      <w:sz w:val="32"/>
      <w:u w:val="single"/>
      <w:lang w:bidi="en-US"/>
    </w:rPr>
  </w:style>
  <w:style w:type="paragraph" w:styleId="DocumentMap">
    <w:name w:val="Document Map"/>
    <w:basedOn w:val="Normal"/>
    <w:link w:val="DocumentMapChar"/>
    <w:uiPriority w:val="99"/>
    <w:unhideWhenUsed/>
    <w:rsid w:val="00232A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32A5E"/>
    <w:rPr>
      <w:rFonts w:ascii="Lucida Grande" w:hAnsi="Lucida Grande" w:cs="Lucida Grande"/>
      <w:lang w:eastAsia="en-US"/>
    </w:rPr>
  </w:style>
  <w:style w:type="paragraph" w:styleId="TOC1">
    <w:name w:val="toc 1"/>
    <w:basedOn w:val="Normal"/>
    <w:next w:val="Normal"/>
    <w:autoRedefine/>
    <w:uiPriority w:val="39"/>
    <w:rsid w:val="00232A5E"/>
    <w:pPr>
      <w:spacing w:before="120" w:after="120"/>
    </w:pPr>
    <w:rPr>
      <w:rFonts w:ascii="Garamond" w:eastAsia="Times New Roman" w:hAnsi="Garamond"/>
      <w:b/>
      <w:u w:val="single"/>
      <w:lang w:bidi="en-US"/>
    </w:rPr>
  </w:style>
  <w:style w:type="paragraph" w:styleId="TOC9">
    <w:name w:val="toc 9"/>
    <w:basedOn w:val="Normal"/>
    <w:next w:val="Normal"/>
    <w:autoRedefine/>
    <w:rsid w:val="00232A5E"/>
    <w:pPr>
      <w:ind w:left="1600"/>
    </w:pPr>
    <w:rPr>
      <w:rFonts w:ascii="Garamond" w:eastAsia="Times New Roman" w:hAnsi="Garamond"/>
      <w:sz w:val="20"/>
      <w:lang w:bidi="en-US"/>
    </w:rPr>
  </w:style>
  <w:style w:type="paragraph" w:customStyle="1" w:styleId="TxBrp1">
    <w:name w:val="TxBr_p1"/>
    <w:basedOn w:val="Normal"/>
    <w:qFormat/>
    <w:rsid w:val="00232A5E"/>
    <w:pPr>
      <w:tabs>
        <w:tab w:val="left" w:pos="204"/>
      </w:tabs>
      <w:autoSpaceDE w:val="0"/>
      <w:autoSpaceDN w:val="0"/>
      <w:adjustRightInd w:val="0"/>
      <w:spacing w:line="272" w:lineRule="atLeast"/>
      <w:jc w:val="both"/>
    </w:pPr>
    <w:rPr>
      <w:rFonts w:ascii="Garamond" w:eastAsia="Times New Roman" w:hAnsi="Garamond"/>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qFormat/>
    <w:rsid w:val="00232A5E"/>
    <w:pPr>
      <w:spacing w:before="100" w:beforeAutospacing="1" w:after="100" w:afterAutospacing="1"/>
    </w:pPr>
    <w:rPr>
      <w:rFonts w:ascii="Garamond" w:eastAsia="Times New Roman" w:hAnsi="Garamond"/>
      <w:lang w:bidi="en-US"/>
    </w:rPr>
  </w:style>
  <w:style w:type="paragraph" w:customStyle="1" w:styleId="fullstory">
    <w:name w:val="fullstory"/>
    <w:basedOn w:val="Normal"/>
    <w:qFormat/>
    <w:rsid w:val="00232A5E"/>
    <w:pPr>
      <w:spacing w:before="100" w:beforeAutospacing="1" w:after="100" w:afterAutospacing="1"/>
    </w:pPr>
    <w:rPr>
      <w:rFonts w:ascii="Garamond" w:eastAsia="Times New Roman" w:hAnsi="Garamond"/>
      <w:lang w:bidi="en-US"/>
    </w:rPr>
  </w:style>
  <w:style w:type="character" w:customStyle="1" w:styleId="standardcontent">
    <w:name w:val="standardcontent"/>
    <w:basedOn w:val="DefaultParagraphFont"/>
    <w:rsid w:val="00232A5E"/>
  </w:style>
  <w:style w:type="paragraph" w:customStyle="1" w:styleId="hat">
    <w:name w:val="hat"/>
    <w:basedOn w:val="Normal"/>
    <w:next w:val="Normal"/>
    <w:link w:val="hatChar"/>
    <w:qFormat/>
    <w:rsid w:val="00232A5E"/>
    <w:pPr>
      <w:spacing w:before="240" w:after="240"/>
      <w:jc w:val="center"/>
      <w:outlineLvl w:val="0"/>
    </w:pPr>
    <w:rPr>
      <w:rFonts w:ascii="Garamond" w:eastAsia="Times New Roman" w:hAnsi="Garamond"/>
      <w:b/>
      <w:bCs/>
      <w:sz w:val="32"/>
      <w:u w:val="single"/>
      <w:lang w:bidi="en-US"/>
    </w:rPr>
  </w:style>
  <w:style w:type="character" w:customStyle="1" w:styleId="storyby">
    <w:name w:val="storyby"/>
    <w:basedOn w:val="DefaultParagraphFont"/>
    <w:rsid w:val="00232A5E"/>
  </w:style>
  <w:style w:type="paragraph" w:customStyle="1" w:styleId="HotRouteChar">
    <w:name w:val="Hot Route! Char"/>
    <w:basedOn w:val="Normal"/>
    <w:qFormat/>
    <w:rsid w:val="00232A5E"/>
    <w:pPr>
      <w:ind w:left="144"/>
    </w:pPr>
    <w:rPr>
      <w:rFonts w:ascii="Garamond" w:eastAsia="Times New Roman" w:hAnsi="Garamond"/>
      <w:sz w:val="20"/>
      <w:lang w:bidi="en-US"/>
    </w:rPr>
  </w:style>
  <w:style w:type="character" w:styleId="Strong">
    <w:name w:val="Strong"/>
    <w:aliases w:val="8 pt font,Citation Char Char1 Char Char Char Char Char,Cut,Small 1"/>
    <w:basedOn w:val="DefaultParagraphFont"/>
    <w:uiPriority w:val="22"/>
    <w:qFormat/>
    <w:rsid w:val="00232A5E"/>
    <w:rPr>
      <w:rFonts w:cs="Times New Roman"/>
      <w:b/>
      <w:bCs/>
    </w:rPr>
  </w:style>
  <w:style w:type="paragraph" w:customStyle="1" w:styleId="Default">
    <w:name w:val="Default"/>
    <w:qFormat/>
    <w:rsid w:val="00232A5E"/>
    <w:pPr>
      <w:autoSpaceDE w:val="0"/>
      <w:autoSpaceDN w:val="0"/>
      <w:adjustRightInd w:val="0"/>
    </w:pPr>
    <w:rPr>
      <w:rFonts w:ascii="Times New Roman" w:eastAsia="Times New Roman" w:hAnsi="Times New Roman" w:cs="Times New Roman"/>
      <w:color w:val="000000"/>
      <w:lang w:eastAsia="en-US"/>
    </w:rPr>
  </w:style>
  <w:style w:type="character" w:customStyle="1" w:styleId="CiteCharChar">
    <w:name w:val="Cite Char Char"/>
    <w:basedOn w:val="DefaultParagraphFont"/>
    <w:rsid w:val="00232A5E"/>
    <w:rPr>
      <w:rFonts w:ascii="Cambria" w:hAnsi="Cambria" w:cs="Times New Roman"/>
      <w:b/>
      <w:bCs/>
      <w:sz w:val="26"/>
      <w:szCs w:val="26"/>
    </w:rPr>
  </w:style>
  <w:style w:type="character" w:customStyle="1" w:styleId="UnderliningChar">
    <w:name w:val="Underlining Char"/>
    <w:basedOn w:val="DefaultParagraphFont"/>
    <w:link w:val="Underlining"/>
    <w:rsid w:val="00232A5E"/>
    <w:rPr>
      <w:rFonts w:ascii="Arial Narrow" w:hAnsi="Arial Narrow" w:cs="Times New Roman"/>
      <w:u w:val="single"/>
    </w:rPr>
  </w:style>
  <w:style w:type="character" w:customStyle="1" w:styleId="CardCharChar1">
    <w:name w:val="Card Char Char1"/>
    <w:basedOn w:val="DefaultParagraphFont"/>
    <w:rsid w:val="00232A5E"/>
    <w:rPr>
      <w:rFonts w:cs="Times New Roman"/>
      <w:b/>
      <w:bCs/>
      <w:sz w:val="28"/>
      <w:szCs w:val="28"/>
    </w:rPr>
  </w:style>
  <w:style w:type="paragraph" w:customStyle="1" w:styleId="Cites0">
    <w:name w:val="Cites"/>
    <w:basedOn w:val="Normal"/>
    <w:link w:val="CitesChar2"/>
    <w:qFormat/>
    <w:rsid w:val="00232A5E"/>
    <w:pPr>
      <w:widowControl w:val="0"/>
      <w:autoSpaceDE w:val="0"/>
      <w:autoSpaceDN w:val="0"/>
      <w:adjustRightInd w:val="0"/>
      <w:jc w:val="both"/>
      <w:outlineLvl w:val="2"/>
    </w:pPr>
    <w:rPr>
      <w:rFonts w:asciiTheme="minorHAnsi" w:eastAsia="Times New Roman" w:hAnsiTheme="minorHAnsi" w:cs="Times New Roman"/>
      <w:b/>
      <w:bCs/>
      <w:sz w:val="20"/>
      <w:szCs w:val="20"/>
      <w:lang w:eastAsia="zh-CN"/>
    </w:rPr>
  </w:style>
  <w:style w:type="character" w:customStyle="1" w:styleId="CitesChar">
    <w:name w:val="Cites Char"/>
    <w:locked/>
    <w:rsid w:val="00232A5E"/>
    <w:rPr>
      <w:rFonts w:ascii="Times New Roman" w:eastAsia="Calibri" w:hAnsi="Times New Roman" w:cs="Times New Roman"/>
      <w:sz w:val="24"/>
      <w:szCs w:val="24"/>
    </w:rPr>
  </w:style>
  <w:style w:type="character" w:customStyle="1" w:styleId="apple-converted-space">
    <w:name w:val="apple-converted-space"/>
    <w:basedOn w:val="DefaultParagraphFont"/>
    <w:rsid w:val="00232A5E"/>
  </w:style>
  <w:style w:type="character" w:customStyle="1" w:styleId="hit">
    <w:name w:val="hit"/>
    <w:basedOn w:val="DefaultParagraphFont"/>
    <w:rsid w:val="00232A5E"/>
    <w:rPr>
      <w:rFonts w:cs="Times New Roman"/>
    </w:rPr>
  </w:style>
  <w:style w:type="paragraph" w:customStyle="1" w:styleId="SmallFont">
    <w:name w:val="Small Font"/>
    <w:basedOn w:val="Normal"/>
    <w:link w:val="SmallFontChar"/>
    <w:qFormat/>
    <w:rsid w:val="00232A5E"/>
    <w:pPr>
      <w:spacing w:after="200"/>
      <w:jc w:val="both"/>
    </w:pPr>
    <w:rPr>
      <w:rFonts w:ascii="Garamond" w:eastAsia="Calibri" w:hAnsi="Garamond"/>
      <w:szCs w:val="18"/>
    </w:rPr>
  </w:style>
  <w:style w:type="character" w:customStyle="1" w:styleId="SmallFontChar">
    <w:name w:val="Small Font Char"/>
    <w:basedOn w:val="DefaultParagraphFont"/>
    <w:link w:val="SmallFont"/>
    <w:locked/>
    <w:rsid w:val="00232A5E"/>
    <w:rPr>
      <w:rFonts w:ascii="Garamond" w:eastAsia="Calibri" w:hAnsi="Garamond"/>
      <w:sz w:val="22"/>
      <w:szCs w:val="18"/>
      <w:lang w:eastAsia="en-US"/>
    </w:rPr>
  </w:style>
  <w:style w:type="character" w:customStyle="1" w:styleId="CircleChar1">
    <w:name w:val="Circle Char1"/>
    <w:basedOn w:val="DefaultParagraphFont"/>
    <w:rsid w:val="00232A5E"/>
    <w:rPr>
      <w:rFonts w:cs="Times New Roman"/>
      <w:b/>
      <w:i/>
      <w:sz w:val="18"/>
      <w:szCs w:val="18"/>
      <w:u w:val="single"/>
      <w:lang w:val="en-US" w:eastAsia="en-US" w:bidi="ar-SA"/>
    </w:rPr>
  </w:style>
  <w:style w:type="character" w:customStyle="1" w:styleId="verdana">
    <w:name w:val="verdana"/>
    <w:basedOn w:val="DefaultParagraphFont"/>
    <w:rsid w:val="00232A5E"/>
  </w:style>
  <w:style w:type="character" w:customStyle="1" w:styleId="CardsChar1">
    <w:name w:val="Cards Char1"/>
    <w:link w:val="Cards"/>
    <w:rsid w:val="00232A5E"/>
    <w:rPr>
      <w:rFonts w:ascii="Garamond" w:eastAsia="Times New Roman" w:hAnsi="Garamond" w:cs="Times New Roman"/>
      <w:sz w:val="20"/>
      <w:szCs w:val="20"/>
      <w:lang w:eastAsia="en-US"/>
    </w:rPr>
  </w:style>
  <w:style w:type="paragraph" w:customStyle="1" w:styleId="BlockHeadings">
    <w:name w:val="Block Headings"/>
    <w:basedOn w:val="Normal"/>
    <w:link w:val="BlockHeadingsChar"/>
    <w:qFormat/>
    <w:rsid w:val="00232A5E"/>
    <w:pPr>
      <w:autoSpaceDE w:val="0"/>
      <w:autoSpaceDN w:val="0"/>
      <w:adjustRightInd w:val="0"/>
      <w:jc w:val="center"/>
      <w:outlineLvl w:val="0"/>
    </w:pPr>
    <w:rPr>
      <w:rFonts w:ascii="Garamond" w:eastAsia="Times New Roman" w:hAnsi="Garamond" w:cs="Times New Roman"/>
      <w:b/>
      <w:sz w:val="20"/>
      <w:szCs w:val="20"/>
    </w:rPr>
  </w:style>
  <w:style w:type="character" w:customStyle="1" w:styleId="BlockHeadingsChar">
    <w:name w:val="Block Headings Char"/>
    <w:link w:val="BlockHeadings"/>
    <w:rsid w:val="00232A5E"/>
    <w:rPr>
      <w:rFonts w:ascii="Garamond" w:eastAsia="Times New Roman" w:hAnsi="Garamond" w:cs="Times New Roman"/>
      <w:b/>
      <w:sz w:val="20"/>
      <w:szCs w:val="20"/>
      <w:lang w:eastAsia="en-US"/>
    </w:rPr>
  </w:style>
  <w:style w:type="paragraph" w:customStyle="1" w:styleId="loose">
    <w:name w:val="loose"/>
    <w:basedOn w:val="Normal"/>
    <w:qFormat/>
    <w:rsid w:val="00232A5E"/>
    <w:pPr>
      <w:spacing w:before="210"/>
    </w:pPr>
    <w:rPr>
      <w:rFonts w:ascii="Garamond" w:eastAsia="Times New Roman" w:hAnsi="Garamond"/>
      <w:lang w:eastAsia="zh-CN" w:bidi="he-IL"/>
    </w:rPr>
  </w:style>
  <w:style w:type="character" w:customStyle="1" w:styleId="hit1">
    <w:name w:val="hit1"/>
    <w:basedOn w:val="DefaultParagraphFont"/>
    <w:rsid w:val="00232A5E"/>
    <w:rPr>
      <w:b/>
      <w:bCs/>
      <w:color w:val="CC0033"/>
    </w:rPr>
  </w:style>
  <w:style w:type="character" w:customStyle="1" w:styleId="upper">
    <w:name w:val="upper"/>
    <w:basedOn w:val="DefaultParagraphFont"/>
    <w:rsid w:val="00232A5E"/>
  </w:style>
  <w:style w:type="character" w:customStyle="1" w:styleId="Author">
    <w:name w:val="Author"/>
    <w:aliases w:val="Style Date"/>
    <w:basedOn w:val="DefaultParagraphFont"/>
    <w:qFormat/>
    <w:rsid w:val="00232A5E"/>
    <w:rPr>
      <w:b/>
      <w:sz w:val="24"/>
    </w:rPr>
  </w:style>
  <w:style w:type="character" w:customStyle="1" w:styleId="SmallFont7pt">
    <w:name w:val="Small Font (7 pt)"/>
    <w:basedOn w:val="DefaultParagraphFont"/>
    <w:rsid w:val="00232A5E"/>
    <w:rPr>
      <w:sz w:val="14"/>
    </w:rPr>
  </w:style>
  <w:style w:type="paragraph" w:customStyle="1" w:styleId="UnderlinedText">
    <w:name w:val="Underlined Text"/>
    <w:basedOn w:val="Normal"/>
    <w:qFormat/>
    <w:rsid w:val="00232A5E"/>
    <w:rPr>
      <w:rFonts w:ascii="Garamond" w:eastAsia="Times New Roman" w:hAnsi="Garamond"/>
      <w:b/>
      <w:szCs w:val="20"/>
    </w:rPr>
  </w:style>
  <w:style w:type="character" w:customStyle="1" w:styleId="SmallText-New">
    <w:name w:val="Small Text - New"/>
    <w:basedOn w:val="DefaultParagraphFont"/>
    <w:rsid w:val="00232A5E"/>
    <w:rPr>
      <w:rFonts w:ascii="Arial Narrow" w:hAnsi="Arial Narrow"/>
      <w:sz w:val="14"/>
    </w:rPr>
  </w:style>
  <w:style w:type="paragraph" w:customStyle="1" w:styleId="Smalltext">
    <w:name w:val="Small text"/>
    <w:aliases w:val="Quote1,Quote11"/>
    <w:basedOn w:val="Normal"/>
    <w:link w:val="SmalltextChar"/>
    <w:qFormat/>
    <w:rsid w:val="00232A5E"/>
    <w:rPr>
      <w:rFonts w:ascii="Arial Narrow" w:eastAsia="Times New Roman" w:hAnsi="Arial Narrow"/>
    </w:rPr>
  </w:style>
  <w:style w:type="character" w:customStyle="1" w:styleId="Underlined-New">
    <w:name w:val="Underlined - New"/>
    <w:basedOn w:val="DefaultParagraphFont"/>
    <w:rsid w:val="00232A5E"/>
    <w:rPr>
      <w:rFonts w:ascii="Arial Narrow" w:hAnsi="Arial Narrow"/>
      <w:sz w:val="16"/>
      <w:u w:val="single"/>
    </w:rPr>
  </w:style>
  <w:style w:type="paragraph" w:styleId="TOC2">
    <w:name w:val="toc 2"/>
    <w:basedOn w:val="Normal"/>
    <w:next w:val="Normal"/>
    <w:autoRedefine/>
    <w:uiPriority w:val="39"/>
    <w:rsid w:val="00232A5E"/>
    <w:pPr>
      <w:ind w:left="200"/>
    </w:pPr>
    <w:rPr>
      <w:rFonts w:ascii="Garamond" w:eastAsia="Times New Roman" w:hAnsi="Garamond"/>
      <w:sz w:val="20"/>
      <w:lang w:bidi="en-US"/>
    </w:rPr>
  </w:style>
  <w:style w:type="paragraph" w:styleId="Caption">
    <w:name w:val="caption"/>
    <w:basedOn w:val="Normal"/>
    <w:next w:val="Normal"/>
    <w:qFormat/>
    <w:rsid w:val="00232A5E"/>
    <w:rPr>
      <w:rFonts w:ascii="Garamond" w:eastAsia="Times New Roman" w:hAnsi="Garamond"/>
      <w:b/>
      <w:bCs/>
      <w:sz w:val="18"/>
      <w:szCs w:val="18"/>
      <w:lang w:bidi="en-US"/>
    </w:rPr>
  </w:style>
  <w:style w:type="paragraph" w:styleId="TOCHeading">
    <w:name w:val="TOC Heading"/>
    <w:basedOn w:val="Heading1"/>
    <w:next w:val="Normal"/>
    <w:uiPriority w:val="39"/>
    <w:qFormat/>
    <w:rsid w:val="00232A5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sz w:val="32"/>
      <w:lang w:bidi="en-US"/>
    </w:rPr>
  </w:style>
  <w:style w:type="character" w:customStyle="1" w:styleId="Boxing">
    <w:name w:val="Boxing"/>
    <w:basedOn w:val="DefaultParagraphFont"/>
    <w:rsid w:val="00232A5E"/>
    <w:rPr>
      <w:rFonts w:ascii="Arial Narrow" w:hAnsi="Arial Narrow"/>
      <w:dstrike w:val="0"/>
      <w:sz w:val="20"/>
      <w:bdr w:val="single" w:sz="2" w:space="0" w:color="auto"/>
      <w:vertAlign w:val="baseline"/>
    </w:rPr>
  </w:style>
  <w:style w:type="character" w:customStyle="1" w:styleId="style65">
    <w:name w:val="style65"/>
    <w:basedOn w:val="DefaultParagraphFont"/>
    <w:rsid w:val="00232A5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232A5E"/>
    <w:rPr>
      <w:rFonts w:cs="Arial"/>
      <w:bCs/>
      <w:szCs w:val="26"/>
      <w:u w:val="single"/>
      <w:lang w:val="en-US" w:eastAsia="en-US" w:bidi="ar-SA"/>
    </w:rPr>
  </w:style>
  <w:style w:type="character" w:customStyle="1" w:styleId="qlabel">
    <w:name w:val="q_label"/>
    <w:basedOn w:val="DefaultParagraphFont"/>
    <w:rsid w:val="00232A5E"/>
  </w:style>
  <w:style w:type="character" w:customStyle="1" w:styleId="alabel">
    <w:name w:val="a_label"/>
    <w:basedOn w:val="DefaultParagraphFont"/>
    <w:rsid w:val="00232A5E"/>
  </w:style>
  <w:style w:type="character" w:customStyle="1" w:styleId="Style1Char1">
    <w:name w:val="Style1 Char1"/>
    <w:basedOn w:val="DefaultParagraphFont"/>
    <w:rsid w:val="00232A5E"/>
    <w:rPr>
      <w:rFonts w:eastAsia="SimSun"/>
      <w:sz w:val="20"/>
      <w:szCs w:val="24"/>
      <w:u w:val="single"/>
      <w:lang w:val="en-US" w:eastAsia="zh-CN" w:bidi="ar-SA"/>
    </w:rPr>
  </w:style>
  <w:style w:type="character" w:customStyle="1" w:styleId="UnderlineCharChar">
    <w:name w:val="Underline Char Char"/>
    <w:basedOn w:val="DefaultParagraphFont"/>
    <w:rsid w:val="00232A5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232A5E"/>
    <w:rPr>
      <w:rFonts w:eastAsia="MS Mincho"/>
      <w:b/>
      <w:u w:val="single"/>
      <w:lang w:val="en-US" w:eastAsia="en-US" w:bidi="ar-SA"/>
    </w:rPr>
  </w:style>
  <w:style w:type="character" w:customStyle="1" w:styleId="CardTextChar0">
    <w:name w:val="Card Text Char"/>
    <w:basedOn w:val="DefaultParagraphFont"/>
    <w:rsid w:val="00232A5E"/>
    <w:rPr>
      <w:rFonts w:ascii="Times New Roman" w:eastAsia="Times New Roman" w:hAnsi="Times New Roman" w:cs="Times New Roman"/>
      <w:szCs w:val="24"/>
    </w:rPr>
  </w:style>
  <w:style w:type="character" w:customStyle="1" w:styleId="reduce2">
    <w:name w:val="reduce2"/>
    <w:basedOn w:val="DefaultParagraphFont"/>
    <w:rsid w:val="00232A5E"/>
    <w:rPr>
      <w:rFonts w:ascii="Arial" w:hAnsi="Arial" w:cs="Arial"/>
      <w:color w:val="000000"/>
      <w:sz w:val="10"/>
      <w:szCs w:val="22"/>
    </w:rPr>
  </w:style>
  <w:style w:type="paragraph" w:customStyle="1" w:styleId="BoldUnderline">
    <w:name w:val="BoldUnderline"/>
    <w:link w:val="BoldUnderlineChar"/>
    <w:uiPriority w:val="99"/>
    <w:qFormat/>
    <w:rsid w:val="00232A5E"/>
    <w:rPr>
      <w:rFonts w:ascii="Times New Roman" w:eastAsia="Times New Roman" w:hAnsi="Times New Roman" w:cs="Times New Roman"/>
      <w:b/>
      <w:sz w:val="20"/>
      <w:u w:val="single"/>
      <w:lang w:eastAsia="en-US"/>
    </w:rPr>
  </w:style>
  <w:style w:type="character" w:customStyle="1" w:styleId="BoldUnderlineChar">
    <w:name w:val="BoldUnderline Char"/>
    <w:basedOn w:val="DefaultParagraphFont"/>
    <w:link w:val="BoldUnderline"/>
    <w:uiPriority w:val="99"/>
    <w:rsid w:val="00232A5E"/>
    <w:rPr>
      <w:rFonts w:ascii="Times New Roman" w:eastAsia="Times New Roman" w:hAnsi="Times New Roman" w:cs="Times New Roman"/>
      <w:b/>
      <w:sz w:val="20"/>
      <w:u w:val="single"/>
      <w:lang w:eastAsia="en-US"/>
    </w:rPr>
  </w:style>
  <w:style w:type="character" w:customStyle="1" w:styleId="Heading3CharCharCharChar2">
    <w:name w:val="Heading 3 Char Char Char Char2"/>
    <w:basedOn w:val="DefaultParagraphFont"/>
    <w:rsid w:val="00232A5E"/>
    <w:rPr>
      <w:rFonts w:cs="Arial"/>
      <w:bCs/>
      <w:szCs w:val="26"/>
      <w:u w:val="single"/>
      <w:lang w:val="en-US" w:eastAsia="en-US" w:bidi="ar-SA"/>
    </w:rPr>
  </w:style>
  <w:style w:type="paragraph" w:customStyle="1" w:styleId="evidencetextChar">
    <w:name w:val="evidence text Char"/>
    <w:basedOn w:val="Normal"/>
    <w:qFormat/>
    <w:rsid w:val="00232A5E"/>
    <w:pPr>
      <w:ind w:left="1728" w:right="1008"/>
    </w:pPr>
    <w:rPr>
      <w:rFonts w:ascii="Garamond" w:eastAsia="Times New Roman" w:hAnsi="Garamond"/>
      <w:color w:val="000000"/>
      <w:sz w:val="18"/>
    </w:rPr>
  </w:style>
  <w:style w:type="character" w:customStyle="1" w:styleId="underline2">
    <w:name w:val="underline2"/>
    <w:basedOn w:val="DefaultParagraphFont"/>
    <w:rsid w:val="00232A5E"/>
    <w:rPr>
      <w:u w:val="single"/>
    </w:rPr>
  </w:style>
  <w:style w:type="character" w:customStyle="1" w:styleId="Style11ptUnderlineBorderSinglesolidlineAuto05pt">
    <w:name w:val="Style 11 pt Underline Border: : (Single solid line Auto  0.5 pt..."/>
    <w:rsid w:val="00232A5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232A5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232A5E"/>
    <w:rPr>
      <w:rFonts w:ascii="Garamond" w:eastAsia="Times New Roman" w:hAnsi="Garamond" w:cs="Times New Roman"/>
      <w:sz w:val="22"/>
      <w:u w:val="single"/>
      <w:bdr w:val="single" w:sz="4" w:space="0" w:color="auto"/>
      <w:lang w:eastAsia="en-US"/>
    </w:rPr>
  </w:style>
  <w:style w:type="character" w:customStyle="1" w:styleId="UnderlineChar4Char">
    <w:name w:val="Underline Char4 Char"/>
    <w:basedOn w:val="DefaultParagraphFont"/>
    <w:link w:val="UnderlineChar4"/>
    <w:rsid w:val="00232A5E"/>
    <w:rPr>
      <w:u w:val="single"/>
    </w:rPr>
  </w:style>
  <w:style w:type="paragraph" w:customStyle="1" w:styleId="UnderlineChar4">
    <w:name w:val="Underline Char4"/>
    <w:basedOn w:val="Normal"/>
    <w:link w:val="UnderlineChar4Char"/>
    <w:qFormat/>
    <w:rsid w:val="00232A5E"/>
    <w:rPr>
      <w:rFonts w:asciiTheme="minorHAnsi" w:hAnsiTheme="minorHAnsi"/>
      <w:sz w:val="24"/>
      <w:u w:val="single"/>
      <w:lang w:eastAsia="zh-CN"/>
    </w:rPr>
  </w:style>
  <w:style w:type="character" w:customStyle="1" w:styleId="BoldandUnderlineChar3Char2">
    <w:name w:val="Bold and Underline Char3 Char2"/>
    <w:basedOn w:val="DefaultParagraphFont"/>
    <w:link w:val="BoldandUnderlineChar3"/>
    <w:rsid w:val="00232A5E"/>
    <w:rPr>
      <w:b/>
      <w:u w:val="single"/>
    </w:rPr>
  </w:style>
  <w:style w:type="paragraph" w:customStyle="1" w:styleId="BoldandUnderlineChar3">
    <w:name w:val="Bold and Underline Char3"/>
    <w:basedOn w:val="Normal"/>
    <w:link w:val="BoldandUnderlineChar3Char2"/>
    <w:qFormat/>
    <w:rsid w:val="00232A5E"/>
    <w:rPr>
      <w:rFonts w:asciiTheme="minorHAnsi" w:hAnsiTheme="minorHAnsi"/>
      <w:b/>
      <w:sz w:val="24"/>
      <w:u w:val="single"/>
      <w:lang w:eastAsia="zh-CN"/>
    </w:rPr>
  </w:style>
  <w:style w:type="paragraph" w:customStyle="1" w:styleId="StyleUnderlineChar11pt">
    <w:name w:val="Style Underline Char + 11 pt"/>
    <w:basedOn w:val="Normal"/>
    <w:link w:val="StyleUnderlineChar11ptChar"/>
    <w:qFormat/>
    <w:rsid w:val="00232A5E"/>
    <w:rPr>
      <w:rFonts w:ascii="Garamond" w:eastAsia="Times New Roman" w:hAnsi="Garamond"/>
      <w:u w:val="single"/>
    </w:rPr>
  </w:style>
  <w:style w:type="character" w:customStyle="1" w:styleId="StyleUnderlineChar11ptChar">
    <w:name w:val="Style Underline Char + 11 pt Char"/>
    <w:basedOn w:val="DefaultParagraphFont"/>
    <w:link w:val="StyleUnderlineChar11pt"/>
    <w:rsid w:val="00232A5E"/>
    <w:rPr>
      <w:rFonts w:ascii="Garamond" w:eastAsia="Times New Roman" w:hAnsi="Garamond"/>
      <w:sz w:val="22"/>
      <w:u w:val="single"/>
      <w:lang w:eastAsia="en-US"/>
    </w:rPr>
  </w:style>
  <w:style w:type="paragraph" w:customStyle="1" w:styleId="StyleUnderlineChar11ptBold">
    <w:name w:val="Style Underline Char + 11 pt Bold"/>
    <w:basedOn w:val="Normal"/>
    <w:link w:val="StyleUnderlineChar11ptBoldChar"/>
    <w:qFormat/>
    <w:rsid w:val="00232A5E"/>
    <w:rPr>
      <w:rFonts w:ascii="Garamond" w:eastAsia="Times New Roman" w:hAnsi="Garamond"/>
      <w:b/>
      <w:bCs/>
      <w:u w:val="single"/>
    </w:rPr>
  </w:style>
  <w:style w:type="character" w:customStyle="1" w:styleId="StyleUnderlineChar11ptBoldChar">
    <w:name w:val="Style Underline Char + 11 pt Bold Char"/>
    <w:basedOn w:val="DefaultParagraphFont"/>
    <w:link w:val="StyleUnderlineChar11ptBold"/>
    <w:rsid w:val="00232A5E"/>
    <w:rPr>
      <w:rFonts w:ascii="Garamond" w:eastAsia="Times New Roman" w:hAnsi="Garamond"/>
      <w:b/>
      <w:bCs/>
      <w:sz w:val="22"/>
      <w:u w:val="single"/>
      <w:lang w:eastAsia="en-US"/>
    </w:rPr>
  </w:style>
  <w:style w:type="character" w:customStyle="1" w:styleId="inside-head">
    <w:name w:val="inside-head"/>
    <w:basedOn w:val="DefaultParagraphFont"/>
    <w:rsid w:val="00232A5E"/>
  </w:style>
  <w:style w:type="paragraph" w:customStyle="1" w:styleId="Style3">
    <w:name w:val="Style3"/>
    <w:basedOn w:val="Normal"/>
    <w:link w:val="Style3Char"/>
    <w:qFormat/>
    <w:rsid w:val="00232A5E"/>
    <w:rPr>
      <w:rFonts w:ascii="Arial Narrow" w:eastAsia="Times New Roman" w:hAnsi="Arial Narrow"/>
      <w:b/>
    </w:rPr>
  </w:style>
  <w:style w:type="character" w:customStyle="1" w:styleId="Style3Char">
    <w:name w:val="Style3 Char"/>
    <w:basedOn w:val="DefaultParagraphFont"/>
    <w:link w:val="Style3"/>
    <w:rsid w:val="00232A5E"/>
    <w:rPr>
      <w:rFonts w:ascii="Arial Narrow" w:eastAsia="Times New Roman" w:hAnsi="Arial Narrow"/>
      <w:b/>
      <w:sz w:val="22"/>
      <w:lang w:eastAsia="en-US"/>
    </w:rPr>
  </w:style>
  <w:style w:type="character" w:customStyle="1" w:styleId="7TimesNewRoman">
    <w:name w:val="7 Times New Roman"/>
    <w:rsid w:val="00232A5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232A5E"/>
  </w:style>
  <w:style w:type="character" w:customStyle="1" w:styleId="officialsbureau">
    <w:name w:val="official_s_bureau"/>
    <w:basedOn w:val="DefaultParagraphFont"/>
    <w:rsid w:val="00232A5E"/>
  </w:style>
  <w:style w:type="paragraph" w:customStyle="1" w:styleId="Stylecard11ptUnderline">
    <w:name w:val="Style card + 11 pt Underline"/>
    <w:basedOn w:val="Normal"/>
    <w:link w:val="Stylecard11ptUnderlineChar"/>
    <w:qFormat/>
    <w:rsid w:val="00232A5E"/>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232A5E"/>
    <w:rPr>
      <w:rFonts w:ascii="Georgia" w:eastAsia="SimSun" w:hAnsi="Georgia"/>
      <w:sz w:val="22"/>
      <w:u w:val="single"/>
    </w:rPr>
  </w:style>
  <w:style w:type="paragraph" w:customStyle="1" w:styleId="Stylecard11ptBoldUnderline">
    <w:name w:val="Style card + 11 pt Bold Underline"/>
    <w:basedOn w:val="Normal"/>
    <w:link w:val="Stylecard11ptBoldUnderlineChar"/>
    <w:qFormat/>
    <w:rsid w:val="00232A5E"/>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232A5E"/>
    <w:rPr>
      <w:rFonts w:ascii="Georgia" w:eastAsia="SimSun" w:hAnsi="Georgia"/>
      <w:b/>
      <w:bCs/>
      <w:sz w:val="22"/>
      <w:u w:val="single"/>
    </w:rPr>
  </w:style>
  <w:style w:type="character" w:customStyle="1" w:styleId="StyleStyle11ptBoldUnderlineBorderSinglesolidlineAuto">
    <w:name w:val="Style Style 11 pt Bold Underline Border: : (Single solid line Auto ..."/>
    <w:basedOn w:val="DefaultParagraphFont"/>
    <w:rsid w:val="00232A5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232A5E"/>
    <w:pPr>
      <w:ind w:left="288" w:right="288"/>
    </w:pPr>
    <w:rPr>
      <w:rFonts w:ascii="Georgia" w:eastAsia="SimSun" w:hAnsi="Georgia"/>
      <w:u w:val="single"/>
    </w:rPr>
  </w:style>
  <w:style w:type="character" w:customStyle="1" w:styleId="StylecardLatinVerdana-BoldUnderlineChar">
    <w:name w:val="Style card + (Latin) Verdana-Bold Underline Char"/>
    <w:basedOn w:val="cardChar"/>
    <w:link w:val="StylecardLatinVerdana-BoldUnderline"/>
    <w:rsid w:val="00232A5E"/>
    <w:rPr>
      <w:rFonts w:ascii="Georgia" w:eastAsia="SimSun" w:hAnsi="Georgia"/>
      <w:sz w:val="22"/>
      <w:u w:val="single"/>
      <w:lang w:eastAsia="en-US"/>
    </w:rPr>
  </w:style>
  <w:style w:type="paragraph" w:styleId="HTMLPreformatted">
    <w:name w:val="HTML Preformatted"/>
    <w:basedOn w:val="Normal"/>
    <w:link w:val="HTMLPreformattedChar"/>
    <w:rsid w:val="00232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232A5E"/>
    <w:rPr>
      <w:rFonts w:ascii="Courier New" w:eastAsia="Times New Roman" w:hAnsi="Courier New" w:cs="Courier New"/>
      <w:sz w:val="22"/>
      <w:szCs w:val="20"/>
      <w:lang w:eastAsia="en-US"/>
    </w:rPr>
  </w:style>
  <w:style w:type="paragraph" w:customStyle="1" w:styleId="StyleUnderlining11pt">
    <w:name w:val="Style Underlining + 11 pt"/>
    <w:basedOn w:val="Normal"/>
    <w:link w:val="StyleUnderlining11ptChar"/>
    <w:qFormat/>
    <w:rsid w:val="00232A5E"/>
    <w:rPr>
      <w:rFonts w:ascii="Garamond" w:hAnsi="Garamond"/>
      <w:u w:val="single"/>
    </w:rPr>
  </w:style>
  <w:style w:type="character" w:customStyle="1" w:styleId="StyleUnderlining11ptChar">
    <w:name w:val="Style Underlining + 11 pt Char"/>
    <w:basedOn w:val="DefaultParagraphFont"/>
    <w:link w:val="StyleUnderlining11pt"/>
    <w:rsid w:val="00232A5E"/>
    <w:rPr>
      <w:rFonts w:ascii="Garamond" w:hAnsi="Garamond"/>
      <w:sz w:val="22"/>
      <w:u w:val="single"/>
      <w:lang w:eastAsia="en-US"/>
    </w:rPr>
  </w:style>
  <w:style w:type="paragraph" w:customStyle="1" w:styleId="StyleCardText9pt">
    <w:name w:val="Style Card Text + 9 pt"/>
    <w:basedOn w:val="Normal"/>
    <w:link w:val="StyleCardText9ptChar"/>
    <w:qFormat/>
    <w:rsid w:val="00232A5E"/>
    <w:pPr>
      <w:spacing w:after="200"/>
      <w:contextualSpacing/>
    </w:pPr>
    <w:rPr>
      <w:rFonts w:ascii="Garamond" w:eastAsia="Calibri" w:hAnsi="Garamond"/>
    </w:rPr>
  </w:style>
  <w:style w:type="character" w:customStyle="1" w:styleId="StyleCardText9ptChar">
    <w:name w:val="Style Card Text + 9 pt Char"/>
    <w:basedOn w:val="DefaultParagraphFont"/>
    <w:link w:val="StyleCardText9pt"/>
    <w:rsid w:val="00232A5E"/>
    <w:rPr>
      <w:rFonts w:ascii="Garamond" w:eastAsia="Calibri" w:hAnsi="Garamond"/>
      <w:sz w:val="22"/>
      <w:lang w:eastAsia="en-US"/>
    </w:rPr>
  </w:style>
  <w:style w:type="paragraph" w:styleId="Quote">
    <w:name w:val="Quote"/>
    <w:basedOn w:val="Normal"/>
    <w:next w:val="Normal"/>
    <w:link w:val="QuoteChar"/>
    <w:uiPriority w:val="29"/>
    <w:qFormat/>
    <w:rsid w:val="00232A5E"/>
    <w:pPr>
      <w:widowControl w:val="0"/>
    </w:pPr>
    <w:rPr>
      <w:rFonts w:ascii="Garamond" w:eastAsia="Times New Roman" w:hAnsi="Garamond"/>
      <w:iCs/>
      <w:color w:val="000000"/>
      <w:lang w:bidi="en-US"/>
    </w:rPr>
  </w:style>
  <w:style w:type="character" w:customStyle="1" w:styleId="QuoteChar">
    <w:name w:val="Quote Char"/>
    <w:basedOn w:val="DefaultParagraphFont"/>
    <w:link w:val="Quote"/>
    <w:uiPriority w:val="29"/>
    <w:rsid w:val="00232A5E"/>
    <w:rPr>
      <w:rFonts w:ascii="Garamond" w:eastAsia="Times New Roman" w:hAnsi="Garamond"/>
      <w:iCs/>
      <w:color w:val="000000"/>
      <w:sz w:val="22"/>
      <w:lang w:eastAsia="en-US" w:bidi="en-US"/>
    </w:rPr>
  </w:style>
  <w:style w:type="paragraph" w:customStyle="1" w:styleId="Underlining">
    <w:name w:val="Underlining"/>
    <w:basedOn w:val="Normal"/>
    <w:link w:val="UnderliningChar"/>
    <w:qFormat/>
    <w:rsid w:val="00232A5E"/>
    <w:rPr>
      <w:rFonts w:ascii="Arial Narrow" w:hAnsi="Arial Narrow" w:cs="Times New Roman"/>
      <w:sz w:val="24"/>
      <w:u w:val="single"/>
      <w:lang w:eastAsia="zh-CN"/>
    </w:rPr>
  </w:style>
  <w:style w:type="character" w:customStyle="1" w:styleId="ital-inline">
    <w:name w:val="ital-inline"/>
    <w:basedOn w:val="DefaultParagraphFont"/>
    <w:rsid w:val="00232A5E"/>
  </w:style>
  <w:style w:type="character" w:customStyle="1" w:styleId="underlineChar">
    <w:name w:val="underline Char"/>
    <w:basedOn w:val="DefaultParagraphFont"/>
    <w:rsid w:val="00232A5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232A5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232A5E"/>
    <w:rPr>
      <w:sz w:val="20"/>
      <w:u w:val="single"/>
    </w:rPr>
  </w:style>
  <w:style w:type="paragraph" w:styleId="BodyTextIndent2">
    <w:name w:val="Body Text Indent 2"/>
    <w:basedOn w:val="Normal"/>
    <w:link w:val="BodyTextIndent2Char"/>
    <w:unhideWhenUsed/>
    <w:rsid w:val="00232A5E"/>
    <w:pPr>
      <w:spacing w:after="120" w:line="480" w:lineRule="auto"/>
      <w:ind w:left="360"/>
    </w:pPr>
    <w:rPr>
      <w:rFonts w:ascii="Garamond" w:hAnsi="Garamond"/>
    </w:rPr>
  </w:style>
  <w:style w:type="character" w:customStyle="1" w:styleId="BodyTextIndent2Char">
    <w:name w:val="Body Text Indent 2 Char"/>
    <w:basedOn w:val="DefaultParagraphFont"/>
    <w:link w:val="BodyTextIndent2"/>
    <w:rsid w:val="00232A5E"/>
    <w:rPr>
      <w:rFonts w:ascii="Garamond" w:hAnsi="Garamond"/>
      <w:sz w:val="22"/>
      <w:lang w:eastAsia="en-US"/>
    </w:rPr>
  </w:style>
  <w:style w:type="paragraph" w:styleId="BodyTextIndent3">
    <w:name w:val="Body Text Indent 3"/>
    <w:basedOn w:val="Normal"/>
    <w:link w:val="BodyTextIndent3Char"/>
    <w:uiPriority w:val="99"/>
    <w:semiHidden/>
    <w:unhideWhenUsed/>
    <w:rsid w:val="00232A5E"/>
    <w:pPr>
      <w:spacing w:after="120"/>
      <w:ind w:left="360"/>
    </w:pPr>
    <w:rPr>
      <w:rFonts w:ascii="Garamond" w:hAnsi="Garamond"/>
      <w:szCs w:val="16"/>
    </w:rPr>
  </w:style>
  <w:style w:type="character" w:customStyle="1" w:styleId="BodyTextIndent3Char">
    <w:name w:val="Body Text Indent 3 Char"/>
    <w:basedOn w:val="DefaultParagraphFont"/>
    <w:link w:val="BodyTextIndent3"/>
    <w:uiPriority w:val="99"/>
    <w:semiHidden/>
    <w:rsid w:val="00232A5E"/>
    <w:rPr>
      <w:rFonts w:ascii="Garamond" w:hAnsi="Garamond"/>
      <w:sz w:val="22"/>
      <w:szCs w:val="16"/>
      <w:lang w:eastAsia="en-US"/>
    </w:rPr>
  </w:style>
  <w:style w:type="paragraph" w:styleId="BodyText2">
    <w:name w:val="Body Text 2"/>
    <w:basedOn w:val="Normal"/>
    <w:link w:val="BodyText2Char"/>
    <w:unhideWhenUsed/>
    <w:rsid w:val="00232A5E"/>
    <w:pPr>
      <w:spacing w:after="120" w:line="480" w:lineRule="auto"/>
    </w:pPr>
    <w:rPr>
      <w:rFonts w:ascii="Garamond" w:hAnsi="Garamond"/>
    </w:rPr>
  </w:style>
  <w:style w:type="character" w:customStyle="1" w:styleId="BodyText2Char">
    <w:name w:val="Body Text 2 Char"/>
    <w:basedOn w:val="DefaultParagraphFont"/>
    <w:link w:val="BodyText2"/>
    <w:rsid w:val="00232A5E"/>
    <w:rPr>
      <w:rFonts w:ascii="Garamond" w:hAnsi="Garamond"/>
      <w:sz w:val="22"/>
      <w:lang w:eastAsia="en-US"/>
    </w:rPr>
  </w:style>
  <w:style w:type="paragraph" w:styleId="BodyTextIndent">
    <w:name w:val="Body Text Indent"/>
    <w:basedOn w:val="Normal"/>
    <w:link w:val="BodyTextIndentChar"/>
    <w:uiPriority w:val="99"/>
    <w:unhideWhenUsed/>
    <w:rsid w:val="00232A5E"/>
    <w:pPr>
      <w:spacing w:after="120"/>
      <w:ind w:left="360"/>
    </w:pPr>
    <w:rPr>
      <w:rFonts w:ascii="Garamond" w:hAnsi="Garamond"/>
    </w:rPr>
  </w:style>
  <w:style w:type="character" w:customStyle="1" w:styleId="BodyTextIndentChar">
    <w:name w:val="Body Text Indent Char"/>
    <w:basedOn w:val="DefaultParagraphFont"/>
    <w:link w:val="BodyTextIndent"/>
    <w:uiPriority w:val="99"/>
    <w:rsid w:val="00232A5E"/>
    <w:rPr>
      <w:rFonts w:ascii="Garamond" w:hAnsi="Garamond"/>
      <w:sz w:val="22"/>
      <w:lang w:eastAsia="en-US"/>
    </w:rPr>
  </w:style>
  <w:style w:type="paragraph" w:styleId="BodyText3">
    <w:name w:val="Body Text 3"/>
    <w:basedOn w:val="Normal"/>
    <w:link w:val="BodyText3Char"/>
    <w:unhideWhenUsed/>
    <w:rsid w:val="00232A5E"/>
    <w:pPr>
      <w:spacing w:after="120"/>
    </w:pPr>
    <w:rPr>
      <w:rFonts w:ascii="Garamond" w:hAnsi="Garamond"/>
      <w:szCs w:val="16"/>
    </w:rPr>
  </w:style>
  <w:style w:type="character" w:customStyle="1" w:styleId="BodyText3Char">
    <w:name w:val="Body Text 3 Char"/>
    <w:basedOn w:val="DefaultParagraphFont"/>
    <w:link w:val="BodyText3"/>
    <w:rsid w:val="00232A5E"/>
    <w:rPr>
      <w:rFonts w:ascii="Garamond" w:hAnsi="Garamond"/>
      <w:sz w:val="22"/>
      <w:szCs w:val="16"/>
      <w:lang w:eastAsia="en-US"/>
    </w:rPr>
  </w:style>
  <w:style w:type="character" w:customStyle="1" w:styleId="StyleBold">
    <w:name w:val="Style Bold"/>
    <w:basedOn w:val="DefaultParagraphFont"/>
    <w:uiPriority w:val="9"/>
    <w:semiHidden/>
    <w:rsid w:val="00232A5E"/>
    <w:rPr>
      <w:b/>
      <w:bCs/>
    </w:rPr>
  </w:style>
  <w:style w:type="character" w:customStyle="1" w:styleId="body-text">
    <w:name w:val="body-text"/>
    <w:basedOn w:val="DefaultParagraphFont"/>
    <w:rsid w:val="00232A5E"/>
  </w:style>
  <w:style w:type="paragraph" w:customStyle="1" w:styleId="StyleStyle411ptBoldBorderSinglesolidlineAuto0">
    <w:name w:val="Style Style4 + 11 pt Bold Border: : (Single solid line Auto  0...."/>
    <w:basedOn w:val="Normal"/>
    <w:link w:val="StyleStyle411ptBoldBorderSinglesolidlineAuto0Char"/>
    <w:qFormat/>
    <w:rsid w:val="00232A5E"/>
    <w:rPr>
      <w:rFonts w:ascii="Garamond" w:eastAsia="Times New Roman" w:hAnsi="Garamond"/>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32A5E"/>
    <w:rPr>
      <w:rFonts w:ascii="Garamond" w:eastAsia="Times New Roman" w:hAnsi="Garamond"/>
      <w:b/>
      <w:bCs/>
      <w:sz w:val="22"/>
      <w:u w:val="single"/>
      <w:bdr w:val="single" w:sz="4" w:space="0" w:color="auto"/>
      <w:lang w:eastAsia="en-US"/>
    </w:rPr>
  </w:style>
  <w:style w:type="character" w:customStyle="1" w:styleId="BalloonTextChar1">
    <w:name w:val="Balloon Text Char1"/>
    <w:basedOn w:val="DefaultParagraphFont"/>
    <w:uiPriority w:val="99"/>
    <w:rsid w:val="00232A5E"/>
    <w:rPr>
      <w:rFonts w:ascii="Tahoma" w:hAnsi="Tahoma" w:cs="Tahoma"/>
      <w:sz w:val="16"/>
      <w:szCs w:val="16"/>
    </w:rPr>
  </w:style>
  <w:style w:type="character" w:customStyle="1" w:styleId="globalcontentbody">
    <w:name w:val="globalcontentbody"/>
    <w:basedOn w:val="DefaultParagraphFont"/>
    <w:rsid w:val="00232A5E"/>
  </w:style>
  <w:style w:type="paragraph" w:customStyle="1" w:styleId="StyleStyle112pt">
    <w:name w:val="Style Style1 + 12 pt"/>
    <w:basedOn w:val="Normal"/>
    <w:link w:val="StyleStyle112ptChar"/>
    <w:qFormat/>
    <w:rsid w:val="00232A5E"/>
    <w:rPr>
      <w:rFonts w:ascii="Garamond" w:eastAsia="SimSun" w:hAnsi="Garamond"/>
      <w:u w:val="single"/>
      <w:lang w:eastAsia="zh-CN"/>
    </w:rPr>
  </w:style>
  <w:style w:type="character" w:customStyle="1" w:styleId="StyleStyle112ptChar">
    <w:name w:val="Style Style1 + 12 pt Char"/>
    <w:basedOn w:val="DefaultParagraphFont"/>
    <w:link w:val="StyleStyle112pt"/>
    <w:rsid w:val="00232A5E"/>
    <w:rPr>
      <w:rFonts w:ascii="Garamond" w:eastAsia="SimSun" w:hAnsi="Garamond"/>
      <w:sz w:val="22"/>
      <w:u w:val="single"/>
    </w:rPr>
  </w:style>
  <w:style w:type="paragraph" w:customStyle="1" w:styleId="MinimizedText">
    <w:name w:val="Minimized Text"/>
    <w:basedOn w:val="Normal"/>
    <w:link w:val="MinimizedTextChar"/>
    <w:qFormat/>
    <w:rsid w:val="00232A5E"/>
    <w:rPr>
      <w:rFonts w:ascii="Garamond" w:eastAsia="Times New Roman" w:hAnsi="Garamond"/>
    </w:rPr>
  </w:style>
  <w:style w:type="character" w:customStyle="1" w:styleId="MinimizedTextChar">
    <w:name w:val="Minimized Text Char"/>
    <w:basedOn w:val="DefaultParagraphFont"/>
    <w:link w:val="MinimizedText"/>
    <w:rsid w:val="00232A5E"/>
    <w:rPr>
      <w:rFonts w:ascii="Garamond" w:eastAsia="Times New Roman" w:hAnsi="Garamond"/>
      <w:sz w:val="22"/>
      <w:lang w:eastAsia="en-US"/>
    </w:rPr>
  </w:style>
  <w:style w:type="character" w:customStyle="1" w:styleId="term1">
    <w:name w:val="term1"/>
    <w:basedOn w:val="DefaultParagraphFont"/>
    <w:rsid w:val="00232A5E"/>
    <w:rPr>
      <w:b/>
      <w:bCs/>
    </w:rPr>
  </w:style>
  <w:style w:type="character" w:customStyle="1" w:styleId="Styleterm111ptUnderline">
    <w:name w:val="Style term1 + 11 pt Underline"/>
    <w:basedOn w:val="term1"/>
    <w:rsid w:val="00232A5E"/>
    <w:rPr>
      <w:b/>
      <w:bCs/>
      <w:sz w:val="20"/>
      <w:u w:val="single"/>
    </w:rPr>
  </w:style>
  <w:style w:type="paragraph" w:customStyle="1" w:styleId="StyleMinimizedTextArialNarrow10pt">
    <w:name w:val="Style Minimized Text + Arial Narrow 10 pt"/>
    <w:basedOn w:val="MinimizedText"/>
    <w:link w:val="StyleMinimizedTextArialNarrow10ptChar"/>
    <w:qFormat/>
    <w:rsid w:val="00232A5E"/>
    <w:rPr>
      <w:sz w:val="20"/>
    </w:rPr>
  </w:style>
  <w:style w:type="character" w:customStyle="1" w:styleId="StyleMinimizedTextArialNarrow10ptChar">
    <w:name w:val="Style Minimized Text + Arial Narrow 10 pt Char"/>
    <w:basedOn w:val="MinimizedTextChar"/>
    <w:link w:val="StyleMinimizedTextArialNarrow10pt"/>
    <w:rsid w:val="00232A5E"/>
    <w:rPr>
      <w:rFonts w:ascii="Garamond" w:eastAsia="Times New Roman" w:hAnsi="Garamond"/>
      <w:sz w:val="20"/>
      <w:lang w:eastAsia="en-US"/>
    </w:rPr>
  </w:style>
  <w:style w:type="character" w:customStyle="1" w:styleId="Styleunderline11ptBold">
    <w:name w:val="Style underline + 11 pt Bold"/>
    <w:basedOn w:val="underline"/>
    <w:rsid w:val="00232A5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232A5E"/>
    <w:rPr>
      <w:rFonts w:ascii="Garamond" w:eastAsia="Times New Roman" w:hAnsi="Garamond"/>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32A5E"/>
    <w:rPr>
      <w:rFonts w:ascii="Garamond" w:eastAsia="Times New Roman" w:hAnsi="Garamond"/>
      <w:sz w:val="22"/>
      <w:u w:val="single"/>
      <w:bdr w:val="single" w:sz="4" w:space="0" w:color="auto"/>
      <w:lang w:eastAsia="en-US"/>
    </w:rPr>
  </w:style>
  <w:style w:type="character" w:customStyle="1" w:styleId="Style9pt">
    <w:name w:val="Style 9 pt"/>
    <w:basedOn w:val="DefaultParagraphFont"/>
    <w:rsid w:val="00232A5E"/>
    <w:rPr>
      <w:rFonts w:ascii="Times New Roman" w:hAnsi="Times New Roman"/>
      <w:sz w:val="20"/>
    </w:rPr>
  </w:style>
  <w:style w:type="paragraph" w:customStyle="1" w:styleId="StyleStyle49pt3">
    <w:name w:val="Style Style4 + 9 pt3"/>
    <w:basedOn w:val="Style4"/>
    <w:link w:val="StyleStyle49pt3Char"/>
    <w:qFormat/>
    <w:rsid w:val="00232A5E"/>
    <w:rPr>
      <w:rFonts w:cs="Times New Roman"/>
    </w:rPr>
  </w:style>
  <w:style w:type="character" w:customStyle="1" w:styleId="StyleStyle49pt3Char">
    <w:name w:val="Style Style4 + 9 pt3 Char"/>
    <w:basedOn w:val="Style4Char"/>
    <w:link w:val="StyleStyle49pt3"/>
    <w:rsid w:val="00232A5E"/>
    <w:rPr>
      <w:rFonts w:ascii="Garamond" w:eastAsia="Times New Roman" w:hAnsi="Garamond" w:cs="Times New Roman"/>
      <w:sz w:val="22"/>
      <w:u w:val="single"/>
      <w:lang w:eastAsia="en-US"/>
    </w:rPr>
  </w:style>
  <w:style w:type="paragraph" w:customStyle="1" w:styleId="StyleStyle4Bold">
    <w:name w:val="Style Style4 + Bold"/>
    <w:basedOn w:val="Style4"/>
    <w:link w:val="StyleStyle4BoldChar"/>
    <w:qFormat/>
    <w:rsid w:val="00232A5E"/>
    <w:rPr>
      <w:rFonts w:cs="Times New Roman"/>
      <w:b/>
      <w:bCs/>
    </w:rPr>
  </w:style>
  <w:style w:type="character" w:customStyle="1" w:styleId="StyleStyle4BoldChar">
    <w:name w:val="Style Style4 + Bold Char"/>
    <w:basedOn w:val="Style4Char"/>
    <w:link w:val="StyleStyle4Bold"/>
    <w:rsid w:val="00232A5E"/>
    <w:rPr>
      <w:rFonts w:ascii="Garamond" w:eastAsia="Times New Roman" w:hAnsi="Garamond" w:cs="Times New Roman"/>
      <w:b/>
      <w:bCs/>
      <w:sz w:val="22"/>
      <w:u w:val="single"/>
      <w:lang w:eastAsia="en-US"/>
    </w:rPr>
  </w:style>
  <w:style w:type="character" w:customStyle="1" w:styleId="CharChar11">
    <w:name w:val="Char Char11"/>
    <w:basedOn w:val="DefaultParagraphFont"/>
    <w:rsid w:val="00232A5E"/>
    <w:rPr>
      <w:rFonts w:cs="Arial"/>
      <w:bCs/>
      <w:szCs w:val="26"/>
      <w:u w:val="single"/>
      <w:lang w:val="en-US" w:eastAsia="en-US" w:bidi="ar-SA"/>
    </w:rPr>
  </w:style>
  <w:style w:type="character" w:customStyle="1" w:styleId="authorbio">
    <w:name w:val="authorbio"/>
    <w:basedOn w:val="DefaultParagraphFont"/>
    <w:rsid w:val="00232A5E"/>
  </w:style>
  <w:style w:type="character" w:customStyle="1" w:styleId="a">
    <w:name w:val="a"/>
    <w:basedOn w:val="DefaultParagraphFont"/>
    <w:rsid w:val="00232A5E"/>
  </w:style>
  <w:style w:type="character" w:customStyle="1" w:styleId="StyleStyleUnderline411pt">
    <w:name w:val="Style Style Underline4 + 11 pt"/>
    <w:basedOn w:val="DefaultParagraphFont"/>
    <w:rsid w:val="00232A5E"/>
    <w:rPr>
      <w:sz w:val="20"/>
      <w:u w:val="single"/>
    </w:rPr>
  </w:style>
  <w:style w:type="character" w:customStyle="1" w:styleId="StyleStyleUnderline411ptBold">
    <w:name w:val="Style Style Underline4 + 11 pt Bold"/>
    <w:basedOn w:val="DefaultParagraphFont"/>
    <w:rsid w:val="00232A5E"/>
    <w:rPr>
      <w:b/>
      <w:bCs/>
      <w:sz w:val="20"/>
      <w:u w:val="single"/>
    </w:rPr>
  </w:style>
  <w:style w:type="character" w:customStyle="1" w:styleId="StyleStyleUnderline311pt">
    <w:name w:val="Style Style Underline3 + 11 pt"/>
    <w:basedOn w:val="DefaultParagraphFont"/>
    <w:rsid w:val="00232A5E"/>
    <w:rPr>
      <w:sz w:val="20"/>
      <w:u w:val="single"/>
    </w:rPr>
  </w:style>
  <w:style w:type="character" w:customStyle="1" w:styleId="StyleStyleUnderline311ptBold">
    <w:name w:val="Style Style Underline3 + 11 pt Bold"/>
    <w:basedOn w:val="DefaultParagraphFont"/>
    <w:rsid w:val="00232A5E"/>
    <w:rPr>
      <w:b/>
      <w:bCs/>
      <w:sz w:val="20"/>
      <w:u w:val="single"/>
    </w:rPr>
  </w:style>
  <w:style w:type="character" w:customStyle="1" w:styleId="StyleUnderline3">
    <w:name w:val="Style Underline3"/>
    <w:basedOn w:val="DefaultParagraphFont"/>
    <w:rsid w:val="00232A5E"/>
    <w:rPr>
      <w:u w:val="single"/>
    </w:rPr>
  </w:style>
  <w:style w:type="paragraph" w:customStyle="1" w:styleId="StyleStyle111ptBorderSinglesolidlineAuto05ptL">
    <w:name w:val="Style Style1 + 11 pt Border: : (Single solid line Auto  0.5 pt L..."/>
    <w:link w:val="StyleStyle111ptBorderSinglesolidlineAuto05ptLChar"/>
    <w:qFormat/>
    <w:rsid w:val="00232A5E"/>
    <w:pPr>
      <w:spacing w:after="160" w:line="259" w:lineRule="auto"/>
    </w:pPr>
    <w:rPr>
      <w:rFonts w:ascii="Times New Roman" w:eastAsia="SimSun" w:hAnsi="Times New Roman" w:cs="Times New Roman"/>
      <w:sz w:val="20"/>
      <w:u w:val="single"/>
      <w:bdr w:val="single" w:sz="4" w:space="0" w:color="auto"/>
    </w:rPr>
  </w:style>
  <w:style w:type="character" w:customStyle="1" w:styleId="StyleStyle111ptBorderSinglesolidlineAuto05ptLChar">
    <w:name w:val="Style Style1 + 11 pt Border: : (Single solid line Auto  0.5 pt L... Char"/>
    <w:basedOn w:val="Style1Char"/>
    <w:link w:val="StyleStyle111ptBorderSinglesolidlineAuto05ptL"/>
    <w:rsid w:val="00232A5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232A5E"/>
    <w:rPr>
      <w:u w:val="single"/>
    </w:rPr>
  </w:style>
  <w:style w:type="character" w:customStyle="1" w:styleId="NothingChar">
    <w:name w:val="Nothing Char"/>
    <w:basedOn w:val="DefaultParagraphFont"/>
    <w:link w:val="Nothing"/>
    <w:rsid w:val="00232A5E"/>
    <w:rPr>
      <w:rFonts w:ascii="Times New Roman" w:eastAsia="Times New Roman" w:hAnsi="Times New Roman" w:cs="Times New Roman"/>
      <w:sz w:val="20"/>
      <w:lang w:eastAsia="en-US"/>
    </w:rPr>
  </w:style>
  <w:style w:type="character" w:customStyle="1" w:styleId="CardsFont12pt0">
    <w:name w:val="Cards + Font 12pt"/>
    <w:basedOn w:val="DefaultParagraphFont"/>
    <w:uiPriority w:val="1"/>
    <w:rsid w:val="00232A5E"/>
    <w:rPr>
      <w:rFonts w:ascii="Times New Roman" w:eastAsia="Calibri" w:hAnsi="Times New Roman" w:cs="Times New Roman"/>
      <w:sz w:val="24"/>
      <w:szCs w:val="20"/>
      <w:u w:val="single"/>
    </w:rPr>
  </w:style>
  <w:style w:type="paragraph" w:customStyle="1" w:styleId="SmallText0">
    <w:name w:val="Small Text"/>
    <w:link w:val="SmallTextChar0"/>
    <w:qFormat/>
    <w:rsid w:val="00232A5E"/>
    <w:pPr>
      <w:spacing w:after="200" w:line="276" w:lineRule="auto"/>
    </w:pPr>
    <w:rPr>
      <w:rFonts w:ascii="Times New Roman" w:eastAsia="MS Mincho" w:hAnsi="Times New Roman" w:cs="Times New Roman"/>
      <w:sz w:val="15"/>
      <w:lang w:eastAsia="ja-JP"/>
    </w:rPr>
  </w:style>
  <w:style w:type="character" w:customStyle="1" w:styleId="SmallTextChar0">
    <w:name w:val="Small Text Char"/>
    <w:basedOn w:val="CardTextChar0"/>
    <w:link w:val="SmallText0"/>
    <w:rsid w:val="00232A5E"/>
    <w:rPr>
      <w:rFonts w:ascii="Times New Roman" w:eastAsia="MS Mincho" w:hAnsi="Times New Roman" w:cs="Times New Roman"/>
      <w:sz w:val="15"/>
      <w:szCs w:val="24"/>
      <w:lang w:eastAsia="ja-JP"/>
    </w:rPr>
  </w:style>
  <w:style w:type="paragraph" w:customStyle="1" w:styleId="Circled">
    <w:name w:val="Circled"/>
    <w:link w:val="CircledChar"/>
    <w:qFormat/>
    <w:rsid w:val="00232A5E"/>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232A5E"/>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232A5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232A5E"/>
  </w:style>
  <w:style w:type="character" w:customStyle="1" w:styleId="part-of-speech">
    <w:name w:val="part-of-speech"/>
    <w:basedOn w:val="DefaultParagraphFont"/>
    <w:rsid w:val="00232A5E"/>
  </w:style>
  <w:style w:type="character" w:customStyle="1" w:styleId="sep">
    <w:name w:val="sep"/>
    <w:basedOn w:val="DefaultParagraphFont"/>
    <w:rsid w:val="00232A5E"/>
  </w:style>
  <w:style w:type="character" w:customStyle="1" w:styleId="pron">
    <w:name w:val="pron"/>
    <w:basedOn w:val="DefaultParagraphFont"/>
    <w:rsid w:val="00232A5E"/>
  </w:style>
  <w:style w:type="paragraph" w:customStyle="1" w:styleId="StyleStyle4LatinTimesNewRomanAsianSimSun">
    <w:name w:val="Style Style4 + (Latin) Times New Roman (Asian) SimSun"/>
    <w:basedOn w:val="Normal"/>
    <w:link w:val="StyleStyle4LatinTimesNewRomanAsianSimSunChar"/>
    <w:qFormat/>
    <w:rsid w:val="00232A5E"/>
    <w:rPr>
      <w:rFonts w:ascii="Garamond" w:eastAsia="SimSun" w:hAnsi="Garamond"/>
      <w:u w:val="single"/>
    </w:rPr>
  </w:style>
  <w:style w:type="character" w:customStyle="1" w:styleId="StyleStyle4LatinTimesNewRomanAsianSimSunChar">
    <w:name w:val="Style Style4 + (Latin) Times New Roman (Asian) SimSun Char"/>
    <w:basedOn w:val="DefaultParagraphFont"/>
    <w:link w:val="StyleStyle4LatinTimesNewRomanAsianSimSun"/>
    <w:rsid w:val="00232A5E"/>
    <w:rPr>
      <w:rFonts w:ascii="Garamond" w:eastAsia="SimSun" w:hAnsi="Garamond"/>
      <w:sz w:val="22"/>
      <w:u w:val="single"/>
      <w:lang w:eastAsia="en-US"/>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32A5E"/>
    <w:rPr>
      <w:rFonts w:ascii="Garamond" w:eastAsia="SimSun" w:hAnsi="Garamond"/>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232A5E"/>
    <w:rPr>
      <w:rFonts w:ascii="Garamond" w:eastAsia="SimSun" w:hAnsi="Garamond"/>
      <w:b/>
      <w:bCs/>
      <w:sz w:val="22"/>
      <w:u w:val="single"/>
      <w:lang w:eastAsia="en-US"/>
    </w:rPr>
  </w:style>
  <w:style w:type="character" w:customStyle="1" w:styleId="CharChar3">
    <w:name w:val="Char Char3"/>
    <w:basedOn w:val="DefaultParagraphFont"/>
    <w:rsid w:val="00232A5E"/>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232A5E"/>
    <w:rPr>
      <w:color w:val="5A5A5A" w:themeColor="text1" w:themeTint="A5"/>
      <w:spacing w:val="15"/>
    </w:rPr>
  </w:style>
  <w:style w:type="paragraph" w:styleId="Subtitle">
    <w:name w:val="Subtitle"/>
    <w:aliases w:val="Underlined card text"/>
    <w:basedOn w:val="Normal"/>
    <w:next w:val="Normal"/>
    <w:link w:val="SubtitleChar"/>
    <w:uiPriority w:val="99"/>
    <w:unhideWhenUsed/>
    <w:qFormat/>
    <w:rsid w:val="00232A5E"/>
    <w:pPr>
      <w:numPr>
        <w:ilvl w:val="1"/>
      </w:numPr>
    </w:pPr>
    <w:rPr>
      <w:rFonts w:asciiTheme="minorHAnsi" w:hAnsiTheme="minorHAnsi"/>
      <w:color w:val="5A5A5A" w:themeColor="text1" w:themeTint="A5"/>
      <w:spacing w:val="15"/>
      <w:sz w:val="24"/>
      <w:lang w:eastAsia="zh-CN"/>
    </w:rPr>
  </w:style>
  <w:style w:type="character" w:customStyle="1" w:styleId="SubtitleChar1">
    <w:name w:val="Subtitle Char1"/>
    <w:aliases w:val="Underlined card text Char1"/>
    <w:basedOn w:val="DefaultParagraphFont"/>
    <w:rsid w:val="00232A5E"/>
    <w:rPr>
      <w:color w:val="5A5A5A" w:themeColor="text1" w:themeTint="A5"/>
      <w:spacing w:val="15"/>
      <w:sz w:val="22"/>
      <w:szCs w:val="22"/>
      <w:lang w:eastAsia="en-US"/>
    </w:rPr>
  </w:style>
  <w:style w:type="paragraph" w:customStyle="1" w:styleId="StyleStyle411pt1">
    <w:name w:val="Style Style4 + 11 pt1"/>
    <w:basedOn w:val="Style4"/>
    <w:link w:val="StyleStyle411pt1Char"/>
    <w:qFormat/>
    <w:rsid w:val="00232A5E"/>
    <w:rPr>
      <w:rFonts w:cs="Times New Roman"/>
    </w:rPr>
  </w:style>
  <w:style w:type="character" w:customStyle="1" w:styleId="StyleStyle411pt1Char">
    <w:name w:val="Style Style4 + 11 pt1 Char"/>
    <w:basedOn w:val="Style4Char"/>
    <w:link w:val="StyleStyle411pt1"/>
    <w:rsid w:val="00232A5E"/>
    <w:rPr>
      <w:rFonts w:ascii="Garamond" w:eastAsia="Times New Roman" w:hAnsi="Garamond" w:cs="Times New Roman"/>
      <w:sz w:val="22"/>
      <w:u w:val="single"/>
      <w:lang w:eastAsia="en-US"/>
    </w:rPr>
  </w:style>
  <w:style w:type="character" w:customStyle="1" w:styleId="BoldandUnderlineCharChar2">
    <w:name w:val="Bold and Underline Char Char2"/>
    <w:basedOn w:val="DefaultParagraphFont"/>
    <w:rsid w:val="00232A5E"/>
    <w:rPr>
      <w:b/>
      <w:u w:val="single"/>
      <w:lang w:val="en-US" w:eastAsia="en-US" w:bidi="ar-SA"/>
    </w:rPr>
  </w:style>
  <w:style w:type="character" w:customStyle="1" w:styleId="StyleUnderlineCharChar111pt">
    <w:name w:val="Style Underline Char Char1 + 11 pt"/>
    <w:basedOn w:val="DefaultParagraphFont"/>
    <w:rsid w:val="00232A5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232A5E"/>
    <w:pPr>
      <w:spacing w:after="200" w:line="276" w:lineRule="auto"/>
    </w:pPr>
    <w:rPr>
      <w:rFonts w:ascii="Arial" w:eastAsia="Times New Roman" w:hAnsi="Arial" w:cs="Times New Roman"/>
      <w:b/>
      <w:bCs/>
      <w:sz w:val="22"/>
      <w:szCs w:val="20"/>
      <w:u w:val="single"/>
      <w:lang w:eastAsia="en-US"/>
    </w:rPr>
  </w:style>
  <w:style w:type="character" w:customStyle="1" w:styleId="StyleBoldandUnderlineChar11ptChar">
    <w:name w:val="Style Bold and Underline Char + 11 pt Char"/>
    <w:basedOn w:val="BoldandUnderlineCharChar2"/>
    <w:link w:val="StyleBoldandUnderlineChar11pt"/>
    <w:rsid w:val="00232A5E"/>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232A5E"/>
    <w:rPr>
      <w:sz w:val="22"/>
      <w:u w:val="single"/>
    </w:rPr>
  </w:style>
  <w:style w:type="paragraph" w:customStyle="1" w:styleId="StyleMinimizedTextArialNarrow9pt">
    <w:name w:val="Style Minimized Text + Arial Narrow 9 pt"/>
    <w:basedOn w:val="Normal"/>
    <w:link w:val="StyleMinimizedTextArialNarrow9ptChar"/>
    <w:qFormat/>
    <w:rsid w:val="00232A5E"/>
    <w:rPr>
      <w:rFonts w:ascii="Garamond" w:eastAsia="Times New Roman" w:hAnsi="Garamond"/>
    </w:rPr>
  </w:style>
  <w:style w:type="character" w:customStyle="1" w:styleId="StyleMinimizedTextArialNarrow9ptChar">
    <w:name w:val="Style Minimized Text + Arial Narrow 9 pt Char"/>
    <w:basedOn w:val="DefaultParagraphFont"/>
    <w:link w:val="StyleMinimizedTextArialNarrow9pt"/>
    <w:rsid w:val="00232A5E"/>
    <w:rPr>
      <w:rFonts w:ascii="Garamond" w:eastAsia="Times New Roman" w:hAnsi="Garamond"/>
      <w:sz w:val="22"/>
      <w:lang w:eastAsia="en-US"/>
    </w:rPr>
  </w:style>
  <w:style w:type="paragraph" w:customStyle="1" w:styleId="StyleBoldandUnderlineChar11ptNotBold">
    <w:name w:val="Style Bold and Underline Char + 11 pt Not Bold"/>
    <w:link w:val="StyleBoldandUnderlineChar11ptNotBoldChar"/>
    <w:qFormat/>
    <w:rsid w:val="00232A5E"/>
    <w:pPr>
      <w:spacing w:after="200" w:line="276" w:lineRule="auto"/>
    </w:pPr>
    <w:rPr>
      <w:rFonts w:ascii="Arial" w:eastAsia="Times New Roman" w:hAnsi="Arial" w:cs="Times New Roman"/>
      <w:sz w:val="22"/>
      <w:szCs w:val="20"/>
      <w:u w:val="single"/>
      <w:lang w:eastAsia="en-US"/>
    </w:rPr>
  </w:style>
  <w:style w:type="character" w:customStyle="1" w:styleId="StyleBoldandUnderlineChar11ptNotBoldChar">
    <w:name w:val="Style Bold and Underline Char + 11 pt Not Bold Char"/>
    <w:basedOn w:val="BoldandUnderlineCharChar2"/>
    <w:link w:val="StyleBoldandUnderlineChar11ptNotBold"/>
    <w:rsid w:val="00232A5E"/>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232A5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232A5E"/>
    <w:pPr>
      <w:spacing w:after="160" w:line="259" w:lineRule="auto"/>
    </w:pPr>
    <w:rPr>
      <w:rFonts w:ascii="Times New Roman" w:eastAsia="SimSun" w:hAnsi="Times New Roman" w:cs="Times New Roman"/>
      <w:b/>
      <w:bCs/>
      <w:sz w:val="20"/>
      <w:u w:val="single"/>
    </w:rPr>
  </w:style>
  <w:style w:type="character" w:customStyle="1" w:styleId="StyleStyle1BoldChar">
    <w:name w:val="Style Style1 + Bold Char"/>
    <w:basedOn w:val="Style1Char"/>
    <w:link w:val="StyleStyle1Bold"/>
    <w:rsid w:val="00232A5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232A5E"/>
    <w:rPr>
      <w:b w:val="0"/>
      <w:bCs/>
      <w:sz w:val="20"/>
      <w:u w:val="single"/>
      <w:lang w:val="en-US" w:eastAsia="en-US" w:bidi="ar-SA"/>
    </w:rPr>
  </w:style>
  <w:style w:type="character" w:customStyle="1" w:styleId="Styleunderline9pt">
    <w:name w:val="Style underline + 9 pt"/>
    <w:basedOn w:val="underline"/>
    <w:rsid w:val="00232A5E"/>
    <w:rPr>
      <w:rFonts w:ascii="Times New Roman" w:hAnsi="Times New Roman" w:cs="Times New Roman"/>
      <w:b/>
      <w:sz w:val="20"/>
      <w:u w:val="single"/>
    </w:rPr>
  </w:style>
  <w:style w:type="character" w:customStyle="1" w:styleId="StyleTimesNewRoman9pt">
    <w:name w:val="Style Times New Roman 9 pt"/>
    <w:basedOn w:val="DefaultParagraphFont"/>
    <w:rsid w:val="00232A5E"/>
    <w:rPr>
      <w:rFonts w:ascii="Times New Roman" w:hAnsi="Times New Roman"/>
      <w:sz w:val="20"/>
    </w:rPr>
  </w:style>
  <w:style w:type="character" w:customStyle="1" w:styleId="Styleunderline9pt1">
    <w:name w:val="Style underline + 9 pt1"/>
    <w:basedOn w:val="underline"/>
    <w:rsid w:val="00232A5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232A5E"/>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232A5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232A5E"/>
    <w:rPr>
      <w:b/>
      <w:bCs/>
      <w:noProof w:val="0"/>
      <w:sz w:val="20"/>
      <w:u w:val="single"/>
      <w:lang w:val="en-US" w:eastAsia="en-US" w:bidi="ar-SA"/>
    </w:rPr>
  </w:style>
  <w:style w:type="character" w:customStyle="1" w:styleId="Hyperlink23">
    <w:name w:val="Hyperlink23"/>
    <w:basedOn w:val="DefaultParagraphFont"/>
    <w:rsid w:val="00232A5E"/>
    <w:rPr>
      <w:color w:val="3300CC"/>
      <w:u w:val="single"/>
    </w:rPr>
  </w:style>
  <w:style w:type="paragraph" w:customStyle="1" w:styleId="cardCharChar">
    <w:name w:val="card Char Char"/>
    <w:basedOn w:val="Normal"/>
    <w:link w:val="cardCharCharChar"/>
    <w:qFormat/>
    <w:rsid w:val="00232A5E"/>
    <w:pPr>
      <w:ind w:left="288" w:right="288"/>
    </w:pPr>
    <w:rPr>
      <w:rFonts w:ascii="Garamond" w:eastAsia="Times New Roman" w:hAnsi="Garamond"/>
      <w:szCs w:val="20"/>
    </w:rPr>
  </w:style>
  <w:style w:type="character" w:customStyle="1" w:styleId="cardCharCharChar">
    <w:name w:val="card Char Char Char"/>
    <w:basedOn w:val="DefaultParagraphFont"/>
    <w:link w:val="cardCharChar"/>
    <w:rsid w:val="00232A5E"/>
    <w:rPr>
      <w:rFonts w:ascii="Garamond" w:eastAsia="Times New Roman" w:hAnsi="Garamond"/>
      <w:sz w:val="22"/>
      <w:szCs w:val="20"/>
      <w:lang w:eastAsia="en-US"/>
    </w:rPr>
  </w:style>
  <w:style w:type="character" w:customStyle="1" w:styleId="StyleunderlineArialNarrow9ptBold">
    <w:name w:val="Style underline + Arial Narrow 9 pt Bold"/>
    <w:basedOn w:val="underline"/>
    <w:rsid w:val="00232A5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232A5E"/>
  </w:style>
  <w:style w:type="character" w:customStyle="1" w:styleId="StylecardCharCharArialNarrow9ptChar">
    <w:name w:val="Style card Char Char + Arial Narrow 9 pt Char"/>
    <w:basedOn w:val="cardCharCharChar"/>
    <w:link w:val="StylecardCharCharArialNarrow9pt"/>
    <w:rsid w:val="00232A5E"/>
    <w:rPr>
      <w:rFonts w:ascii="Garamond" w:eastAsia="Times New Roman" w:hAnsi="Garamond"/>
      <w:sz w:val="22"/>
      <w:szCs w:val="20"/>
      <w:lang w:eastAsia="en-US"/>
    </w:rPr>
  </w:style>
  <w:style w:type="character" w:customStyle="1" w:styleId="UnderlineCharCharChar">
    <w:name w:val="Underline Char Char Char"/>
    <w:basedOn w:val="DefaultParagraphFont"/>
    <w:rsid w:val="00232A5E"/>
    <w:rPr>
      <w:noProof w:val="0"/>
      <w:u w:val="single"/>
      <w:lang w:val="en-US" w:eastAsia="en-US" w:bidi="ar-SA"/>
    </w:rPr>
  </w:style>
  <w:style w:type="character" w:customStyle="1" w:styleId="CardTextChar1">
    <w:name w:val="Card Text Char1"/>
    <w:basedOn w:val="DefaultParagraphFont"/>
    <w:rsid w:val="00232A5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232A5E"/>
    <w:pPr>
      <w:spacing w:after="200" w:line="276" w:lineRule="auto"/>
    </w:pPr>
    <w:rPr>
      <w:rFonts w:ascii="Times New Roman" w:eastAsia="Times New Roman" w:hAnsi="Times New Roman" w:cs="Times New Roman"/>
      <w:sz w:val="20"/>
      <w:lang w:eastAsia="en-US"/>
    </w:rPr>
  </w:style>
  <w:style w:type="character" w:customStyle="1" w:styleId="StyleCardTextArialNarrow9ptChar">
    <w:name w:val="Style Card Text + Arial Narrow 9 pt Char"/>
    <w:basedOn w:val="CardTextChar1"/>
    <w:link w:val="StyleCardTextArialNarrow9pt"/>
    <w:rsid w:val="00232A5E"/>
    <w:rPr>
      <w:rFonts w:ascii="Times New Roman" w:eastAsia="Times New Roman" w:hAnsi="Times New Roman" w:cs="Times New Roman"/>
      <w:sz w:val="20"/>
      <w:szCs w:val="24"/>
      <w:lang w:eastAsia="en-US"/>
    </w:rPr>
  </w:style>
  <w:style w:type="character" w:customStyle="1" w:styleId="StyleBoldandUnderlineCharCharCharChar9pt">
    <w:name w:val="Style Bold and Underline Char Char Char Char + 9 pt"/>
    <w:basedOn w:val="DefaultParagraphFont"/>
    <w:rsid w:val="00232A5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232A5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232A5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232A5E"/>
    <w:pPr>
      <w:spacing w:after="200" w:line="276" w:lineRule="auto"/>
    </w:pPr>
    <w:rPr>
      <w:rFonts w:ascii="Times New Roman" w:eastAsia="Times New Roman" w:hAnsi="Times New Roman" w:cs="Times New Roman"/>
      <w:sz w:val="20"/>
      <w:lang w:eastAsia="en-US"/>
    </w:rPr>
  </w:style>
  <w:style w:type="character" w:customStyle="1" w:styleId="StyleCardTextArialNarrow8ptChar">
    <w:name w:val="Style Card Text + Arial Narrow 8 pt Char"/>
    <w:basedOn w:val="CardTextChar1"/>
    <w:link w:val="StyleCardTextArialNarrow8pt"/>
    <w:rsid w:val="00232A5E"/>
    <w:rPr>
      <w:rFonts w:ascii="Times New Roman" w:eastAsia="Times New Roman" w:hAnsi="Times New Roman" w:cs="Times New Roman"/>
      <w:sz w:val="20"/>
      <w:szCs w:val="24"/>
      <w:lang w:eastAsia="en-US"/>
    </w:rPr>
  </w:style>
  <w:style w:type="paragraph" w:customStyle="1" w:styleId="Textsmall">
    <w:name w:val="Textsmall"/>
    <w:basedOn w:val="Normal"/>
    <w:next w:val="Normal"/>
    <w:link w:val="TextsmallChar"/>
    <w:qFormat/>
    <w:rsid w:val="00232A5E"/>
    <w:rPr>
      <w:rFonts w:ascii="Garamond" w:eastAsia="Times New Roman" w:hAnsi="Garamond"/>
    </w:rPr>
  </w:style>
  <w:style w:type="character" w:customStyle="1" w:styleId="TextsmallChar">
    <w:name w:val="Textsmall Char"/>
    <w:basedOn w:val="DefaultParagraphFont"/>
    <w:link w:val="Textsmall"/>
    <w:rsid w:val="00232A5E"/>
    <w:rPr>
      <w:rFonts w:ascii="Garamond" w:eastAsia="Times New Roman" w:hAnsi="Garamond"/>
      <w:sz w:val="22"/>
      <w:lang w:eastAsia="en-US"/>
    </w:rPr>
  </w:style>
  <w:style w:type="character" w:customStyle="1" w:styleId="CharChar111">
    <w:name w:val="Char Char111"/>
    <w:basedOn w:val="DefaultParagraphFont"/>
    <w:rsid w:val="00232A5E"/>
    <w:rPr>
      <w:rFonts w:cs="Arial"/>
      <w:bCs/>
      <w:szCs w:val="26"/>
      <w:u w:val="single"/>
      <w:lang w:val="en-US" w:eastAsia="en-US" w:bidi="ar-SA"/>
    </w:rPr>
  </w:style>
  <w:style w:type="character" w:customStyle="1" w:styleId="UnderlineBold">
    <w:name w:val="Underline + Bold"/>
    <w:uiPriority w:val="1"/>
    <w:qFormat/>
    <w:rsid w:val="00232A5E"/>
    <w:rPr>
      <w:b/>
      <w:sz w:val="20"/>
      <w:u w:val="single"/>
    </w:rPr>
  </w:style>
  <w:style w:type="paragraph" w:customStyle="1" w:styleId="cardtextsmall">
    <w:name w:val="card text small"/>
    <w:basedOn w:val="Normal"/>
    <w:qFormat/>
    <w:rsid w:val="00232A5E"/>
    <w:rPr>
      <w:rFonts w:ascii="Arial Narrow" w:eastAsia="Times New Roman" w:hAnsi="Arial Narrow"/>
    </w:rPr>
  </w:style>
  <w:style w:type="character" w:customStyle="1" w:styleId="AUnterdline">
    <w:name w:val="AUnterdline"/>
    <w:qFormat/>
    <w:rsid w:val="00232A5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232A5E"/>
    <w:rPr>
      <w:rFonts w:ascii="Times New Roman" w:hAnsi="Times New Roman"/>
      <w:b/>
      <w:bCs/>
      <w:sz w:val="20"/>
      <w:u w:val="single"/>
      <w:bdr w:val="single" w:sz="4" w:space="0" w:color="auto"/>
    </w:rPr>
  </w:style>
  <w:style w:type="character" w:customStyle="1" w:styleId="highlightedsearchterm">
    <w:name w:val="highlightedsearchterm"/>
    <w:rsid w:val="00232A5E"/>
  </w:style>
  <w:style w:type="character" w:customStyle="1" w:styleId="StyleUnderline1">
    <w:name w:val="Style Underline1"/>
    <w:basedOn w:val="DefaultParagraphFont"/>
    <w:rsid w:val="00232A5E"/>
    <w:rPr>
      <w:rFonts w:ascii="Times New Roman" w:hAnsi="Times New Roman"/>
      <w:sz w:val="20"/>
      <w:u w:val="single"/>
    </w:rPr>
  </w:style>
  <w:style w:type="paragraph" w:customStyle="1" w:styleId="CardIndented">
    <w:name w:val="Card (Indented)"/>
    <w:basedOn w:val="Normal"/>
    <w:link w:val="CardIndentedChar"/>
    <w:qFormat/>
    <w:rsid w:val="00232A5E"/>
    <w:pPr>
      <w:ind w:left="288"/>
    </w:pPr>
    <w:rPr>
      <w:rFonts w:ascii="Garamond" w:hAnsi="Garamond"/>
    </w:rPr>
  </w:style>
  <w:style w:type="paragraph" w:customStyle="1" w:styleId="StyleStyle49pt10">
    <w:name w:val="Style Style4 + 9 pt10"/>
    <w:basedOn w:val="Style4"/>
    <w:link w:val="StyleStyle49pt10Char"/>
    <w:qFormat/>
    <w:rsid w:val="00232A5E"/>
    <w:rPr>
      <w:rFonts w:cs="Times New Roman"/>
    </w:rPr>
  </w:style>
  <w:style w:type="character" w:customStyle="1" w:styleId="StyleStyle49pt10Char">
    <w:name w:val="Style Style4 + 9 pt10 Char"/>
    <w:basedOn w:val="Style4Char"/>
    <w:link w:val="StyleStyle49pt10"/>
    <w:rsid w:val="00232A5E"/>
    <w:rPr>
      <w:rFonts w:ascii="Garamond" w:eastAsia="Times New Roman" w:hAnsi="Garamond" w:cs="Times New Roman"/>
      <w:sz w:val="22"/>
      <w:u w:val="single"/>
      <w:lang w:eastAsia="en-US"/>
    </w:rPr>
  </w:style>
  <w:style w:type="paragraph" w:customStyle="1" w:styleId="StyleStyle49ptBold7">
    <w:name w:val="Style Style4 + 9 pt Bold7"/>
    <w:basedOn w:val="Style4"/>
    <w:link w:val="StyleStyle49ptBold7Char"/>
    <w:qFormat/>
    <w:rsid w:val="00232A5E"/>
    <w:rPr>
      <w:rFonts w:cs="Times New Roman"/>
      <w:b/>
      <w:bCs/>
    </w:rPr>
  </w:style>
  <w:style w:type="character" w:customStyle="1" w:styleId="StyleStyle49ptBold7Char">
    <w:name w:val="Style Style4 + 9 pt Bold7 Char"/>
    <w:link w:val="StyleStyle49ptBold7"/>
    <w:rsid w:val="00232A5E"/>
    <w:rPr>
      <w:rFonts w:ascii="Garamond" w:eastAsia="Times New Roman" w:hAnsi="Garamond" w:cs="Times New Roman"/>
      <w:b/>
      <w:bCs/>
      <w:sz w:val="22"/>
      <w:u w:val="single"/>
      <w:lang w:eastAsia="en-US"/>
    </w:rPr>
  </w:style>
  <w:style w:type="paragraph" w:customStyle="1" w:styleId="NormalUnderline">
    <w:name w:val="Normal Underline"/>
    <w:basedOn w:val="Normal"/>
    <w:link w:val="NormalUnderlineChar"/>
    <w:qFormat/>
    <w:rsid w:val="00232A5E"/>
    <w:pPr>
      <w:ind w:left="288"/>
    </w:pPr>
    <w:rPr>
      <w:rFonts w:ascii="Garamond" w:eastAsia="Times New Roman" w:hAnsi="Garamond"/>
      <w:u w:val="single"/>
    </w:rPr>
  </w:style>
  <w:style w:type="character" w:customStyle="1" w:styleId="NormalUnderlineChar">
    <w:name w:val="Normal Underline Char"/>
    <w:link w:val="NormalUnderline"/>
    <w:rsid w:val="00232A5E"/>
    <w:rPr>
      <w:rFonts w:ascii="Garamond" w:eastAsia="Times New Roman" w:hAnsi="Garamond"/>
      <w:sz w:val="22"/>
      <w:u w:val="single"/>
      <w:lang w:eastAsia="en-US"/>
    </w:rPr>
  </w:style>
  <w:style w:type="character" w:customStyle="1" w:styleId="DontRead">
    <w:name w:val="Don't Read"/>
    <w:qFormat/>
    <w:rsid w:val="00232A5E"/>
    <w:rPr>
      <w:rFonts w:ascii="Times New Roman" w:hAnsi="Times New Roman"/>
      <w:sz w:val="16"/>
    </w:rPr>
  </w:style>
  <w:style w:type="paragraph" w:customStyle="1" w:styleId="Underlinestyle">
    <w:name w:val="Underline style"/>
    <w:basedOn w:val="Normal"/>
    <w:qFormat/>
    <w:rsid w:val="00232A5E"/>
    <w:rPr>
      <w:rFonts w:ascii="Garamond" w:eastAsia="Times New Roman" w:hAnsi="Garamond"/>
      <w:u w:val="single"/>
    </w:rPr>
  </w:style>
  <w:style w:type="character" w:customStyle="1" w:styleId="Style11ptUnderline3">
    <w:name w:val="Style 11 pt Underline3"/>
    <w:rsid w:val="00232A5E"/>
    <w:rPr>
      <w:sz w:val="20"/>
      <w:u w:val="single"/>
    </w:rPr>
  </w:style>
  <w:style w:type="character" w:customStyle="1" w:styleId="27">
    <w:name w:val="27"/>
    <w:rsid w:val="00232A5E"/>
    <w:rPr>
      <w:rFonts w:cs="Arial"/>
      <w:bCs/>
      <w:sz w:val="20"/>
      <w:u w:val="single"/>
      <w:lang w:val="en-US" w:eastAsia="en-US" w:bidi="ar-SA"/>
    </w:rPr>
  </w:style>
  <w:style w:type="character" w:customStyle="1" w:styleId="2">
    <w:name w:val="2"/>
    <w:rsid w:val="00232A5E"/>
    <w:rPr>
      <w:rFonts w:cs="Arial"/>
      <w:bCs/>
      <w:sz w:val="20"/>
      <w:u w:val="single"/>
      <w:lang w:val="en-US" w:eastAsia="en-US" w:bidi="ar-SA"/>
    </w:rPr>
  </w:style>
  <w:style w:type="character" w:customStyle="1" w:styleId="Style9ptUnderline11">
    <w:name w:val="Style 9 pt Underline11"/>
    <w:basedOn w:val="DefaultParagraphFont"/>
    <w:rsid w:val="00232A5E"/>
    <w:rPr>
      <w:sz w:val="20"/>
      <w:u w:val="single"/>
    </w:rPr>
  </w:style>
  <w:style w:type="character" w:customStyle="1" w:styleId="Style9ptBoldUnderline5">
    <w:name w:val="Style 9 pt Bold Underline5"/>
    <w:basedOn w:val="DefaultParagraphFont"/>
    <w:rsid w:val="00232A5E"/>
    <w:rPr>
      <w:b/>
      <w:bCs/>
      <w:sz w:val="20"/>
      <w:u w:val="single"/>
    </w:rPr>
  </w:style>
  <w:style w:type="character" w:customStyle="1" w:styleId="CharChar114">
    <w:name w:val="Char Char114"/>
    <w:basedOn w:val="DefaultParagraphFont"/>
    <w:rsid w:val="00232A5E"/>
    <w:rPr>
      <w:rFonts w:cs="Arial"/>
      <w:bCs/>
      <w:szCs w:val="26"/>
      <w:u w:val="single"/>
      <w:lang w:val="en-US" w:eastAsia="en-US" w:bidi="ar-SA"/>
    </w:rPr>
  </w:style>
  <w:style w:type="character" w:customStyle="1" w:styleId="CharChar113">
    <w:name w:val="Char Char113"/>
    <w:basedOn w:val="DefaultParagraphFont"/>
    <w:rsid w:val="00232A5E"/>
    <w:rPr>
      <w:rFonts w:cs="Arial"/>
      <w:bCs/>
      <w:szCs w:val="26"/>
      <w:u w:val="single"/>
      <w:lang w:val="en-US" w:eastAsia="en-US" w:bidi="ar-SA"/>
    </w:rPr>
  </w:style>
  <w:style w:type="character" w:customStyle="1" w:styleId="CharChar112">
    <w:name w:val="Char Char112"/>
    <w:basedOn w:val="DefaultParagraphFont"/>
    <w:rsid w:val="00232A5E"/>
    <w:rPr>
      <w:rFonts w:cs="Arial"/>
      <w:bCs/>
      <w:szCs w:val="26"/>
      <w:u w:val="single"/>
      <w:lang w:val="en-US" w:eastAsia="en-US" w:bidi="ar-SA"/>
    </w:rPr>
  </w:style>
  <w:style w:type="character" w:customStyle="1" w:styleId="ssl0">
    <w:name w:val="ss_l0"/>
    <w:basedOn w:val="DefaultParagraphFont"/>
    <w:rsid w:val="00232A5E"/>
  </w:style>
  <w:style w:type="paragraph" w:styleId="CommentText">
    <w:name w:val="annotation text"/>
    <w:basedOn w:val="Normal"/>
    <w:link w:val="CommentTextChar"/>
    <w:uiPriority w:val="99"/>
    <w:rsid w:val="00232A5E"/>
    <w:rPr>
      <w:rFonts w:ascii="Garamond" w:hAnsi="Garamond"/>
      <w:szCs w:val="20"/>
    </w:rPr>
  </w:style>
  <w:style w:type="character" w:customStyle="1" w:styleId="CommentTextChar">
    <w:name w:val="Comment Text Char"/>
    <w:basedOn w:val="DefaultParagraphFont"/>
    <w:link w:val="CommentText"/>
    <w:uiPriority w:val="99"/>
    <w:rsid w:val="00232A5E"/>
    <w:rPr>
      <w:rFonts w:ascii="Garamond" w:hAnsi="Garamond"/>
      <w:sz w:val="22"/>
      <w:szCs w:val="20"/>
      <w:lang w:eastAsia="en-US"/>
    </w:rPr>
  </w:style>
  <w:style w:type="character" w:customStyle="1" w:styleId="CommentSubjectChar">
    <w:name w:val="Comment Subject Char"/>
    <w:basedOn w:val="CommentTextChar"/>
    <w:link w:val="CommentSubject"/>
    <w:rsid w:val="00232A5E"/>
    <w:rPr>
      <w:rFonts w:ascii="Times New Roman" w:hAnsi="Times New Roman" w:cs="Times New Roman"/>
      <w:b/>
      <w:bCs/>
      <w:spacing w:val="-8"/>
      <w:sz w:val="22"/>
      <w:szCs w:val="20"/>
      <w:lang w:eastAsia="en-US"/>
    </w:rPr>
  </w:style>
  <w:style w:type="paragraph" w:styleId="CommentSubject">
    <w:name w:val="annotation subject"/>
    <w:basedOn w:val="CommentText"/>
    <w:next w:val="CommentText"/>
    <w:link w:val="CommentSubjectChar"/>
    <w:rsid w:val="00232A5E"/>
    <w:rPr>
      <w:rFonts w:ascii="Times New Roman" w:hAnsi="Times New Roman" w:cs="Times New Roman"/>
      <w:b/>
      <w:bCs/>
      <w:spacing w:val="-8"/>
    </w:rPr>
  </w:style>
  <w:style w:type="character" w:customStyle="1" w:styleId="CommentSubjectChar1">
    <w:name w:val="Comment Subject Char1"/>
    <w:basedOn w:val="CommentTextChar"/>
    <w:uiPriority w:val="99"/>
    <w:semiHidden/>
    <w:rsid w:val="00232A5E"/>
    <w:rPr>
      <w:rFonts w:ascii="Garamond" w:hAnsi="Garamond"/>
      <w:b/>
      <w:bCs/>
      <w:sz w:val="22"/>
      <w:szCs w:val="20"/>
      <w:lang w:eastAsia="en-US"/>
    </w:rPr>
  </w:style>
  <w:style w:type="paragraph" w:customStyle="1" w:styleId="WW-Default1">
    <w:name w:val="WW-Default1"/>
    <w:basedOn w:val="Normal"/>
    <w:qFormat/>
    <w:rsid w:val="00232A5E"/>
    <w:pPr>
      <w:suppressAutoHyphens/>
    </w:pPr>
    <w:rPr>
      <w:rFonts w:ascii="Garamond" w:eastAsia="Times New Roman" w:hAnsi="Garamond"/>
      <w:b/>
      <w:bCs/>
      <w:szCs w:val="20"/>
      <w:lang w:eastAsia="ar-SA"/>
    </w:rPr>
  </w:style>
  <w:style w:type="paragraph" w:customStyle="1" w:styleId="Normal1">
    <w:name w:val="Normal1"/>
    <w:basedOn w:val="BodyText"/>
    <w:qFormat/>
    <w:rsid w:val="00232A5E"/>
  </w:style>
  <w:style w:type="character" w:customStyle="1" w:styleId="zoomme">
    <w:name w:val="zoomme"/>
    <w:basedOn w:val="DefaultParagraphFont"/>
    <w:rsid w:val="00232A5E"/>
  </w:style>
  <w:style w:type="character" w:customStyle="1" w:styleId="Date1">
    <w:name w:val="Date1"/>
    <w:basedOn w:val="DefaultParagraphFont"/>
    <w:rsid w:val="00232A5E"/>
  </w:style>
  <w:style w:type="character" w:customStyle="1" w:styleId="classauthor">
    <w:name w:val="class=&quot;author&quot;"/>
    <w:basedOn w:val="DefaultParagraphFont"/>
    <w:rsid w:val="00232A5E"/>
  </w:style>
  <w:style w:type="paragraph" w:customStyle="1" w:styleId="CardStyle">
    <w:name w:val="Card Style"/>
    <w:basedOn w:val="Normal"/>
    <w:link w:val="CardStyleChar"/>
    <w:qFormat/>
    <w:rsid w:val="00232A5E"/>
    <w:rPr>
      <w:rFonts w:ascii="Garamond" w:eastAsia="Times New Roman" w:hAnsi="Garamond"/>
    </w:rPr>
  </w:style>
  <w:style w:type="character" w:customStyle="1" w:styleId="CharCharChar">
    <w:name w:val="Char Char Char"/>
    <w:basedOn w:val="DefaultParagraphFont"/>
    <w:rsid w:val="00232A5E"/>
    <w:rPr>
      <w:rFonts w:cs="Arial"/>
      <w:bCs/>
      <w:szCs w:val="26"/>
      <w:u w:val="single"/>
      <w:lang w:val="en-US" w:eastAsia="en-US" w:bidi="ar-SA"/>
    </w:rPr>
  </w:style>
  <w:style w:type="character" w:customStyle="1" w:styleId="BoldUnderlineChar0">
    <w:name w:val="Bold Underline Char"/>
    <w:rsid w:val="00232A5E"/>
    <w:rPr>
      <w:rFonts w:ascii="Times New Roman" w:eastAsia="Times New Roman" w:hAnsi="Times New Roman"/>
      <w:b/>
      <w:bCs/>
      <w:szCs w:val="24"/>
      <w:u w:val="single"/>
    </w:rPr>
  </w:style>
  <w:style w:type="character" w:customStyle="1" w:styleId="texto1">
    <w:name w:val="texto1"/>
    <w:rsid w:val="00232A5E"/>
  </w:style>
  <w:style w:type="character" w:customStyle="1" w:styleId="apple-style-span">
    <w:name w:val="apple-style-span"/>
    <w:rsid w:val="00232A5E"/>
  </w:style>
  <w:style w:type="paragraph" w:customStyle="1" w:styleId="citenon-bold">
    <w:name w:val="cite non-bold"/>
    <w:basedOn w:val="Normal"/>
    <w:link w:val="citenon-boldChar"/>
    <w:qFormat/>
    <w:rsid w:val="00232A5E"/>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32A5E"/>
    <w:pPr>
      <w:keepLines w:val="0"/>
      <w:pageBreakBefore w:val="0"/>
      <w:spacing w:before="240" w:after="60"/>
      <w:jc w:val="left"/>
    </w:pPr>
    <w:rPr>
      <w:rFonts w:ascii="Garamond" w:eastAsia="Times New Roman" w:hAnsi="Garamond"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32A5E"/>
    <w:rPr>
      <w:rFonts w:ascii="Garamond" w:eastAsia="Times New Roman" w:hAnsi="Garamond" w:cs="Arial"/>
      <w:b/>
      <w:bCs/>
      <w:szCs w:val="28"/>
      <w:lang w:eastAsia="en-US"/>
    </w:rPr>
  </w:style>
  <w:style w:type="paragraph" w:customStyle="1" w:styleId="Style23">
    <w:name w:val="Style23"/>
    <w:basedOn w:val="Normal"/>
    <w:uiPriority w:val="99"/>
    <w:qFormat/>
    <w:rsid w:val="00232A5E"/>
    <w:pPr>
      <w:widowControl w:val="0"/>
      <w:autoSpaceDE w:val="0"/>
      <w:autoSpaceDN w:val="0"/>
      <w:adjustRightInd w:val="0"/>
      <w:spacing w:line="209" w:lineRule="exact"/>
    </w:pPr>
    <w:rPr>
      <w:rFonts w:ascii="Garamond" w:eastAsia="SimSun" w:hAnsi="Garamon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232A5E"/>
    <w:rPr>
      <w:rFonts w:ascii="Garamond" w:eastAsia="Times New Roman" w:hAnsi="Garamond"/>
      <w:sz w:val="22"/>
      <w:lang w:eastAsia="en-US" w:bidi="en-US"/>
    </w:rPr>
  </w:style>
  <w:style w:type="character" w:customStyle="1" w:styleId="gray">
    <w:name w:val="gray"/>
    <w:basedOn w:val="DefaultParagraphFont"/>
    <w:rsid w:val="00232A5E"/>
  </w:style>
  <w:style w:type="paragraph" w:customStyle="1" w:styleId="Tagtemplate">
    <w:name w:val="Tagtemplate"/>
    <w:basedOn w:val="Normal"/>
    <w:link w:val="TagtemplateChar"/>
    <w:autoRedefine/>
    <w:qFormat/>
    <w:rsid w:val="00232A5E"/>
    <w:pPr>
      <w:keepNext/>
      <w:keepLines/>
    </w:pPr>
    <w:rPr>
      <w:rFonts w:ascii="Garamond" w:eastAsia="Calibri" w:hAnsi="Garamond"/>
      <w:b/>
    </w:rPr>
  </w:style>
  <w:style w:type="character" w:customStyle="1" w:styleId="TagtemplateChar">
    <w:name w:val="Tagtemplate Char"/>
    <w:basedOn w:val="DefaultParagraphFont"/>
    <w:link w:val="Tagtemplate"/>
    <w:rsid w:val="00232A5E"/>
    <w:rPr>
      <w:rFonts w:ascii="Garamond" w:eastAsia="Calibri" w:hAnsi="Garamond"/>
      <w:b/>
      <w:sz w:val="22"/>
      <w:lang w:eastAsia="en-US"/>
    </w:rPr>
  </w:style>
  <w:style w:type="character" w:customStyle="1" w:styleId="Styleunderline11ptBorderSinglesolidlineAuto05p">
    <w:name w:val="Style underline + 11 pt Border: : (Single solid line Auto  0.5 p..."/>
    <w:rsid w:val="00232A5E"/>
    <w:rPr>
      <w:sz w:val="20"/>
      <w:u w:val="single"/>
      <w:bdr w:val="single" w:sz="4" w:space="0" w:color="auto"/>
    </w:rPr>
  </w:style>
  <w:style w:type="paragraph" w:customStyle="1" w:styleId="Citation-FirstLine">
    <w:name w:val="Citation - First Line"/>
    <w:basedOn w:val="Normal"/>
    <w:next w:val="Normal"/>
    <w:autoRedefine/>
    <w:qFormat/>
    <w:rsid w:val="00232A5E"/>
    <w:pPr>
      <w:spacing w:line="240" w:lineRule="atLeast"/>
      <w:jc w:val="both"/>
    </w:pPr>
    <w:rPr>
      <w:rFonts w:ascii="Book Antiqua" w:eastAsia="Times New Roman" w:hAnsi="Book Antiqua"/>
    </w:rPr>
  </w:style>
  <w:style w:type="character" w:customStyle="1" w:styleId="CardText-Underlined">
    <w:name w:val="Card Text - Underlined"/>
    <w:rsid w:val="00232A5E"/>
    <w:rPr>
      <w:b/>
      <w:sz w:val="20"/>
      <w:u w:val="single"/>
    </w:rPr>
  </w:style>
  <w:style w:type="paragraph" w:customStyle="1" w:styleId="Citation-Complete">
    <w:name w:val="Citation - Complete"/>
    <w:basedOn w:val="Normal"/>
    <w:next w:val="Normal"/>
    <w:link w:val="Citation-CompleteChar"/>
    <w:autoRedefine/>
    <w:qFormat/>
    <w:rsid w:val="00232A5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232A5E"/>
    <w:rPr>
      <w:rFonts w:ascii="Book Antiqua" w:eastAsia="Times New Roman" w:hAnsi="Book Antiqua"/>
      <w:sz w:val="22"/>
      <w:lang w:eastAsia="en-US"/>
    </w:rPr>
  </w:style>
  <w:style w:type="character" w:customStyle="1" w:styleId="MicroTextChar">
    <w:name w:val="MicroText Char"/>
    <w:link w:val="MicroText"/>
    <w:rsid w:val="00232A5E"/>
    <w:rPr>
      <w:rFonts w:ascii="Arial Narrow" w:hAnsi="Arial Narrow"/>
      <w:sz w:val="12"/>
    </w:rPr>
  </w:style>
  <w:style w:type="paragraph" w:customStyle="1" w:styleId="TagCite">
    <w:name w:val="Tag/Cite"/>
    <w:basedOn w:val="Normal"/>
    <w:qFormat/>
    <w:rsid w:val="00232A5E"/>
    <w:rPr>
      <w:rFonts w:ascii="Garamond" w:eastAsia="Times New Roman" w:hAnsi="Garamond"/>
      <w:b/>
    </w:rPr>
  </w:style>
  <w:style w:type="character" w:customStyle="1" w:styleId="Style11ptItalicUnderline">
    <w:name w:val="Style 11 pt Italic Underline"/>
    <w:basedOn w:val="DefaultParagraphFont"/>
    <w:rsid w:val="00232A5E"/>
    <w:rPr>
      <w:i/>
      <w:iCs/>
      <w:sz w:val="20"/>
      <w:u w:val="single"/>
    </w:rPr>
  </w:style>
  <w:style w:type="character" w:customStyle="1" w:styleId="Style11ptItalic">
    <w:name w:val="Style 11 pt Italic"/>
    <w:basedOn w:val="DefaultParagraphFont"/>
    <w:rsid w:val="00232A5E"/>
    <w:rPr>
      <w:rFonts w:ascii="Times New Roman" w:hAnsi="Times New Roman"/>
      <w:i/>
      <w:iCs/>
      <w:sz w:val="20"/>
    </w:rPr>
  </w:style>
  <w:style w:type="character" w:customStyle="1" w:styleId="BoldandUnderlineChar">
    <w:name w:val="Bold and Underline Char"/>
    <w:basedOn w:val="DefaultParagraphFont"/>
    <w:link w:val="BoldandUnderline"/>
    <w:locked/>
    <w:rsid w:val="00232A5E"/>
    <w:rPr>
      <w:b/>
      <w:u w:val="single"/>
    </w:rPr>
  </w:style>
  <w:style w:type="paragraph" w:customStyle="1" w:styleId="BoldandUnderline">
    <w:name w:val="Bold and Underline"/>
    <w:basedOn w:val="Normal"/>
    <w:link w:val="BoldandUnderlineChar"/>
    <w:qFormat/>
    <w:rsid w:val="00232A5E"/>
    <w:rPr>
      <w:rFonts w:asciiTheme="minorHAnsi" w:hAnsiTheme="minorHAnsi"/>
      <w:b/>
      <w:sz w:val="24"/>
      <w:u w:val="single"/>
      <w:lang w:eastAsia="zh-CN"/>
    </w:rPr>
  </w:style>
  <w:style w:type="character" w:customStyle="1" w:styleId="hdr">
    <w:name w:val="hdr"/>
    <w:basedOn w:val="DefaultParagraphFont"/>
    <w:rsid w:val="00232A5E"/>
  </w:style>
  <w:style w:type="paragraph" w:customStyle="1" w:styleId="StyleStyle49ptBold3">
    <w:name w:val="Style Style4 + 9 pt Bold3"/>
    <w:basedOn w:val="Style4"/>
    <w:link w:val="StyleStyle49ptBold3Char"/>
    <w:qFormat/>
    <w:rsid w:val="00232A5E"/>
    <w:rPr>
      <w:rFonts w:cs="Times New Roman"/>
      <w:b/>
      <w:bCs/>
    </w:rPr>
  </w:style>
  <w:style w:type="character" w:customStyle="1" w:styleId="StyleStyle49ptBold3Char">
    <w:name w:val="Style Style4 + 9 pt Bold3 Char"/>
    <w:basedOn w:val="Style4Char"/>
    <w:link w:val="StyleStyle49ptBold3"/>
    <w:rsid w:val="00232A5E"/>
    <w:rPr>
      <w:rFonts w:ascii="Garamond" w:eastAsia="Times New Roman" w:hAnsi="Garamond" w:cs="Times New Roman"/>
      <w:b/>
      <w:bCs/>
      <w:sz w:val="22"/>
      <w:u w:val="single"/>
      <w:lang w:eastAsia="en-US"/>
    </w:rPr>
  </w:style>
  <w:style w:type="character" w:customStyle="1" w:styleId="Style9ptUnderline6">
    <w:name w:val="Style 9 pt Underline6"/>
    <w:basedOn w:val="DefaultParagraphFont"/>
    <w:rsid w:val="00232A5E"/>
    <w:rPr>
      <w:sz w:val="20"/>
      <w:u w:val="single"/>
    </w:rPr>
  </w:style>
  <w:style w:type="character" w:customStyle="1" w:styleId="ct-with-fmlt">
    <w:name w:val="ct-with-fmlt"/>
    <w:basedOn w:val="DefaultParagraphFont"/>
    <w:rsid w:val="00232A5E"/>
  </w:style>
  <w:style w:type="paragraph" w:customStyle="1" w:styleId="TagText">
    <w:name w:val="TagText"/>
    <w:basedOn w:val="Normal"/>
    <w:uiPriority w:val="99"/>
    <w:qFormat/>
    <w:rsid w:val="00232A5E"/>
    <w:rPr>
      <w:rFonts w:ascii="Garamond" w:hAnsi="Garamond"/>
      <w:b/>
    </w:rPr>
  </w:style>
  <w:style w:type="paragraph" w:customStyle="1" w:styleId="StyleStyle49pt">
    <w:name w:val="Style Style4 + 9 pt"/>
    <w:basedOn w:val="Normal"/>
    <w:link w:val="StyleStyle49ptChar"/>
    <w:qFormat/>
    <w:rsid w:val="00232A5E"/>
    <w:rPr>
      <w:rFonts w:ascii="Garamond" w:eastAsia="Times New Roman" w:hAnsi="Garamond"/>
      <w:u w:val="single"/>
    </w:rPr>
  </w:style>
  <w:style w:type="character" w:customStyle="1" w:styleId="StyleStyle49ptChar">
    <w:name w:val="Style Style4 + 9 pt Char"/>
    <w:basedOn w:val="DefaultParagraphFont"/>
    <w:link w:val="StyleStyle49pt"/>
    <w:rsid w:val="00232A5E"/>
    <w:rPr>
      <w:rFonts w:ascii="Garamond" w:eastAsia="Times New Roman" w:hAnsi="Garamond"/>
      <w:sz w:val="22"/>
      <w:u w:val="single"/>
      <w:lang w:eastAsia="en-US"/>
    </w:rPr>
  </w:style>
  <w:style w:type="paragraph" w:customStyle="1" w:styleId="StyleStyle49ptBold">
    <w:name w:val="Style Style4 + 9 pt Bold"/>
    <w:basedOn w:val="Normal"/>
    <w:link w:val="StyleStyle49ptBoldChar"/>
    <w:qFormat/>
    <w:rsid w:val="00232A5E"/>
    <w:rPr>
      <w:rFonts w:ascii="Garamond" w:eastAsia="Times New Roman" w:hAnsi="Garamond"/>
      <w:b/>
      <w:bCs/>
      <w:u w:val="single"/>
    </w:rPr>
  </w:style>
  <w:style w:type="character" w:customStyle="1" w:styleId="StyleStyle49ptBoldChar">
    <w:name w:val="Style Style4 + 9 pt Bold Char"/>
    <w:basedOn w:val="DefaultParagraphFont"/>
    <w:link w:val="StyleStyle49ptBold"/>
    <w:rsid w:val="00232A5E"/>
    <w:rPr>
      <w:rFonts w:ascii="Garamond" w:eastAsia="Times New Roman" w:hAnsi="Garamond"/>
      <w:b/>
      <w:bCs/>
      <w:sz w:val="22"/>
      <w:u w:val="single"/>
      <w:lang w:eastAsia="en-US"/>
    </w:rPr>
  </w:style>
  <w:style w:type="paragraph" w:customStyle="1" w:styleId="StyleStyle49ptBoldItalic">
    <w:name w:val="Style Style4 + 9 pt Bold Italic"/>
    <w:basedOn w:val="Normal"/>
    <w:link w:val="StyleStyle49ptBoldItalicChar"/>
    <w:qFormat/>
    <w:rsid w:val="00232A5E"/>
    <w:rPr>
      <w:rFonts w:ascii="Garamond" w:eastAsia="Times New Roman" w:hAnsi="Garamond"/>
      <w:b/>
      <w:bCs/>
      <w:i/>
      <w:iCs/>
      <w:u w:val="single"/>
    </w:rPr>
  </w:style>
  <w:style w:type="character" w:customStyle="1" w:styleId="StyleStyle49ptBoldItalicChar">
    <w:name w:val="Style Style4 + 9 pt Bold Italic Char"/>
    <w:basedOn w:val="DefaultParagraphFont"/>
    <w:link w:val="StyleStyle49ptBoldItalic"/>
    <w:rsid w:val="00232A5E"/>
    <w:rPr>
      <w:rFonts w:ascii="Garamond" w:eastAsia="Times New Roman" w:hAnsi="Garamond"/>
      <w:b/>
      <w:bCs/>
      <w:i/>
      <w:iCs/>
      <w:sz w:val="22"/>
      <w:u w:val="single"/>
      <w:lang w:eastAsia="en-US"/>
    </w:rPr>
  </w:style>
  <w:style w:type="paragraph" w:customStyle="1" w:styleId="StyleUnderlined11ptBold">
    <w:name w:val="Style Underlined + 11 pt Bold"/>
    <w:link w:val="StyleUnderlined11ptBoldChar"/>
    <w:qFormat/>
    <w:rsid w:val="00232A5E"/>
    <w:pPr>
      <w:spacing w:after="200" w:line="276" w:lineRule="auto"/>
    </w:pPr>
    <w:rPr>
      <w:rFonts w:ascii="Arial" w:eastAsia="Times New Roman" w:hAnsi="Arial" w:cs="Arial"/>
      <w:b/>
      <w:bCs/>
      <w:sz w:val="22"/>
      <w:u w:val="single"/>
      <w:lang w:eastAsia="en-US"/>
    </w:rPr>
  </w:style>
  <w:style w:type="character" w:customStyle="1" w:styleId="StyleUnderlined11ptBoldChar">
    <w:name w:val="Style Underlined + 11 pt Bold Char"/>
    <w:basedOn w:val="DefaultParagraphFont"/>
    <w:link w:val="StyleUnderlined11ptBold"/>
    <w:rsid w:val="00232A5E"/>
    <w:rPr>
      <w:rFonts w:ascii="Arial" w:eastAsia="Times New Roman" w:hAnsi="Arial" w:cs="Arial"/>
      <w:b/>
      <w:bCs/>
      <w:sz w:val="22"/>
      <w:u w:val="single"/>
      <w:lang w:eastAsia="en-US"/>
    </w:rPr>
  </w:style>
  <w:style w:type="paragraph" w:customStyle="1" w:styleId="StyleUnderlined11pt">
    <w:name w:val="Style Underlined + 11 pt"/>
    <w:link w:val="StyleUnderlined11ptChar"/>
    <w:qFormat/>
    <w:rsid w:val="00232A5E"/>
    <w:pPr>
      <w:spacing w:after="200" w:line="276" w:lineRule="auto"/>
    </w:pPr>
    <w:rPr>
      <w:rFonts w:ascii="Arial" w:eastAsia="Times New Roman" w:hAnsi="Arial" w:cs="Arial"/>
      <w:sz w:val="22"/>
      <w:u w:val="single"/>
      <w:lang w:eastAsia="en-US"/>
    </w:rPr>
  </w:style>
  <w:style w:type="character" w:customStyle="1" w:styleId="StyleUnderlined11ptChar">
    <w:name w:val="Style Underlined + 11 pt Char"/>
    <w:basedOn w:val="DefaultParagraphFont"/>
    <w:link w:val="StyleUnderlined11pt"/>
    <w:rsid w:val="00232A5E"/>
    <w:rPr>
      <w:rFonts w:ascii="Arial" w:eastAsia="Times New Roman" w:hAnsi="Arial" w:cs="Arial"/>
      <w:sz w:val="22"/>
      <w:u w:val="single"/>
      <w:lang w:eastAsia="en-US"/>
    </w:rPr>
  </w:style>
  <w:style w:type="character" w:customStyle="1" w:styleId="newscontent">
    <w:name w:val="newscontent"/>
    <w:rsid w:val="00232A5E"/>
  </w:style>
  <w:style w:type="character" w:customStyle="1" w:styleId="StyleUnderlinePatternClearYellow">
    <w:name w:val="Style Underline Pattern: Clear (Yellow)"/>
    <w:basedOn w:val="DefaultParagraphFont"/>
    <w:rsid w:val="00232A5E"/>
    <w:rPr>
      <w:u w:val="single"/>
      <w:shd w:val="clear" w:color="auto" w:fill="00FF00"/>
    </w:rPr>
  </w:style>
  <w:style w:type="paragraph" w:customStyle="1" w:styleId="StyleUnderlineChar11pt3">
    <w:name w:val="Style Underline Char + 11 pt3"/>
    <w:link w:val="StyleUnderlineChar11pt3Char"/>
    <w:qFormat/>
    <w:rsid w:val="00232A5E"/>
    <w:pPr>
      <w:spacing w:after="160" w:line="259" w:lineRule="auto"/>
    </w:pPr>
    <w:rPr>
      <w:rFonts w:ascii="Arial Narrow" w:eastAsia="Times New Roman" w:hAnsi="Arial Narrow" w:cs="Arial"/>
      <w:sz w:val="22"/>
      <w:u w:val="single"/>
      <w:lang w:eastAsia="en-US"/>
    </w:rPr>
  </w:style>
  <w:style w:type="character" w:customStyle="1" w:styleId="StyleUnderlineChar11pt3Char">
    <w:name w:val="Style Underline Char + 11 pt3 Char"/>
    <w:basedOn w:val="UnderlineCharChar"/>
    <w:link w:val="StyleUnderlineChar11pt3"/>
    <w:rsid w:val="00232A5E"/>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232A5E"/>
    <w:rPr>
      <w:b w:val="0"/>
      <w:bCs/>
      <w:u w:val="single"/>
    </w:rPr>
  </w:style>
  <w:style w:type="character" w:customStyle="1" w:styleId="date-display-single">
    <w:name w:val="date-display-single"/>
    <w:basedOn w:val="DefaultParagraphFont"/>
    <w:rsid w:val="00232A5E"/>
  </w:style>
  <w:style w:type="character" w:customStyle="1" w:styleId="CommentTextChar1">
    <w:name w:val="Comment Text Char1"/>
    <w:basedOn w:val="DefaultParagraphFont"/>
    <w:uiPriority w:val="99"/>
    <w:rsid w:val="00232A5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232A5E"/>
    <w:rPr>
      <w:rFonts w:ascii="Times New Roman" w:hAnsi="Times New Roman" w:cs="Times New Roman"/>
      <w:sz w:val="20"/>
    </w:rPr>
  </w:style>
  <w:style w:type="paragraph" w:customStyle="1" w:styleId="Cite2">
    <w:name w:val="Cite 2"/>
    <w:basedOn w:val="Normal"/>
    <w:qFormat/>
    <w:rsid w:val="00232A5E"/>
    <w:rPr>
      <w:rFonts w:ascii="Garamond" w:eastAsia="MS Mincho" w:hAnsi="Garamond"/>
      <w:b/>
      <w:u w:val="single"/>
    </w:rPr>
  </w:style>
  <w:style w:type="character" w:customStyle="1" w:styleId="StyleunderlineBold">
    <w:name w:val="Style underline + Bold"/>
    <w:basedOn w:val="underline"/>
    <w:rsid w:val="00232A5E"/>
    <w:rPr>
      <w:rFonts w:ascii="Times New Roman" w:hAnsi="Times New Roman" w:cs="Times New Roman"/>
      <w:bCs/>
      <w:sz w:val="20"/>
      <w:u w:val="single"/>
    </w:rPr>
  </w:style>
  <w:style w:type="paragraph" w:customStyle="1" w:styleId="cards0">
    <w:name w:val="cards"/>
    <w:basedOn w:val="Cites0"/>
    <w:qFormat/>
    <w:rsid w:val="00232A5E"/>
    <w:pPr>
      <w:widowControl/>
      <w:jc w:val="left"/>
    </w:pPr>
    <w:rPr>
      <w:szCs w:val="22"/>
    </w:rPr>
  </w:style>
  <w:style w:type="character" w:customStyle="1" w:styleId="Style10ptUnderline">
    <w:name w:val="Style 10 pt Underline"/>
    <w:basedOn w:val="DefaultParagraphFont"/>
    <w:rsid w:val="00232A5E"/>
    <w:rPr>
      <w:sz w:val="20"/>
      <w:u w:val="single"/>
    </w:rPr>
  </w:style>
  <w:style w:type="character" w:styleId="HTMLCite">
    <w:name w:val="HTML Cite"/>
    <w:uiPriority w:val="99"/>
    <w:rsid w:val="00232A5E"/>
    <w:rPr>
      <w:i/>
      <w:iCs/>
    </w:rPr>
  </w:style>
  <w:style w:type="character" w:customStyle="1" w:styleId="slug-pub-date">
    <w:name w:val="slug-pub-date"/>
    <w:basedOn w:val="DefaultParagraphFont"/>
    <w:rsid w:val="00232A5E"/>
  </w:style>
  <w:style w:type="character" w:customStyle="1" w:styleId="slug-vol">
    <w:name w:val="slug-vol"/>
    <w:basedOn w:val="DefaultParagraphFont"/>
    <w:rsid w:val="00232A5E"/>
  </w:style>
  <w:style w:type="character" w:customStyle="1" w:styleId="slug-issue">
    <w:name w:val="slug-issue"/>
    <w:basedOn w:val="DefaultParagraphFont"/>
    <w:rsid w:val="00232A5E"/>
  </w:style>
  <w:style w:type="character" w:customStyle="1" w:styleId="slug-pages">
    <w:name w:val="slug-pages"/>
    <w:basedOn w:val="DefaultParagraphFont"/>
    <w:rsid w:val="00232A5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32A5E"/>
    <w:rPr>
      <w:b/>
      <w:bCs/>
      <w:strike w:val="0"/>
      <w:dstrike w:val="0"/>
      <w:sz w:val="24"/>
      <w:u w:val="none"/>
      <w:effect w:val="none"/>
    </w:rPr>
  </w:style>
  <w:style w:type="paragraph" w:customStyle="1" w:styleId="Tag2">
    <w:name w:val="Tag2"/>
    <w:basedOn w:val="Normal"/>
    <w:autoRedefine/>
    <w:qFormat/>
    <w:rsid w:val="00232A5E"/>
    <w:pPr>
      <w:spacing w:before="120"/>
    </w:pPr>
    <w:rPr>
      <w:rFonts w:ascii="Garamond" w:hAnsi="Garamond"/>
      <w:b/>
      <w:sz w:val="26"/>
    </w:rPr>
  </w:style>
  <w:style w:type="character" w:customStyle="1" w:styleId="tagchar">
    <w:name w:val="tagchar"/>
    <w:basedOn w:val="DefaultParagraphFont"/>
    <w:rsid w:val="00232A5E"/>
  </w:style>
  <w:style w:type="paragraph" w:customStyle="1" w:styleId="NormalText">
    <w:name w:val="Normal Text"/>
    <w:basedOn w:val="Normal"/>
    <w:link w:val="NormalTextChar"/>
    <w:autoRedefine/>
    <w:qFormat/>
    <w:rsid w:val="00232A5E"/>
    <w:pPr>
      <w:jc w:val="both"/>
    </w:pPr>
    <w:rPr>
      <w:rFonts w:ascii="Garamond" w:eastAsia="Times New Roman" w:hAnsi="Garamond"/>
      <w:szCs w:val="26"/>
    </w:rPr>
  </w:style>
  <w:style w:type="character" w:customStyle="1" w:styleId="pmterms11">
    <w:name w:val="pmterms11"/>
    <w:basedOn w:val="DefaultParagraphFont"/>
    <w:rsid w:val="00232A5E"/>
    <w:rPr>
      <w:b/>
      <w:bCs/>
      <w:i w:val="0"/>
      <w:iCs w:val="0"/>
      <w:color w:val="000000"/>
    </w:rPr>
  </w:style>
  <w:style w:type="character" w:customStyle="1" w:styleId="StyleUnderlineChar9ptBold">
    <w:name w:val="Style Underline Char + 9 pt Bold"/>
    <w:basedOn w:val="DefaultParagraphFont"/>
    <w:rsid w:val="00232A5E"/>
    <w:rPr>
      <w:rFonts w:ascii="Times New Roman" w:hAnsi="Times New Roman"/>
      <w:b/>
      <w:bCs/>
      <w:sz w:val="20"/>
      <w:u w:val="single"/>
      <w:lang w:val="en-US" w:eastAsia="en-US" w:bidi="ar-SA"/>
    </w:rPr>
  </w:style>
  <w:style w:type="character" w:customStyle="1" w:styleId="Style8pt">
    <w:name w:val="Style 8 pt"/>
    <w:basedOn w:val="DefaultParagraphFont"/>
    <w:rsid w:val="00232A5E"/>
    <w:rPr>
      <w:sz w:val="20"/>
    </w:rPr>
  </w:style>
  <w:style w:type="character" w:customStyle="1" w:styleId="UnderlineChar5Char">
    <w:name w:val="Underline Char5 Char"/>
    <w:basedOn w:val="DefaultParagraphFont"/>
    <w:rsid w:val="00232A5E"/>
    <w:rPr>
      <w:szCs w:val="24"/>
      <w:u w:val="single"/>
      <w:lang w:val="en-US" w:eastAsia="en-US" w:bidi="ar-SA"/>
    </w:rPr>
  </w:style>
  <w:style w:type="character" w:customStyle="1" w:styleId="BoldandUnderlineChar2Char1">
    <w:name w:val="Bold and Underline Char2 Char1"/>
    <w:basedOn w:val="DefaultParagraphFont"/>
    <w:rsid w:val="00232A5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32A5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32A5E"/>
    <w:rPr>
      <w:szCs w:val="24"/>
      <w:u w:val="single"/>
      <w:lang w:val="en-US" w:eastAsia="en-US" w:bidi="ar-SA"/>
    </w:rPr>
  </w:style>
  <w:style w:type="paragraph" w:customStyle="1" w:styleId="Language">
    <w:name w:val="Language"/>
    <w:basedOn w:val="Normal"/>
    <w:link w:val="LanguageChar"/>
    <w:qFormat/>
    <w:rsid w:val="00232A5E"/>
    <w:rPr>
      <w:rFonts w:ascii="Garamond" w:eastAsia="Times New Roman" w:hAnsi="Garamond"/>
      <w:strike/>
      <w:szCs w:val="20"/>
    </w:rPr>
  </w:style>
  <w:style w:type="character" w:customStyle="1" w:styleId="LanguageChar">
    <w:name w:val="Language Char"/>
    <w:basedOn w:val="DefaultParagraphFont"/>
    <w:link w:val="Language"/>
    <w:rsid w:val="00232A5E"/>
    <w:rPr>
      <w:rFonts w:ascii="Garamond" w:eastAsia="Times New Roman" w:hAnsi="Garamond"/>
      <w:strike/>
      <w:sz w:val="22"/>
      <w:szCs w:val="20"/>
      <w:lang w:eastAsia="en-US"/>
    </w:rPr>
  </w:style>
  <w:style w:type="paragraph" w:customStyle="1" w:styleId="UnderlineChar3">
    <w:name w:val="Underline Char3"/>
    <w:basedOn w:val="Normal"/>
    <w:link w:val="UnderlineChar3Char"/>
    <w:qFormat/>
    <w:rsid w:val="00232A5E"/>
    <w:rPr>
      <w:rFonts w:ascii="Garamond" w:eastAsia="Times New Roman" w:hAnsi="Garamond"/>
      <w:u w:val="single"/>
    </w:rPr>
  </w:style>
  <w:style w:type="character" w:customStyle="1" w:styleId="UnderlineChar3Char">
    <w:name w:val="Underline Char3 Char"/>
    <w:basedOn w:val="DefaultParagraphFont"/>
    <w:link w:val="UnderlineChar3"/>
    <w:rsid w:val="00232A5E"/>
    <w:rPr>
      <w:rFonts w:ascii="Garamond" w:eastAsia="Times New Roman" w:hAnsi="Garamond"/>
      <w:sz w:val="22"/>
      <w:u w:val="single"/>
      <w:lang w:eastAsia="en-US"/>
    </w:rPr>
  </w:style>
  <w:style w:type="paragraph" w:customStyle="1" w:styleId="BoldandUnderlineChar3Char">
    <w:name w:val="Bold and Underline Char3 Char"/>
    <w:basedOn w:val="Normal"/>
    <w:link w:val="BoldandUnderlineChar3CharChar"/>
    <w:qFormat/>
    <w:rsid w:val="00232A5E"/>
    <w:rPr>
      <w:rFonts w:ascii="Garamond" w:eastAsia="Times New Roman" w:hAnsi="Garamond"/>
      <w:b/>
      <w:u w:val="single"/>
    </w:rPr>
  </w:style>
  <w:style w:type="character" w:customStyle="1" w:styleId="BoldandUnderlineChar3CharChar">
    <w:name w:val="Bold and Underline Char3 Char Char"/>
    <w:basedOn w:val="DefaultParagraphFont"/>
    <w:link w:val="BoldandUnderlineChar3Char"/>
    <w:rsid w:val="00232A5E"/>
    <w:rPr>
      <w:rFonts w:ascii="Garamond" w:eastAsia="Times New Roman" w:hAnsi="Garamond"/>
      <w:b/>
      <w:sz w:val="22"/>
      <w:u w:val="single"/>
      <w:lang w:eastAsia="en-US"/>
    </w:rPr>
  </w:style>
  <w:style w:type="character" w:customStyle="1" w:styleId="UnderlineChar1">
    <w:name w:val="Underline Char1"/>
    <w:basedOn w:val="DefaultParagraphFont"/>
    <w:rsid w:val="00232A5E"/>
    <w:rPr>
      <w:szCs w:val="24"/>
      <w:u w:val="single"/>
      <w:lang w:val="en-US" w:eastAsia="en-US" w:bidi="ar-SA"/>
    </w:rPr>
  </w:style>
  <w:style w:type="character" w:customStyle="1" w:styleId="BoldandUnderlineChar1Char2Char">
    <w:name w:val="Bold and Underline Char1 Char2 Char"/>
    <w:basedOn w:val="DefaultParagraphFont"/>
    <w:rsid w:val="00232A5E"/>
    <w:rPr>
      <w:b/>
      <w:szCs w:val="24"/>
      <w:u w:val="single"/>
      <w:lang w:val="en-US" w:eastAsia="en-US" w:bidi="ar-SA"/>
    </w:rPr>
  </w:style>
  <w:style w:type="character" w:customStyle="1" w:styleId="SmalltextChar">
    <w:name w:val="Small text Char"/>
    <w:aliases w:val="Quote1 Char1"/>
    <w:link w:val="Smalltext"/>
    <w:rsid w:val="00232A5E"/>
    <w:rPr>
      <w:rFonts w:ascii="Arial Narrow" w:eastAsia="Times New Roman" w:hAnsi="Arial Narrow"/>
      <w:sz w:val="22"/>
      <w:lang w:eastAsia="en-US"/>
    </w:rPr>
  </w:style>
  <w:style w:type="paragraph" w:customStyle="1" w:styleId="HotRoute">
    <w:name w:val="Hot Route"/>
    <w:basedOn w:val="Normal"/>
    <w:link w:val="HotRouteChar0"/>
    <w:qFormat/>
    <w:rsid w:val="00232A5E"/>
    <w:pPr>
      <w:ind w:left="144"/>
    </w:pPr>
    <w:rPr>
      <w:rFonts w:ascii="Garamond" w:eastAsia="Times New Roman" w:hAnsi="Garamond"/>
    </w:rPr>
  </w:style>
  <w:style w:type="paragraph" w:customStyle="1" w:styleId="Cardstyle0">
    <w:name w:val="Cardstyle"/>
    <w:basedOn w:val="Normal"/>
    <w:next w:val="Normal"/>
    <w:qFormat/>
    <w:rsid w:val="00232A5E"/>
    <w:rPr>
      <w:rFonts w:ascii="Garamond" w:eastAsia="Times New Roman" w:hAnsi="Garamond"/>
    </w:rPr>
  </w:style>
  <w:style w:type="character" w:customStyle="1" w:styleId="Style12ptBoldUnderline1">
    <w:name w:val="Style 12 pt Bold Underline1"/>
    <w:basedOn w:val="DefaultParagraphFont"/>
    <w:rsid w:val="00232A5E"/>
    <w:rPr>
      <w:b/>
      <w:bCs/>
      <w:sz w:val="24"/>
      <w:u w:val="single"/>
    </w:rPr>
  </w:style>
  <w:style w:type="character" w:customStyle="1" w:styleId="StyleEmphasisArial12ptBoldNotItalic">
    <w:name w:val="Style Emphasis + Arial 12 pt Bold Not Italic"/>
    <w:basedOn w:val="Emphasis"/>
    <w:rsid w:val="00232A5E"/>
    <w:rPr>
      <w:rFonts w:ascii="Arial" w:hAnsi="Arial" w:cs="Times New Roman"/>
      <w:b w:val="0"/>
      <w:bCs/>
      <w:i/>
      <w:iCs/>
      <w:sz w:val="24"/>
      <w:u w:val="single"/>
      <w:bdr w:val="single" w:sz="8" w:space="0" w:color="auto"/>
    </w:rPr>
  </w:style>
  <w:style w:type="character" w:customStyle="1" w:styleId="DebateHighlighted">
    <w:name w:val="Debate Highlighted"/>
    <w:qFormat/>
    <w:rsid w:val="00232A5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232A5E"/>
    <w:rPr>
      <w:rFonts w:ascii="SimSun" w:eastAsia="SimSun" w:hAnsi="SimSun"/>
      <w:sz w:val="15"/>
    </w:rPr>
  </w:style>
  <w:style w:type="paragraph" w:customStyle="1" w:styleId="UnreadText">
    <w:name w:val="Unread Text"/>
    <w:basedOn w:val="Normal"/>
    <w:next w:val="Normal"/>
    <w:link w:val="UnreadTextChar"/>
    <w:autoRedefine/>
    <w:qFormat/>
    <w:rsid w:val="00232A5E"/>
    <w:pPr>
      <w:ind w:left="360"/>
    </w:pPr>
    <w:rPr>
      <w:rFonts w:ascii="SimSun" w:eastAsia="SimSun" w:hAnsi="SimSun"/>
      <w:sz w:val="15"/>
      <w:lang w:eastAsia="zh-CN"/>
    </w:rPr>
  </w:style>
  <w:style w:type="paragraph" w:customStyle="1" w:styleId="AuthorDate">
    <w:name w:val="AuthorDate"/>
    <w:next w:val="Normal"/>
    <w:link w:val="AuthorDateChar"/>
    <w:qFormat/>
    <w:rsid w:val="00232A5E"/>
    <w:pPr>
      <w:widowControl w:val="0"/>
      <w:outlineLvl w:val="2"/>
    </w:pPr>
    <w:rPr>
      <w:rFonts w:ascii="Times New Roman" w:eastAsia="Calibri" w:hAnsi="Times New Roman" w:cs="Times New Roman"/>
      <w:b/>
      <w:szCs w:val="20"/>
      <w:u w:val="single"/>
      <w:lang w:eastAsia="en-US"/>
    </w:rPr>
  </w:style>
  <w:style w:type="character" w:customStyle="1" w:styleId="AuthorDateChar">
    <w:name w:val="AuthorDate Char"/>
    <w:basedOn w:val="DefaultParagraphFont"/>
    <w:link w:val="AuthorDate"/>
    <w:rsid w:val="00232A5E"/>
    <w:rPr>
      <w:rFonts w:ascii="Times New Roman" w:eastAsia="Calibri" w:hAnsi="Times New Roman" w:cs="Times New Roman"/>
      <w:b/>
      <w:szCs w:val="20"/>
      <w:u w:val="single"/>
      <w:lang w:eastAsia="en-US"/>
    </w:rPr>
  </w:style>
  <w:style w:type="character" w:customStyle="1" w:styleId="CardsHighlight">
    <w:name w:val="Cards Highlight"/>
    <w:basedOn w:val="DefaultParagraphFont"/>
    <w:uiPriority w:val="1"/>
    <w:rsid w:val="00232A5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232A5E"/>
    <w:rPr>
      <w:rFonts w:ascii="Times New Roman" w:hAnsi="Times New Roman"/>
      <w:sz w:val="20"/>
      <w:u w:val="single"/>
      <w:bdr w:val="none" w:sz="0" w:space="0" w:color="auto"/>
      <w:shd w:val="clear" w:color="auto" w:fill="C0C0C0"/>
    </w:rPr>
  </w:style>
  <w:style w:type="character" w:customStyle="1" w:styleId="smallChar">
    <w:name w:val="small Char"/>
    <w:rsid w:val="00232A5E"/>
    <w:rPr>
      <w:rFonts w:ascii="Calibri" w:eastAsia="Calibri" w:hAnsi="Calibri" w:cs="Calibri"/>
      <w:sz w:val="16"/>
      <w:szCs w:val="20"/>
      <w:lang w:val="x-none" w:eastAsia="x-none"/>
    </w:rPr>
  </w:style>
  <w:style w:type="paragraph" w:customStyle="1" w:styleId="HotRoute0">
    <w:name w:val="Hot Route!"/>
    <w:basedOn w:val="Normal"/>
    <w:qFormat/>
    <w:rsid w:val="00232A5E"/>
    <w:pPr>
      <w:ind w:left="144"/>
    </w:pPr>
    <w:rPr>
      <w:rFonts w:ascii="Garamond" w:eastAsia="Times New Roman" w:hAnsi="Garamond"/>
      <w:lang w:val="x-none" w:eastAsia="x-none"/>
    </w:rPr>
  </w:style>
  <w:style w:type="character" w:customStyle="1" w:styleId="BodyTextIndent3Char1">
    <w:name w:val="Body Text Indent 3 Char1"/>
    <w:basedOn w:val="DefaultParagraphFont"/>
    <w:uiPriority w:val="99"/>
    <w:semiHidden/>
    <w:rsid w:val="00232A5E"/>
    <w:rPr>
      <w:rFonts w:ascii="Times New Roman" w:hAnsi="Times New Roman" w:cs="Times New Roman"/>
      <w:sz w:val="16"/>
      <w:szCs w:val="16"/>
    </w:rPr>
  </w:style>
  <w:style w:type="character" w:customStyle="1" w:styleId="BodyText2Char1">
    <w:name w:val="Body Text 2 Char1"/>
    <w:basedOn w:val="DefaultParagraphFont"/>
    <w:semiHidden/>
    <w:rsid w:val="00232A5E"/>
    <w:rPr>
      <w:rFonts w:ascii="Times New Roman" w:hAnsi="Times New Roman" w:cs="Times New Roman"/>
      <w:sz w:val="20"/>
    </w:rPr>
  </w:style>
  <w:style w:type="character" w:customStyle="1" w:styleId="Heading2Char1CharCharCharCharCharC">
    <w:name w:val="Heading 2 Char1 Char Char Char Char Char C"/>
    <w:rsid w:val="00232A5E"/>
    <w:rPr>
      <w:rFonts w:cs="Arial"/>
      <w:b/>
      <w:bCs/>
      <w:iCs/>
      <w:sz w:val="24"/>
      <w:szCs w:val="28"/>
      <w:lang w:val="en-US" w:eastAsia="en-US" w:bidi="ar-SA"/>
    </w:rPr>
  </w:style>
  <w:style w:type="character" w:customStyle="1" w:styleId="underline1">
    <w:name w:val="underline1"/>
    <w:basedOn w:val="DefaultParagraphFont"/>
    <w:rsid w:val="00232A5E"/>
    <w:rPr>
      <w:u w:val="single"/>
    </w:rPr>
  </w:style>
  <w:style w:type="character" w:customStyle="1" w:styleId="author0">
    <w:name w:val="author"/>
    <w:basedOn w:val="DefaultParagraphFont"/>
    <w:rsid w:val="00232A5E"/>
    <w:rPr>
      <w:rFonts w:ascii="Times New Roman" w:hAnsi="Times New Roman"/>
      <w:b/>
      <w:sz w:val="24"/>
    </w:rPr>
  </w:style>
  <w:style w:type="character" w:customStyle="1" w:styleId="FontStyle291">
    <w:name w:val="Font Style291"/>
    <w:basedOn w:val="DefaultParagraphFont"/>
    <w:uiPriority w:val="99"/>
    <w:rsid w:val="00232A5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232A5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232A5E"/>
    <w:rPr>
      <w:rFonts w:ascii="Garamond" w:eastAsia="Times New Roman" w:hAnsi="Garamond"/>
    </w:rPr>
  </w:style>
  <w:style w:type="character" w:customStyle="1" w:styleId="StyleStyleMicroText7ptArialNarrow10ptChar">
    <w:name w:val="Style Style MicroText + 7 pt + Arial Narrow 10 pt Char"/>
    <w:basedOn w:val="DefaultParagraphFont"/>
    <w:link w:val="StyleStyleMicroText7ptArialNarrow10pt"/>
    <w:rsid w:val="00232A5E"/>
    <w:rPr>
      <w:rFonts w:ascii="Garamond" w:eastAsia="Times New Roman" w:hAnsi="Garamond"/>
      <w:sz w:val="22"/>
      <w:lang w:eastAsia="en-US"/>
    </w:rPr>
  </w:style>
  <w:style w:type="paragraph" w:customStyle="1" w:styleId="Cards1">
    <w:name w:val="Cards1"/>
    <w:basedOn w:val="Normal"/>
    <w:link w:val="Cards1Char"/>
    <w:qFormat/>
    <w:rsid w:val="00232A5E"/>
    <w:pPr>
      <w:ind w:left="288"/>
    </w:pPr>
    <w:rPr>
      <w:rFonts w:ascii="Garamond" w:eastAsia="Times New Roman" w:hAnsi="Garamond"/>
      <w:u w:val="single"/>
    </w:rPr>
  </w:style>
  <w:style w:type="character" w:customStyle="1" w:styleId="Cards1Char">
    <w:name w:val="Cards1 Char"/>
    <w:basedOn w:val="DefaultParagraphFont"/>
    <w:link w:val="Cards1"/>
    <w:rsid w:val="00232A5E"/>
    <w:rPr>
      <w:rFonts w:ascii="Garamond" w:eastAsia="Times New Roman" w:hAnsi="Garamond"/>
      <w:sz w:val="22"/>
      <w:u w:val="single"/>
      <w:lang w:eastAsia="en-US"/>
    </w:rPr>
  </w:style>
  <w:style w:type="paragraph" w:customStyle="1" w:styleId="StyleCardTextTimesNewRoman11ptUnderline">
    <w:name w:val="Style Card Text + Times New Roman 11 pt Underline"/>
    <w:link w:val="StyleCardTextTimesNewRoman11ptUnderlineChar"/>
    <w:qFormat/>
    <w:rsid w:val="00232A5E"/>
    <w:pPr>
      <w:spacing w:after="200" w:line="276" w:lineRule="auto"/>
      <w:contextualSpacing/>
    </w:pPr>
    <w:rPr>
      <w:rFonts w:ascii="Arial" w:eastAsia="Calibri" w:hAnsi="Arial" w:cs="Arial"/>
      <w:sz w:val="22"/>
      <w:szCs w:val="22"/>
      <w:u w:val="single"/>
      <w:lang w:eastAsia="en-US"/>
    </w:rPr>
  </w:style>
  <w:style w:type="character" w:customStyle="1" w:styleId="StyleCardTextTimesNewRoman11ptUnderlineChar">
    <w:name w:val="Style Card Text + Times New Roman 11 pt Underline Char"/>
    <w:link w:val="StyleCardTextTimesNewRoman11ptUnderline"/>
    <w:rsid w:val="00232A5E"/>
    <w:rPr>
      <w:rFonts w:ascii="Arial" w:eastAsia="Calibri" w:hAnsi="Arial" w:cs="Arial"/>
      <w:sz w:val="22"/>
      <w:szCs w:val="22"/>
      <w:u w:val="single"/>
      <w:lang w:eastAsia="en-US"/>
    </w:rPr>
  </w:style>
  <w:style w:type="character" w:customStyle="1" w:styleId="EmphasizeThis">
    <w:name w:val="EmphasizeThis"/>
    <w:rsid w:val="00232A5E"/>
    <w:rPr>
      <w:rFonts w:ascii="Georgia" w:hAnsi="Georgia"/>
      <w:b/>
      <w:iCs/>
      <w:sz w:val="24"/>
      <w:u w:val="thick"/>
    </w:rPr>
  </w:style>
  <w:style w:type="paragraph" w:customStyle="1" w:styleId="Stylecard8pt">
    <w:name w:val="Style card + 8 pt"/>
    <w:basedOn w:val="Normal"/>
    <w:link w:val="Stylecard8ptChar"/>
    <w:qFormat/>
    <w:rsid w:val="00232A5E"/>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232A5E"/>
    <w:rPr>
      <w:rFonts w:ascii="Georgia" w:hAnsi="Georgia"/>
      <w:color w:val="000000"/>
      <w:sz w:val="22"/>
      <w:u w:val="single"/>
      <w:lang w:eastAsia="ar-SA"/>
    </w:rPr>
  </w:style>
  <w:style w:type="character" w:customStyle="1" w:styleId="bhl">
    <w:name w:val="bhl"/>
    <w:basedOn w:val="DefaultParagraphFont"/>
    <w:rsid w:val="00232A5E"/>
  </w:style>
  <w:style w:type="paragraph" w:customStyle="1" w:styleId="TagGA11">
    <w:name w:val="Tag GA 11"/>
    <w:basedOn w:val="TOC1"/>
    <w:qFormat/>
    <w:rsid w:val="00232A5E"/>
    <w:pPr>
      <w:spacing w:before="0" w:after="160"/>
    </w:pPr>
    <w:rPr>
      <w:rFonts w:ascii="Georgia" w:eastAsia="Calibri" w:hAnsi="Georgia"/>
      <w:u w:val="none"/>
      <w:lang w:bidi="ar-SA"/>
    </w:rPr>
  </w:style>
  <w:style w:type="paragraph" w:customStyle="1" w:styleId="CiteCard">
    <w:name w:val="Cite/Card"/>
    <w:basedOn w:val="TOC2"/>
    <w:qFormat/>
    <w:rsid w:val="00232A5E"/>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232A5E"/>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232A5E"/>
    <w:rPr>
      <w:sz w:val="16"/>
      <w:szCs w:val="16"/>
    </w:rPr>
  </w:style>
  <w:style w:type="character" w:customStyle="1" w:styleId="DocumentMapChar1">
    <w:name w:val="Document Map Char1"/>
    <w:basedOn w:val="DefaultParagraphFont"/>
    <w:uiPriority w:val="99"/>
    <w:rsid w:val="00232A5E"/>
    <w:rPr>
      <w:rFonts w:ascii="Tahoma" w:hAnsi="Tahoma" w:cs="Tahoma"/>
      <w:sz w:val="16"/>
      <w:szCs w:val="16"/>
    </w:rPr>
  </w:style>
  <w:style w:type="character" w:customStyle="1" w:styleId="addmd">
    <w:name w:val="addmd"/>
    <w:basedOn w:val="DefaultParagraphFont"/>
    <w:rsid w:val="00232A5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232A5E"/>
    <w:rPr>
      <w:rFonts w:ascii="Arial" w:hAnsi="Arial"/>
      <w:b/>
      <w:sz w:val="26"/>
    </w:rPr>
  </w:style>
  <w:style w:type="paragraph" w:styleId="FootnoteText">
    <w:name w:val="footnote text"/>
    <w:basedOn w:val="Normal"/>
    <w:link w:val="FootnoteTextChar"/>
    <w:unhideWhenUsed/>
    <w:rsid w:val="00232A5E"/>
    <w:rPr>
      <w:rFonts w:ascii="Georgia" w:eastAsia="Calibri" w:hAnsi="Georgia"/>
      <w:szCs w:val="20"/>
      <w:lang w:eastAsia="zh-CN"/>
    </w:rPr>
  </w:style>
  <w:style w:type="character" w:customStyle="1" w:styleId="FootnoteTextChar">
    <w:name w:val="Footnote Text Char"/>
    <w:basedOn w:val="DefaultParagraphFont"/>
    <w:link w:val="FootnoteText"/>
    <w:rsid w:val="00232A5E"/>
    <w:rPr>
      <w:rFonts w:ascii="Georgia" w:eastAsia="Calibri" w:hAnsi="Georgia"/>
      <w:sz w:val="22"/>
      <w:szCs w:val="20"/>
    </w:rPr>
  </w:style>
  <w:style w:type="character" w:customStyle="1" w:styleId="UnderlinedTextCharChar">
    <w:name w:val="Underlined Text Char Char"/>
    <w:basedOn w:val="DefaultParagraphFont"/>
    <w:rsid w:val="00232A5E"/>
    <w:rPr>
      <w:rFonts w:cs="Arial"/>
      <w:bCs/>
      <w:noProof w:val="0"/>
      <w:szCs w:val="26"/>
      <w:u w:val="single"/>
      <w:lang w:val="en-US" w:eastAsia="en-US" w:bidi="ar-SA"/>
    </w:rPr>
  </w:style>
  <w:style w:type="character" w:customStyle="1" w:styleId="StyleTimesNewRoman12ptBold">
    <w:name w:val="Style Times New Roman 12 pt Bold"/>
    <w:rsid w:val="00232A5E"/>
    <w:rPr>
      <w:b/>
      <w:bCs/>
      <w:sz w:val="24"/>
    </w:rPr>
  </w:style>
  <w:style w:type="character" w:customStyle="1" w:styleId="CardText1Char">
    <w:name w:val="Card Text 1 Char"/>
    <w:rsid w:val="00232A5E"/>
    <w:rPr>
      <w:rFonts w:ascii="Georgia" w:hAnsi="Georgia"/>
      <w:color w:val="000000"/>
      <w:sz w:val="22"/>
      <w:szCs w:val="22"/>
      <w:u w:val="single"/>
    </w:rPr>
  </w:style>
  <w:style w:type="character" w:customStyle="1" w:styleId="BoldUnderlining">
    <w:name w:val="Bold Underlining"/>
    <w:rsid w:val="00232A5E"/>
    <w:rPr>
      <w:u w:val="single"/>
    </w:rPr>
  </w:style>
  <w:style w:type="character" w:customStyle="1" w:styleId="Intemphasis">
    <w:name w:val="Intemphasis"/>
    <w:uiPriority w:val="1"/>
    <w:qFormat/>
    <w:rsid w:val="00232A5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232A5E"/>
    <w:pPr>
      <w:ind w:left="288" w:right="288"/>
    </w:pPr>
    <w:rPr>
      <w:rFonts w:ascii="Garamond" w:hAnsi="Garamond"/>
      <w:szCs w:val="16"/>
    </w:rPr>
  </w:style>
  <w:style w:type="character" w:customStyle="1" w:styleId="cardtextChar2">
    <w:name w:val="cardtext Char"/>
    <w:basedOn w:val="DefaultParagraphFont"/>
    <w:link w:val="cardtext0"/>
    <w:rsid w:val="00232A5E"/>
    <w:rPr>
      <w:rFonts w:ascii="Garamond" w:hAnsi="Garamond"/>
      <w:sz w:val="22"/>
      <w:szCs w:val="16"/>
      <w:lang w:eastAsia="en-US"/>
    </w:rPr>
  </w:style>
  <w:style w:type="character" w:customStyle="1" w:styleId="BoldUnderlineChar1">
    <w:name w:val="BoldUnderline Char1"/>
    <w:rsid w:val="00232A5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232A5E"/>
    <w:pPr>
      <w:spacing w:after="200"/>
      <w:contextualSpacing/>
    </w:pPr>
    <w:rPr>
      <w:rFonts w:ascii="Garamond" w:eastAsia="Calibri" w:hAnsi="Garamond"/>
      <w:u w:val="single"/>
    </w:rPr>
  </w:style>
  <w:style w:type="character" w:customStyle="1" w:styleId="UnderlinedCardTextChar">
    <w:name w:val="Underlined Card Text Char"/>
    <w:link w:val="UnderlinedCardText"/>
    <w:rsid w:val="00232A5E"/>
    <w:rPr>
      <w:rFonts w:ascii="Garamond" w:eastAsia="Calibri" w:hAnsi="Garamond"/>
      <w:sz w:val="22"/>
      <w:u w:val="single"/>
      <w:lang w:eastAsia="en-US"/>
    </w:rPr>
  </w:style>
  <w:style w:type="character" w:customStyle="1" w:styleId="Hyperlink6">
    <w:name w:val="Hyperlink6"/>
    <w:basedOn w:val="DefaultParagraphFont"/>
    <w:rsid w:val="00232A5E"/>
    <w:rPr>
      <w:color w:val="3300CC"/>
      <w:u w:val="single"/>
    </w:rPr>
  </w:style>
  <w:style w:type="paragraph" w:customStyle="1" w:styleId="Tag12">
    <w:name w:val="Tag12"/>
    <w:basedOn w:val="Normal"/>
    <w:qFormat/>
    <w:rsid w:val="00232A5E"/>
    <w:pPr>
      <w:contextualSpacing/>
    </w:pPr>
    <w:rPr>
      <w:rFonts w:ascii="Garamond" w:eastAsia="Cambria" w:hAnsi="Garamond"/>
      <w:b/>
    </w:rPr>
  </w:style>
  <w:style w:type="paragraph" w:customStyle="1" w:styleId="Shrink8">
    <w:name w:val="Shrink8"/>
    <w:basedOn w:val="Normal"/>
    <w:qFormat/>
    <w:rsid w:val="00232A5E"/>
    <w:rPr>
      <w:rFonts w:ascii="Garamond" w:eastAsia="Cambria" w:hAnsi="Garamond"/>
    </w:rPr>
  </w:style>
  <w:style w:type="character" w:customStyle="1" w:styleId="highlight2">
    <w:name w:val="highlight2"/>
    <w:rsid w:val="00232A5E"/>
    <w:rPr>
      <w:rFonts w:ascii="Arial" w:hAnsi="Arial"/>
      <w:b/>
      <w:sz w:val="19"/>
      <w:u w:val="thick"/>
      <w:bdr w:val="none" w:sz="0" w:space="0" w:color="auto"/>
      <w:shd w:val="clear" w:color="auto" w:fill="auto"/>
    </w:rPr>
  </w:style>
  <w:style w:type="character" w:customStyle="1" w:styleId="citation">
    <w:name w:val="citation"/>
    <w:basedOn w:val="DefaultParagraphFont"/>
    <w:rsid w:val="00232A5E"/>
  </w:style>
  <w:style w:type="paragraph" w:customStyle="1" w:styleId="UnderlineText">
    <w:name w:val="Underline Text"/>
    <w:basedOn w:val="Normal"/>
    <w:link w:val="UnderlineTextChar"/>
    <w:qFormat/>
    <w:rsid w:val="00232A5E"/>
    <w:pPr>
      <w:ind w:left="288"/>
    </w:pPr>
    <w:rPr>
      <w:rFonts w:ascii="Garamond" w:eastAsia="Times New Roman" w:hAnsi="Garamond"/>
      <w:u w:val="single"/>
    </w:rPr>
  </w:style>
  <w:style w:type="character" w:customStyle="1" w:styleId="UnderlineTextChar">
    <w:name w:val="Underline Text Char"/>
    <w:basedOn w:val="DefaultParagraphFont"/>
    <w:link w:val="UnderlineText"/>
    <w:rsid w:val="00232A5E"/>
    <w:rPr>
      <w:rFonts w:ascii="Garamond" w:eastAsia="Times New Roman" w:hAnsi="Garamond"/>
      <w:sz w:val="22"/>
      <w:u w:val="single"/>
      <w:lang w:eastAsia="en-US"/>
    </w:rPr>
  </w:style>
  <w:style w:type="character" w:customStyle="1" w:styleId="il">
    <w:name w:val="il"/>
    <w:basedOn w:val="DefaultParagraphFont"/>
    <w:rsid w:val="00232A5E"/>
  </w:style>
  <w:style w:type="character" w:customStyle="1" w:styleId="commentstext">
    <w:name w:val="comments_text"/>
    <w:uiPriority w:val="99"/>
    <w:rsid w:val="00232A5E"/>
    <w:rPr>
      <w:rFonts w:cs="Times New Roman"/>
    </w:rPr>
  </w:style>
  <w:style w:type="paragraph" w:customStyle="1" w:styleId="Heading42">
    <w:name w:val="Heading 42"/>
    <w:basedOn w:val="Normal"/>
    <w:qFormat/>
    <w:rsid w:val="00232A5E"/>
    <w:rPr>
      <w:rFonts w:ascii="Garamond" w:eastAsia="Times New Roman" w:hAnsi="Garamond"/>
    </w:rPr>
  </w:style>
  <w:style w:type="paragraph" w:customStyle="1" w:styleId="DebateNormal">
    <w:name w:val="DebateNormal"/>
    <w:basedOn w:val="Normal"/>
    <w:link w:val="DebateNormalChar"/>
    <w:qFormat/>
    <w:rsid w:val="00232A5E"/>
    <w:pPr>
      <w:spacing w:line="276" w:lineRule="auto"/>
    </w:pPr>
    <w:rPr>
      <w:rFonts w:ascii="Garamond" w:eastAsia="Calibri" w:hAnsi="Garamond"/>
      <w:szCs w:val="20"/>
    </w:rPr>
  </w:style>
  <w:style w:type="character" w:customStyle="1" w:styleId="DebateNormalChar">
    <w:name w:val="DebateNormal Char"/>
    <w:basedOn w:val="DefaultParagraphFont"/>
    <w:link w:val="DebateNormal"/>
    <w:rsid w:val="00232A5E"/>
    <w:rPr>
      <w:rFonts w:ascii="Garamond" w:eastAsia="Calibri" w:hAnsi="Garamond"/>
      <w:sz w:val="22"/>
      <w:szCs w:val="20"/>
      <w:lang w:eastAsia="en-US"/>
    </w:rPr>
  </w:style>
  <w:style w:type="paragraph" w:customStyle="1" w:styleId="DebateEmphasis">
    <w:name w:val="DebateEmphasis"/>
    <w:basedOn w:val="Normal"/>
    <w:link w:val="DebateEmphasisChar"/>
    <w:qFormat/>
    <w:rsid w:val="00232A5E"/>
    <w:pPr>
      <w:spacing w:line="276" w:lineRule="auto"/>
    </w:pPr>
    <w:rPr>
      <w:rFonts w:ascii="Garamond" w:eastAsia="Calibri" w:hAnsi="Garamond"/>
      <w:b/>
      <w:szCs w:val="20"/>
      <w:u w:val="single"/>
    </w:rPr>
  </w:style>
  <w:style w:type="character" w:customStyle="1" w:styleId="DebateEmphasisChar">
    <w:name w:val="DebateEmphasis Char"/>
    <w:basedOn w:val="DefaultParagraphFont"/>
    <w:link w:val="DebateEmphasis"/>
    <w:rsid w:val="00232A5E"/>
    <w:rPr>
      <w:rFonts w:ascii="Garamond" w:eastAsia="Calibri" w:hAnsi="Garamond"/>
      <w:b/>
      <w:sz w:val="22"/>
      <w:szCs w:val="20"/>
      <w:u w:val="single"/>
      <w:lang w:eastAsia="en-US"/>
    </w:rPr>
  </w:style>
  <w:style w:type="character" w:customStyle="1" w:styleId="CardChar0">
    <w:name w:val="Card Char"/>
    <w:aliases w:val="tags Char,Heading 2 Char Char Char Char Char Char Char Char Char,Heading 2 Char Char Char Char Char Char,TAG Ch,No Spacing2 Char"/>
    <w:basedOn w:val="DefaultParagraphFont"/>
    <w:locked/>
    <w:rsid w:val="00232A5E"/>
    <w:rPr>
      <w:rFonts w:ascii="Times New Roman" w:eastAsia="Cambria" w:hAnsi="Times New Roman" w:cs="Times New Roman"/>
      <w:sz w:val="20"/>
      <w:szCs w:val="22"/>
    </w:rPr>
  </w:style>
  <w:style w:type="paragraph" w:customStyle="1" w:styleId="NormalCite">
    <w:name w:val="NormalCite"/>
    <w:link w:val="NormalCiteChar"/>
    <w:qFormat/>
    <w:rsid w:val="00232A5E"/>
    <w:rPr>
      <w:rFonts w:ascii="Times New Roman" w:eastAsiaTheme="minorHAnsi" w:hAnsi="Times New Roman" w:cs="Times New Roman"/>
      <w:sz w:val="18"/>
      <w:szCs w:val="22"/>
      <w:lang w:eastAsia="en-US"/>
    </w:rPr>
  </w:style>
  <w:style w:type="character" w:customStyle="1" w:styleId="NormalCiteChar">
    <w:name w:val="NormalCite Char"/>
    <w:basedOn w:val="DefaultParagraphFont"/>
    <w:link w:val="NormalCite"/>
    <w:rsid w:val="00232A5E"/>
    <w:rPr>
      <w:rFonts w:ascii="Times New Roman" w:eastAsiaTheme="minorHAnsi" w:hAnsi="Times New Roman" w:cs="Times New Roman"/>
      <w:sz w:val="18"/>
      <w:szCs w:val="22"/>
      <w:lang w:eastAsia="en-US"/>
    </w:rPr>
  </w:style>
  <w:style w:type="character" w:customStyle="1" w:styleId="articletext">
    <w:name w:val="articletext"/>
    <w:basedOn w:val="DefaultParagraphFont"/>
    <w:rsid w:val="00232A5E"/>
  </w:style>
  <w:style w:type="character" w:customStyle="1" w:styleId="grey10">
    <w:name w:val="grey10"/>
    <w:basedOn w:val="DefaultParagraphFont"/>
    <w:rsid w:val="00232A5E"/>
  </w:style>
  <w:style w:type="character" w:customStyle="1" w:styleId="navy13bd">
    <w:name w:val="navy13bd"/>
    <w:basedOn w:val="DefaultParagraphFont"/>
    <w:rsid w:val="00232A5E"/>
  </w:style>
  <w:style w:type="character" w:customStyle="1" w:styleId="Style9ptUnderline2">
    <w:name w:val="Style 9 pt Underline2"/>
    <w:basedOn w:val="DefaultParagraphFont"/>
    <w:rsid w:val="00232A5E"/>
    <w:rPr>
      <w:sz w:val="20"/>
      <w:u w:val="single"/>
    </w:rPr>
  </w:style>
  <w:style w:type="character" w:customStyle="1" w:styleId="Style9ptBoldUnderline1">
    <w:name w:val="Style 9 pt Bold Underline1"/>
    <w:basedOn w:val="DefaultParagraphFont"/>
    <w:rsid w:val="00232A5E"/>
    <w:rPr>
      <w:b/>
      <w:bCs/>
      <w:sz w:val="20"/>
      <w:u w:val="single"/>
    </w:rPr>
  </w:style>
  <w:style w:type="character" w:customStyle="1" w:styleId="TagsCharChar">
    <w:name w:val="Tags Char Char"/>
    <w:basedOn w:val="DefaultParagraphFont"/>
    <w:rsid w:val="00232A5E"/>
    <w:rPr>
      <w:rFonts w:eastAsia="SimSun"/>
      <w:b/>
      <w:sz w:val="24"/>
      <w:lang w:val="en-US" w:eastAsia="zh-CN" w:bidi="ar-SA"/>
    </w:rPr>
  </w:style>
  <w:style w:type="paragraph" w:customStyle="1" w:styleId="cardCharCharCharChar">
    <w:name w:val="card Char Char Char Char"/>
    <w:basedOn w:val="Normal"/>
    <w:qFormat/>
    <w:rsid w:val="00232A5E"/>
    <w:pPr>
      <w:widowControl w:val="0"/>
      <w:overflowPunct w:val="0"/>
      <w:autoSpaceDE w:val="0"/>
      <w:autoSpaceDN w:val="0"/>
      <w:adjustRightInd w:val="0"/>
      <w:ind w:left="288" w:right="288"/>
      <w:textAlignment w:val="baseline"/>
    </w:pPr>
    <w:rPr>
      <w:rFonts w:ascii="Garamond" w:eastAsia="Times New Roman" w:hAnsi="Garamond"/>
      <w:szCs w:val="20"/>
    </w:rPr>
  </w:style>
  <w:style w:type="paragraph" w:customStyle="1" w:styleId="Small">
    <w:name w:val="Small"/>
    <w:basedOn w:val="Normal"/>
    <w:uiPriority w:val="99"/>
    <w:qFormat/>
    <w:rsid w:val="00232A5E"/>
    <w:rPr>
      <w:rFonts w:ascii="Times" w:eastAsia="Times New Roman" w:hAnsi="Times"/>
    </w:rPr>
  </w:style>
  <w:style w:type="paragraph" w:customStyle="1" w:styleId="CARD0">
    <w:name w:val="CARD"/>
    <w:basedOn w:val="Normal"/>
    <w:link w:val="CARDChar1"/>
    <w:qFormat/>
    <w:rsid w:val="00232A5E"/>
    <w:rPr>
      <w:rFonts w:ascii="Garamond" w:eastAsia="Times New Roman" w:hAnsi="Garamond"/>
      <w:u w:val="single"/>
    </w:rPr>
  </w:style>
  <w:style w:type="character" w:customStyle="1" w:styleId="CARDChar1">
    <w:name w:val="CARD Char"/>
    <w:basedOn w:val="DefaultParagraphFont"/>
    <w:link w:val="CARD0"/>
    <w:rsid w:val="00232A5E"/>
    <w:rPr>
      <w:rFonts w:ascii="Garamond" w:eastAsia="Times New Roman" w:hAnsi="Garamond"/>
      <w:sz w:val="22"/>
      <w:u w:val="single"/>
      <w:lang w:eastAsia="en-US"/>
    </w:rPr>
  </w:style>
  <w:style w:type="paragraph" w:customStyle="1" w:styleId="Normal2">
    <w:name w:val="Normal2"/>
    <w:basedOn w:val="Normal"/>
    <w:qFormat/>
    <w:rsid w:val="00232A5E"/>
    <w:rPr>
      <w:rFonts w:ascii="Garamond" w:eastAsia="Times New Roman" w:hAnsi="Garamond"/>
    </w:rPr>
  </w:style>
  <w:style w:type="character" w:customStyle="1" w:styleId="Style11ptThickunderline">
    <w:name w:val="Style 11 pt Thick underline"/>
    <w:rsid w:val="00232A5E"/>
    <w:rPr>
      <w:rFonts w:ascii="Times New Roman" w:hAnsi="Times New Roman"/>
      <w:sz w:val="20"/>
      <w:u w:val="single"/>
    </w:rPr>
  </w:style>
  <w:style w:type="character" w:customStyle="1" w:styleId="Style11ptBoldThickunderline">
    <w:name w:val="Style 11 pt Bold Thick underline"/>
    <w:rsid w:val="00232A5E"/>
    <w:rPr>
      <w:rFonts w:ascii="Times New Roman" w:hAnsi="Times New Roman"/>
      <w:b/>
      <w:bCs/>
      <w:sz w:val="20"/>
      <w:u w:val="single"/>
    </w:rPr>
  </w:style>
  <w:style w:type="character" w:styleId="FootnoteReference">
    <w:name w:val="footnote reference"/>
    <w:unhideWhenUsed/>
    <w:rsid w:val="00232A5E"/>
    <w:rPr>
      <w:vertAlign w:val="superscript"/>
    </w:rPr>
  </w:style>
  <w:style w:type="character" w:customStyle="1" w:styleId="CharChar5">
    <w:name w:val="Char Char5"/>
    <w:rsid w:val="00232A5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232A5E"/>
    <w:pPr>
      <w:autoSpaceDE w:val="0"/>
      <w:autoSpaceDN w:val="0"/>
      <w:adjustRightInd w:val="0"/>
      <w:spacing w:after="200" w:line="276" w:lineRule="auto"/>
      <w:ind w:left="288" w:right="288"/>
      <w:jc w:val="both"/>
    </w:pPr>
    <w:rPr>
      <w:rFonts w:ascii="Garamond" w:eastAsia="Times New Roman" w:hAnsi="Garamond"/>
      <w:szCs w:val="20"/>
      <w:u w:val="thick"/>
    </w:rPr>
  </w:style>
  <w:style w:type="character" w:customStyle="1" w:styleId="UnderlineBoldIndentCharChar">
    <w:name w:val="Underline + Bold Indent Char Char"/>
    <w:link w:val="UnderlineBoldIndent"/>
    <w:rsid w:val="00232A5E"/>
    <w:rPr>
      <w:rFonts w:ascii="Garamond" w:eastAsia="Times New Roman" w:hAnsi="Garamond"/>
      <w:sz w:val="22"/>
      <w:szCs w:val="20"/>
      <w:u w:val="thick"/>
      <w:lang w:eastAsia="en-US"/>
    </w:rPr>
  </w:style>
  <w:style w:type="paragraph" w:customStyle="1" w:styleId="StyleUnderlineBoldIndent11pt">
    <w:name w:val="Style Underline + Bold Indent + 11 pt"/>
    <w:basedOn w:val="UnderlineBoldIndent"/>
    <w:link w:val="StyleUnderlineBoldIndent11ptChar"/>
    <w:qFormat/>
    <w:rsid w:val="00232A5E"/>
    <w:rPr>
      <w:u w:val="single"/>
    </w:rPr>
  </w:style>
  <w:style w:type="character" w:customStyle="1" w:styleId="StyleUnderlineBoldIndent11ptChar">
    <w:name w:val="Style Underline + Bold Indent + 11 pt Char"/>
    <w:link w:val="StyleUnderlineBoldIndent11pt"/>
    <w:rsid w:val="00232A5E"/>
    <w:rPr>
      <w:rFonts w:ascii="Garamond" w:eastAsia="Times New Roman" w:hAnsi="Garamond"/>
      <w:sz w:val="22"/>
      <w:szCs w:val="20"/>
      <w:u w:val="single"/>
      <w:lang w:eastAsia="en-US"/>
    </w:rPr>
  </w:style>
  <w:style w:type="paragraph" w:customStyle="1" w:styleId="StyleUnderlineBoldIndent11ptBold">
    <w:name w:val="Style Underline + Bold Indent + 11 pt Bold"/>
    <w:basedOn w:val="UnderlineBoldIndent"/>
    <w:link w:val="StyleUnderlineBoldIndent11ptBoldChar"/>
    <w:qFormat/>
    <w:rsid w:val="00232A5E"/>
    <w:rPr>
      <w:b/>
      <w:bCs/>
      <w:u w:val="single"/>
    </w:rPr>
  </w:style>
  <w:style w:type="character" w:customStyle="1" w:styleId="StyleUnderlineBoldIndent11ptBoldChar">
    <w:name w:val="Style Underline + Bold Indent + 11 pt Bold Char"/>
    <w:link w:val="StyleUnderlineBoldIndent11ptBold"/>
    <w:rsid w:val="00232A5E"/>
    <w:rPr>
      <w:rFonts w:ascii="Garamond" w:eastAsia="Times New Roman" w:hAnsi="Garamond"/>
      <w:b/>
      <w:bCs/>
      <w:sz w:val="22"/>
      <w:szCs w:val="20"/>
      <w:u w:val="single"/>
      <w:lang w:eastAsia="en-US"/>
    </w:rPr>
  </w:style>
  <w:style w:type="paragraph" w:customStyle="1" w:styleId="Normal20pt">
    <w:name w:val="Normal  + 20 pt"/>
    <w:basedOn w:val="Normal"/>
    <w:uiPriority w:val="6"/>
    <w:qFormat/>
    <w:rsid w:val="00232A5E"/>
    <w:rPr>
      <w:rFonts w:ascii="Garamond" w:hAnsi="Garamond"/>
      <w:bCs/>
      <w:u w:val="single"/>
    </w:rPr>
  </w:style>
  <w:style w:type="character" w:customStyle="1" w:styleId="StyleStyle4CharTimesNewRoman11pt">
    <w:name w:val="Style Style4 Char + Times New Roman 11 pt"/>
    <w:basedOn w:val="DefaultParagraphFont"/>
    <w:rsid w:val="00232A5E"/>
    <w:rPr>
      <w:rFonts w:ascii="Times New Roman" w:hAnsi="Times New Roman"/>
      <w:sz w:val="20"/>
      <w:szCs w:val="24"/>
      <w:u w:val="single"/>
      <w:lang w:val="en-US" w:eastAsia="en-US" w:bidi="ar-SA"/>
    </w:rPr>
  </w:style>
  <w:style w:type="paragraph" w:customStyle="1" w:styleId="author-name">
    <w:name w:val="author-name"/>
    <w:basedOn w:val="Normal"/>
    <w:qFormat/>
    <w:rsid w:val="00232A5E"/>
    <w:pPr>
      <w:spacing w:before="100" w:beforeAutospacing="1" w:after="100" w:afterAutospacing="1"/>
    </w:pPr>
    <w:rPr>
      <w:rFonts w:ascii="Garamond" w:eastAsia="Times New Roman" w:hAnsi="Garamond"/>
    </w:rPr>
  </w:style>
  <w:style w:type="paragraph" w:customStyle="1" w:styleId="author-credentials">
    <w:name w:val="author-credentials"/>
    <w:basedOn w:val="Normal"/>
    <w:qFormat/>
    <w:rsid w:val="00232A5E"/>
    <w:pPr>
      <w:spacing w:before="100" w:beforeAutospacing="1" w:after="100" w:afterAutospacing="1"/>
    </w:pPr>
    <w:rPr>
      <w:rFonts w:ascii="Garamond" w:eastAsia="Times New Roman" w:hAnsi="Garamond"/>
    </w:rPr>
  </w:style>
  <w:style w:type="character" w:customStyle="1" w:styleId="HTMLPreformattedChar1">
    <w:name w:val="HTML Preformatted Char1"/>
    <w:basedOn w:val="DefaultParagraphFont"/>
    <w:uiPriority w:val="99"/>
    <w:semiHidden/>
    <w:rsid w:val="00232A5E"/>
    <w:rPr>
      <w:rFonts w:ascii="Consolas" w:hAnsi="Consolas" w:cs="Consolas"/>
      <w:sz w:val="20"/>
      <w:szCs w:val="20"/>
    </w:rPr>
  </w:style>
  <w:style w:type="character" w:customStyle="1" w:styleId="StyleStyle4CharTimesNewRoman11ptBold">
    <w:name w:val="Style Style4 Char + Times New Roman 11 pt Bold"/>
    <w:basedOn w:val="DefaultParagraphFont"/>
    <w:rsid w:val="00232A5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232A5E"/>
    <w:rPr>
      <w:rFonts w:ascii="Times New Roman" w:hAnsi="Times New Roman"/>
      <w:i/>
      <w:iCs/>
      <w:sz w:val="20"/>
      <w:szCs w:val="24"/>
      <w:u w:val="single"/>
      <w:lang w:val="en-US" w:eastAsia="en-US" w:bidi="ar-SA"/>
    </w:rPr>
  </w:style>
  <w:style w:type="character" w:customStyle="1" w:styleId="headline">
    <w:name w:val="headline"/>
    <w:basedOn w:val="DefaultParagraphFont"/>
    <w:rsid w:val="00232A5E"/>
  </w:style>
  <w:style w:type="character" w:customStyle="1" w:styleId="CharChar4">
    <w:name w:val="Char Char4"/>
    <w:basedOn w:val="DefaultParagraphFont"/>
    <w:rsid w:val="00232A5E"/>
    <w:rPr>
      <w:rFonts w:cs="Arial"/>
      <w:b/>
      <w:bCs/>
      <w:iCs/>
      <w:szCs w:val="28"/>
      <w:lang w:val="en-US" w:eastAsia="en-US" w:bidi="ar-SA"/>
    </w:rPr>
  </w:style>
  <w:style w:type="character" w:customStyle="1" w:styleId="yshortcuts">
    <w:name w:val="yshortcuts"/>
    <w:basedOn w:val="DefaultParagraphFont"/>
    <w:rsid w:val="00232A5E"/>
  </w:style>
  <w:style w:type="character" w:customStyle="1" w:styleId="HotRouteChar0">
    <w:name w:val="Hot Route Char"/>
    <w:link w:val="HotRoute"/>
    <w:rsid w:val="00232A5E"/>
    <w:rPr>
      <w:rFonts w:ascii="Garamond" w:eastAsia="Times New Roman" w:hAnsi="Garamond"/>
      <w:sz w:val="22"/>
      <w:lang w:eastAsia="en-US"/>
    </w:rPr>
  </w:style>
  <w:style w:type="paragraph" w:styleId="PlainText">
    <w:name w:val="Plain Text"/>
    <w:basedOn w:val="Normal"/>
    <w:link w:val="PlainTextChar"/>
    <w:rsid w:val="00232A5E"/>
    <w:rPr>
      <w:rFonts w:ascii="Courier New" w:eastAsia="Times New Roman" w:hAnsi="Courier New" w:cs="Courier New"/>
      <w:szCs w:val="20"/>
    </w:rPr>
  </w:style>
  <w:style w:type="character" w:customStyle="1" w:styleId="PlainTextChar">
    <w:name w:val="Plain Text Char"/>
    <w:basedOn w:val="DefaultParagraphFont"/>
    <w:link w:val="PlainText"/>
    <w:rsid w:val="00232A5E"/>
    <w:rPr>
      <w:rFonts w:ascii="Courier New" w:eastAsia="Times New Roman" w:hAnsi="Courier New" w:cs="Courier New"/>
      <w:sz w:val="22"/>
      <w:szCs w:val="20"/>
      <w:lang w:eastAsia="en-US"/>
    </w:rPr>
  </w:style>
  <w:style w:type="character" w:customStyle="1" w:styleId="senselabelstart">
    <w:name w:val="sense_label start"/>
    <w:basedOn w:val="DefaultParagraphFont"/>
    <w:rsid w:val="00232A5E"/>
  </w:style>
  <w:style w:type="character" w:customStyle="1" w:styleId="sensecontent">
    <w:name w:val="sense_content"/>
    <w:basedOn w:val="DefaultParagraphFont"/>
    <w:rsid w:val="00232A5E"/>
  </w:style>
  <w:style w:type="character" w:customStyle="1" w:styleId="vi">
    <w:name w:val="vi"/>
    <w:basedOn w:val="DefaultParagraphFont"/>
    <w:rsid w:val="00232A5E"/>
  </w:style>
  <w:style w:type="character" w:customStyle="1" w:styleId="italic">
    <w:name w:val="italic"/>
    <w:basedOn w:val="DefaultParagraphFont"/>
    <w:rsid w:val="00232A5E"/>
  </w:style>
  <w:style w:type="paragraph" w:customStyle="1" w:styleId="Microtext0">
    <w:name w:val="Microtext"/>
    <w:basedOn w:val="Normal"/>
    <w:next w:val="Normal"/>
    <w:link w:val="MicrotextChar0"/>
    <w:qFormat/>
    <w:rsid w:val="00232A5E"/>
    <w:rPr>
      <w:rFonts w:ascii="Garamond" w:hAnsi="Garamond"/>
      <w:sz w:val="12"/>
    </w:rPr>
  </w:style>
  <w:style w:type="character" w:customStyle="1" w:styleId="MicrotextChar0">
    <w:name w:val="Microtext Char"/>
    <w:link w:val="Microtext0"/>
    <w:rsid w:val="00232A5E"/>
    <w:rPr>
      <w:rFonts w:ascii="Garamond" w:hAnsi="Garamond"/>
      <w:sz w:val="12"/>
      <w:lang w:eastAsia="en-US"/>
    </w:rPr>
  </w:style>
  <w:style w:type="character" w:customStyle="1" w:styleId="st">
    <w:name w:val="st"/>
    <w:basedOn w:val="DefaultParagraphFont"/>
    <w:rsid w:val="00232A5E"/>
  </w:style>
  <w:style w:type="paragraph" w:customStyle="1" w:styleId="Style6">
    <w:name w:val="Style6"/>
    <w:basedOn w:val="Normal"/>
    <w:link w:val="Style6Char"/>
    <w:autoRedefine/>
    <w:qFormat/>
    <w:rsid w:val="00232A5E"/>
    <w:rPr>
      <w:rFonts w:ascii="Garamond" w:hAnsi="Garamond"/>
      <w:b/>
    </w:rPr>
  </w:style>
  <w:style w:type="character" w:customStyle="1" w:styleId="Style6Char">
    <w:name w:val="Style6 Char"/>
    <w:basedOn w:val="DefaultParagraphFont"/>
    <w:link w:val="Style6"/>
    <w:rsid w:val="00232A5E"/>
    <w:rPr>
      <w:rFonts w:ascii="Garamond" w:hAnsi="Garamond"/>
      <w:b/>
      <w:sz w:val="22"/>
      <w:lang w:eastAsia="en-US"/>
    </w:rPr>
  </w:style>
  <w:style w:type="paragraph" w:customStyle="1" w:styleId="Style11">
    <w:name w:val="Style11"/>
    <w:basedOn w:val="Normal"/>
    <w:link w:val="Style11Char"/>
    <w:qFormat/>
    <w:rsid w:val="00232A5E"/>
    <w:rPr>
      <w:rFonts w:ascii="Garamond" w:eastAsia="Times New Roman" w:hAnsi="Garamond"/>
      <w:b/>
      <w:szCs w:val="20"/>
      <w:u w:val="thick"/>
    </w:rPr>
  </w:style>
  <w:style w:type="paragraph" w:customStyle="1" w:styleId="Style12">
    <w:name w:val="Style12"/>
    <w:basedOn w:val="Normal"/>
    <w:link w:val="Style12Char"/>
    <w:qFormat/>
    <w:rsid w:val="00232A5E"/>
    <w:rPr>
      <w:rFonts w:ascii="Garamond" w:eastAsia="Times New Roman" w:hAnsi="Garamond"/>
      <w:b/>
      <w:u w:val="thick"/>
    </w:rPr>
  </w:style>
  <w:style w:type="character" w:customStyle="1" w:styleId="Style11Char">
    <w:name w:val="Style11 Char"/>
    <w:basedOn w:val="DefaultParagraphFont"/>
    <w:link w:val="Style11"/>
    <w:rsid w:val="00232A5E"/>
    <w:rPr>
      <w:rFonts w:ascii="Garamond" w:eastAsia="Times New Roman" w:hAnsi="Garamond"/>
      <w:b/>
      <w:sz w:val="22"/>
      <w:szCs w:val="20"/>
      <w:u w:val="thick"/>
      <w:lang w:eastAsia="en-US"/>
    </w:rPr>
  </w:style>
  <w:style w:type="character" w:customStyle="1" w:styleId="Style12Char">
    <w:name w:val="Style12 Char"/>
    <w:basedOn w:val="DefaultParagraphFont"/>
    <w:link w:val="Style12"/>
    <w:rsid w:val="00232A5E"/>
    <w:rPr>
      <w:rFonts w:ascii="Garamond" w:eastAsia="Times New Roman" w:hAnsi="Garamond"/>
      <w:b/>
      <w:sz w:val="22"/>
      <w:u w:val="thick"/>
      <w:lang w:eastAsia="en-US"/>
    </w:rPr>
  </w:style>
  <w:style w:type="character" w:customStyle="1" w:styleId="caps-label">
    <w:name w:val="caps-label"/>
    <w:basedOn w:val="DefaultParagraphFont"/>
    <w:rsid w:val="00232A5E"/>
  </w:style>
  <w:style w:type="character" w:customStyle="1" w:styleId="wikiexternallink">
    <w:name w:val="wikiexternallink"/>
    <w:basedOn w:val="DefaultParagraphFont"/>
    <w:rsid w:val="00232A5E"/>
  </w:style>
  <w:style w:type="character" w:customStyle="1" w:styleId="wikigeneratedlinkcontent">
    <w:name w:val="wikigeneratedlinkcontent"/>
    <w:basedOn w:val="DefaultParagraphFont"/>
    <w:rsid w:val="00232A5E"/>
  </w:style>
  <w:style w:type="character" w:customStyle="1" w:styleId="ShrinkChar">
    <w:name w:val="Shrink Char"/>
    <w:link w:val="Shrink"/>
    <w:locked/>
    <w:rsid w:val="00232A5E"/>
    <w:rPr>
      <w:rFonts w:ascii="Garamond" w:eastAsia="Times New Roman" w:hAnsi="Garamond"/>
      <w:sz w:val="12"/>
    </w:rPr>
  </w:style>
  <w:style w:type="paragraph" w:customStyle="1" w:styleId="Shrink">
    <w:name w:val="Shrink"/>
    <w:link w:val="ShrinkChar"/>
    <w:qFormat/>
    <w:rsid w:val="00232A5E"/>
    <w:pPr>
      <w:ind w:left="288" w:right="288"/>
    </w:pPr>
    <w:rPr>
      <w:rFonts w:ascii="Garamond" w:eastAsia="Times New Roman" w:hAnsi="Garamond"/>
      <w:sz w:val="12"/>
    </w:rPr>
  </w:style>
  <w:style w:type="character" w:customStyle="1" w:styleId="aqj">
    <w:name w:val="aqj"/>
    <w:basedOn w:val="DefaultParagraphFont"/>
    <w:rsid w:val="00232A5E"/>
  </w:style>
  <w:style w:type="character" w:customStyle="1" w:styleId="StyleStyleBoldUnderlineIntenseEmphasisUnderlineapple-style-s">
    <w:name w:val="Style Style Bold UnderlineIntense EmphasisUnderlineapple-style-s..."/>
    <w:basedOn w:val="DefaultParagraphFont"/>
    <w:rsid w:val="00232A5E"/>
    <w:rPr>
      <w:b w:val="0"/>
      <w:bCs w:val="0"/>
      <w:sz w:val="22"/>
      <w:u w:val="single"/>
      <w:bdr w:val="none" w:sz="0" w:space="0" w:color="auto"/>
    </w:rPr>
  </w:style>
  <w:style w:type="paragraph" w:customStyle="1" w:styleId="blocktitle0">
    <w:name w:val="block title"/>
    <w:basedOn w:val="Normal"/>
    <w:link w:val="blocktitleChar0"/>
    <w:autoRedefine/>
    <w:qFormat/>
    <w:rsid w:val="00232A5E"/>
    <w:pPr>
      <w:spacing w:after="240"/>
      <w:jc w:val="center"/>
      <w:outlineLvl w:val="0"/>
    </w:pPr>
    <w:rPr>
      <w:rFonts w:ascii="Garamond" w:eastAsia="Calibri" w:hAnsi="Garamond"/>
      <w:b/>
      <w:caps/>
      <w:sz w:val="28"/>
      <w:szCs w:val="28"/>
      <w:lang w:val="es-ES"/>
    </w:rPr>
  </w:style>
  <w:style w:type="character" w:customStyle="1" w:styleId="Boxed">
    <w:name w:val="Boxed"/>
    <w:qFormat/>
    <w:rsid w:val="00232A5E"/>
    <w:rPr>
      <w:rFonts w:ascii="Times New Roman" w:hAnsi="Times New Roman"/>
      <w:sz w:val="20"/>
      <w:bdr w:val="single" w:sz="6" w:space="0" w:color="auto"/>
    </w:rPr>
  </w:style>
  <w:style w:type="character" w:customStyle="1" w:styleId="UnderlineCard">
    <w:name w:val="Underline Card"/>
    <w:uiPriority w:val="6"/>
    <w:qFormat/>
    <w:rsid w:val="00232A5E"/>
    <w:rPr>
      <w:rFonts w:ascii="Arial" w:hAnsi="Arial"/>
      <w:b w:val="0"/>
      <w:bCs/>
      <w:sz w:val="20"/>
      <w:u w:val="single"/>
    </w:rPr>
  </w:style>
  <w:style w:type="character" w:customStyle="1" w:styleId="story-author">
    <w:name w:val="story-author"/>
    <w:basedOn w:val="DefaultParagraphFont"/>
    <w:rsid w:val="00232A5E"/>
  </w:style>
  <w:style w:type="paragraph" w:customStyle="1" w:styleId="type">
    <w:name w:val="type"/>
    <w:basedOn w:val="Normal"/>
    <w:qFormat/>
    <w:rsid w:val="00232A5E"/>
    <w:pPr>
      <w:spacing w:before="100" w:beforeAutospacing="1" w:after="100" w:afterAutospacing="1"/>
    </w:pPr>
    <w:rPr>
      <w:rFonts w:ascii="Garamond" w:eastAsia="Times New Roman" w:hAnsi="Garamond"/>
    </w:rPr>
  </w:style>
  <w:style w:type="character" w:customStyle="1" w:styleId="institution">
    <w:name w:val="institution"/>
    <w:basedOn w:val="DefaultParagraphFont"/>
    <w:rsid w:val="00232A5E"/>
  </w:style>
  <w:style w:type="character" w:customStyle="1" w:styleId="abodyblack3">
    <w:name w:val="abodyblack3"/>
    <w:basedOn w:val="DefaultParagraphFont"/>
    <w:rsid w:val="00232A5E"/>
  </w:style>
  <w:style w:type="paragraph" w:customStyle="1" w:styleId="UnderlineChar2CharChar">
    <w:name w:val="Underline Char2 Char Char"/>
    <w:basedOn w:val="Normal"/>
    <w:link w:val="UnderlineChar2CharCharChar"/>
    <w:qFormat/>
    <w:rsid w:val="00232A5E"/>
    <w:rPr>
      <w:rFonts w:ascii="Garamond" w:eastAsia="MS Mincho" w:hAnsi="Garamond"/>
      <w:szCs w:val="20"/>
      <w:u w:val="single"/>
    </w:rPr>
  </w:style>
  <w:style w:type="character" w:customStyle="1" w:styleId="UnderlineChar2CharCharChar">
    <w:name w:val="Underline Char2 Char Char Char"/>
    <w:link w:val="UnderlineChar2CharChar"/>
    <w:rsid w:val="00232A5E"/>
    <w:rPr>
      <w:rFonts w:ascii="Garamond" w:eastAsia="MS Mincho" w:hAnsi="Garamond"/>
      <w:sz w:val="22"/>
      <w:szCs w:val="20"/>
      <w:u w:val="single"/>
      <w:lang w:eastAsia="en-US"/>
    </w:rPr>
  </w:style>
  <w:style w:type="character" w:customStyle="1" w:styleId="CharacterStyle1">
    <w:name w:val="Character Style 1"/>
    <w:rsid w:val="00232A5E"/>
    <w:rPr>
      <w:sz w:val="20"/>
      <w:szCs w:val="20"/>
    </w:rPr>
  </w:style>
  <w:style w:type="character" w:customStyle="1" w:styleId="FontStyle177">
    <w:name w:val="Font Style177"/>
    <w:basedOn w:val="DefaultParagraphFont"/>
    <w:uiPriority w:val="99"/>
    <w:rsid w:val="00232A5E"/>
    <w:rPr>
      <w:rFonts w:ascii="Times New Roman" w:hAnsi="Times New Roman" w:cs="Times New Roman"/>
      <w:sz w:val="20"/>
      <w:szCs w:val="20"/>
    </w:rPr>
  </w:style>
  <w:style w:type="character" w:customStyle="1" w:styleId="FontStyle173">
    <w:name w:val="Font Style173"/>
    <w:basedOn w:val="DefaultParagraphFont"/>
    <w:uiPriority w:val="99"/>
    <w:rsid w:val="00232A5E"/>
    <w:rPr>
      <w:rFonts w:ascii="Times New Roman" w:hAnsi="Times New Roman" w:cs="Times New Roman"/>
      <w:sz w:val="14"/>
      <w:szCs w:val="14"/>
    </w:rPr>
  </w:style>
  <w:style w:type="character" w:customStyle="1" w:styleId="FontStyle151">
    <w:name w:val="Font Style151"/>
    <w:basedOn w:val="DefaultParagraphFont"/>
    <w:uiPriority w:val="99"/>
    <w:rsid w:val="00232A5E"/>
    <w:rPr>
      <w:rFonts w:ascii="Arial Narrow" w:hAnsi="Arial Narrow" w:cs="Arial Narrow"/>
      <w:b/>
      <w:bCs/>
      <w:sz w:val="12"/>
      <w:szCs w:val="12"/>
    </w:rPr>
  </w:style>
  <w:style w:type="character" w:customStyle="1" w:styleId="FontStyle156">
    <w:name w:val="Font Style156"/>
    <w:basedOn w:val="DefaultParagraphFont"/>
    <w:uiPriority w:val="99"/>
    <w:rsid w:val="00232A5E"/>
    <w:rPr>
      <w:rFonts w:ascii="Arial Narrow" w:hAnsi="Arial Narrow" w:cs="Arial Narrow"/>
      <w:sz w:val="8"/>
      <w:szCs w:val="8"/>
    </w:rPr>
  </w:style>
  <w:style w:type="character" w:customStyle="1" w:styleId="FontStyle160">
    <w:name w:val="Font Style160"/>
    <w:basedOn w:val="DefaultParagraphFont"/>
    <w:uiPriority w:val="99"/>
    <w:rsid w:val="00232A5E"/>
    <w:rPr>
      <w:rFonts w:ascii="Times New Roman" w:hAnsi="Times New Roman" w:cs="Times New Roman"/>
      <w:b/>
      <w:bCs/>
      <w:sz w:val="20"/>
      <w:szCs w:val="20"/>
    </w:rPr>
  </w:style>
  <w:style w:type="character" w:customStyle="1" w:styleId="FontStyle178">
    <w:name w:val="Font Style178"/>
    <w:basedOn w:val="DefaultParagraphFont"/>
    <w:uiPriority w:val="99"/>
    <w:rsid w:val="00232A5E"/>
    <w:rPr>
      <w:rFonts w:ascii="Times New Roman" w:hAnsi="Times New Roman" w:cs="Times New Roman"/>
      <w:sz w:val="18"/>
      <w:szCs w:val="18"/>
    </w:rPr>
  </w:style>
  <w:style w:type="paragraph" w:customStyle="1" w:styleId="Style14">
    <w:name w:val="Style14"/>
    <w:basedOn w:val="Normal"/>
    <w:uiPriority w:val="99"/>
    <w:qFormat/>
    <w:rsid w:val="00232A5E"/>
    <w:pPr>
      <w:widowControl w:val="0"/>
      <w:autoSpaceDE w:val="0"/>
      <w:autoSpaceDN w:val="0"/>
      <w:adjustRightInd w:val="0"/>
      <w:spacing w:line="278" w:lineRule="exact"/>
      <w:jc w:val="both"/>
    </w:pPr>
    <w:rPr>
      <w:rFonts w:ascii="Garamond" w:eastAsia="Times New Roman" w:hAnsi="Garamond"/>
    </w:rPr>
  </w:style>
  <w:style w:type="paragraph" w:customStyle="1" w:styleId="Style16">
    <w:name w:val="Style16"/>
    <w:basedOn w:val="Normal"/>
    <w:uiPriority w:val="99"/>
    <w:qFormat/>
    <w:rsid w:val="00232A5E"/>
    <w:pPr>
      <w:widowControl w:val="0"/>
      <w:autoSpaceDE w:val="0"/>
      <w:autoSpaceDN w:val="0"/>
      <w:adjustRightInd w:val="0"/>
      <w:spacing w:line="163" w:lineRule="exact"/>
    </w:pPr>
    <w:rPr>
      <w:rFonts w:ascii="Garamond" w:eastAsia="Times New Roman" w:hAnsi="Garamond"/>
    </w:rPr>
  </w:style>
  <w:style w:type="character" w:customStyle="1" w:styleId="FontStyle168">
    <w:name w:val="Font Style168"/>
    <w:basedOn w:val="DefaultParagraphFont"/>
    <w:uiPriority w:val="99"/>
    <w:rsid w:val="00232A5E"/>
    <w:rPr>
      <w:rFonts w:ascii="Times New Roman" w:hAnsi="Times New Roman" w:cs="Times New Roman"/>
      <w:sz w:val="12"/>
      <w:szCs w:val="12"/>
    </w:rPr>
  </w:style>
  <w:style w:type="paragraph" w:customStyle="1" w:styleId="Style9">
    <w:name w:val="Style9"/>
    <w:basedOn w:val="Normal"/>
    <w:uiPriority w:val="99"/>
    <w:qFormat/>
    <w:rsid w:val="00232A5E"/>
    <w:pPr>
      <w:widowControl w:val="0"/>
      <w:autoSpaceDE w:val="0"/>
      <w:autoSpaceDN w:val="0"/>
      <w:adjustRightInd w:val="0"/>
      <w:spacing w:line="134" w:lineRule="exact"/>
      <w:jc w:val="both"/>
    </w:pPr>
    <w:rPr>
      <w:rFonts w:ascii="Garamond" w:eastAsia="Times New Roman" w:hAnsi="Garamond"/>
    </w:rPr>
  </w:style>
  <w:style w:type="paragraph" w:customStyle="1" w:styleId="Style44">
    <w:name w:val="Style44"/>
    <w:basedOn w:val="Normal"/>
    <w:uiPriority w:val="99"/>
    <w:qFormat/>
    <w:rsid w:val="00232A5E"/>
    <w:pPr>
      <w:widowControl w:val="0"/>
      <w:autoSpaceDE w:val="0"/>
      <w:autoSpaceDN w:val="0"/>
      <w:adjustRightInd w:val="0"/>
      <w:spacing w:line="216" w:lineRule="exact"/>
      <w:jc w:val="both"/>
    </w:pPr>
    <w:rPr>
      <w:rFonts w:ascii="Garamond" w:eastAsia="Times New Roman" w:hAnsi="Garamond"/>
    </w:rPr>
  </w:style>
  <w:style w:type="paragraph" w:customStyle="1" w:styleId="Style19">
    <w:name w:val="Style19"/>
    <w:basedOn w:val="Normal"/>
    <w:uiPriority w:val="99"/>
    <w:qFormat/>
    <w:rsid w:val="00232A5E"/>
    <w:pPr>
      <w:widowControl w:val="0"/>
      <w:autoSpaceDE w:val="0"/>
      <w:autoSpaceDN w:val="0"/>
      <w:adjustRightInd w:val="0"/>
      <w:spacing w:line="206" w:lineRule="exact"/>
    </w:pPr>
    <w:rPr>
      <w:rFonts w:ascii="Garamond" w:eastAsia="Times New Roman" w:hAnsi="Garamond"/>
    </w:rPr>
  </w:style>
  <w:style w:type="character" w:customStyle="1" w:styleId="FontStyle176">
    <w:name w:val="Font Style176"/>
    <w:basedOn w:val="DefaultParagraphFont"/>
    <w:uiPriority w:val="99"/>
    <w:rsid w:val="00232A5E"/>
    <w:rPr>
      <w:rFonts w:ascii="Times New Roman" w:hAnsi="Times New Roman" w:cs="Times New Roman"/>
      <w:sz w:val="16"/>
      <w:szCs w:val="16"/>
    </w:rPr>
  </w:style>
  <w:style w:type="character" w:customStyle="1" w:styleId="f">
    <w:name w:val="f"/>
    <w:basedOn w:val="DefaultParagraphFont"/>
    <w:rsid w:val="00232A5E"/>
  </w:style>
  <w:style w:type="character" w:customStyle="1" w:styleId="TagsChar2">
    <w:name w:val="Tags Char2"/>
    <w:rsid w:val="00232A5E"/>
    <w:rPr>
      <w:b/>
      <w:sz w:val="24"/>
    </w:rPr>
  </w:style>
  <w:style w:type="paragraph" w:customStyle="1" w:styleId="CardsFont6ptChar">
    <w:name w:val="Cards + Font: 6 pt Char"/>
    <w:basedOn w:val="Normal"/>
    <w:link w:val="CardsFont6ptCharChar"/>
    <w:qFormat/>
    <w:rsid w:val="00232A5E"/>
    <w:pPr>
      <w:autoSpaceDE w:val="0"/>
      <w:autoSpaceDN w:val="0"/>
      <w:adjustRightInd w:val="0"/>
      <w:ind w:left="432" w:right="432"/>
      <w:jc w:val="both"/>
    </w:pPr>
    <w:rPr>
      <w:rFonts w:ascii="Garamond" w:eastAsia="Times New Roman" w:hAnsi="Garamond"/>
      <w:sz w:val="12"/>
    </w:rPr>
  </w:style>
  <w:style w:type="character" w:customStyle="1" w:styleId="CardsFont6ptCharChar">
    <w:name w:val="Cards + Font: 6 pt Char Char"/>
    <w:link w:val="CardsFont6ptChar"/>
    <w:rsid w:val="00232A5E"/>
    <w:rPr>
      <w:rFonts w:ascii="Garamond" w:eastAsia="Times New Roman" w:hAnsi="Garamond"/>
      <w:sz w:val="12"/>
      <w:lang w:eastAsia="en-US"/>
    </w:rPr>
  </w:style>
  <w:style w:type="character" w:customStyle="1" w:styleId="FontStyle172">
    <w:name w:val="Font Style172"/>
    <w:basedOn w:val="DefaultParagraphFont"/>
    <w:uiPriority w:val="99"/>
    <w:rsid w:val="00232A5E"/>
    <w:rPr>
      <w:rFonts w:ascii="Times New Roman" w:hAnsi="Times New Roman" w:cs="Times New Roman"/>
      <w:b/>
      <w:bCs/>
      <w:sz w:val="16"/>
      <w:szCs w:val="16"/>
    </w:rPr>
  </w:style>
  <w:style w:type="paragraph" w:customStyle="1" w:styleId="Style18">
    <w:name w:val="Style18"/>
    <w:basedOn w:val="Normal"/>
    <w:uiPriority w:val="99"/>
    <w:qFormat/>
    <w:rsid w:val="00232A5E"/>
    <w:pPr>
      <w:widowControl w:val="0"/>
      <w:autoSpaceDE w:val="0"/>
      <w:autoSpaceDN w:val="0"/>
      <w:adjustRightInd w:val="0"/>
      <w:spacing w:line="269" w:lineRule="exact"/>
    </w:pPr>
    <w:rPr>
      <w:rFonts w:ascii="Garamond" w:eastAsia="Times New Roman" w:hAnsi="Garamond"/>
    </w:rPr>
  </w:style>
  <w:style w:type="character" w:customStyle="1" w:styleId="FontStyle171">
    <w:name w:val="Font Style171"/>
    <w:basedOn w:val="DefaultParagraphFont"/>
    <w:uiPriority w:val="99"/>
    <w:rsid w:val="00232A5E"/>
    <w:rPr>
      <w:rFonts w:ascii="Times New Roman" w:hAnsi="Times New Roman" w:cs="Times New Roman"/>
      <w:i/>
      <w:iCs/>
      <w:sz w:val="16"/>
      <w:szCs w:val="16"/>
    </w:rPr>
  </w:style>
  <w:style w:type="character" w:customStyle="1" w:styleId="FontStyle162">
    <w:name w:val="Font Style162"/>
    <w:basedOn w:val="DefaultParagraphFont"/>
    <w:uiPriority w:val="99"/>
    <w:rsid w:val="00232A5E"/>
    <w:rPr>
      <w:rFonts w:ascii="Times New Roman" w:hAnsi="Times New Roman" w:cs="Times New Roman"/>
      <w:b/>
      <w:bCs/>
      <w:sz w:val="18"/>
      <w:szCs w:val="18"/>
    </w:rPr>
  </w:style>
  <w:style w:type="character" w:customStyle="1" w:styleId="FontStyle167">
    <w:name w:val="Font Style167"/>
    <w:basedOn w:val="DefaultParagraphFont"/>
    <w:uiPriority w:val="99"/>
    <w:rsid w:val="00232A5E"/>
    <w:rPr>
      <w:rFonts w:ascii="Times New Roman" w:hAnsi="Times New Roman" w:cs="Times New Roman"/>
      <w:sz w:val="10"/>
      <w:szCs w:val="10"/>
    </w:rPr>
  </w:style>
  <w:style w:type="character" w:customStyle="1" w:styleId="FontStyle174">
    <w:name w:val="Font Style174"/>
    <w:basedOn w:val="DefaultParagraphFont"/>
    <w:uiPriority w:val="99"/>
    <w:rsid w:val="00232A5E"/>
    <w:rPr>
      <w:rFonts w:ascii="Arial Narrow" w:hAnsi="Arial Narrow" w:cs="Arial Narrow"/>
      <w:b/>
      <w:bCs/>
      <w:sz w:val="18"/>
      <w:szCs w:val="18"/>
    </w:rPr>
  </w:style>
  <w:style w:type="paragraph" w:customStyle="1" w:styleId="Style47">
    <w:name w:val="Style47"/>
    <w:basedOn w:val="Normal"/>
    <w:uiPriority w:val="99"/>
    <w:qFormat/>
    <w:rsid w:val="00232A5E"/>
    <w:pPr>
      <w:widowControl w:val="0"/>
      <w:autoSpaceDE w:val="0"/>
      <w:autoSpaceDN w:val="0"/>
      <w:adjustRightInd w:val="0"/>
      <w:spacing w:line="490" w:lineRule="exact"/>
    </w:pPr>
    <w:rPr>
      <w:rFonts w:ascii="Garamond" w:eastAsia="Times New Roman" w:hAnsi="Garamond"/>
    </w:rPr>
  </w:style>
  <w:style w:type="character" w:customStyle="1" w:styleId="FontStyle169">
    <w:name w:val="Font Style169"/>
    <w:basedOn w:val="DefaultParagraphFont"/>
    <w:uiPriority w:val="99"/>
    <w:rsid w:val="00232A5E"/>
    <w:rPr>
      <w:rFonts w:ascii="Times New Roman" w:hAnsi="Times New Roman" w:cs="Times New Roman"/>
      <w:sz w:val="12"/>
      <w:szCs w:val="12"/>
    </w:rPr>
  </w:style>
  <w:style w:type="paragraph" w:customStyle="1" w:styleId="Style24">
    <w:name w:val="Style24"/>
    <w:basedOn w:val="Normal"/>
    <w:uiPriority w:val="99"/>
    <w:qFormat/>
    <w:rsid w:val="00232A5E"/>
    <w:pPr>
      <w:widowControl w:val="0"/>
      <w:autoSpaceDE w:val="0"/>
      <w:autoSpaceDN w:val="0"/>
      <w:adjustRightInd w:val="0"/>
      <w:spacing w:line="276" w:lineRule="exact"/>
    </w:pPr>
    <w:rPr>
      <w:rFonts w:ascii="Garamond" w:eastAsia="Times New Roman" w:hAnsi="Garamond"/>
    </w:rPr>
  </w:style>
  <w:style w:type="paragraph" w:customStyle="1" w:styleId="Style99">
    <w:name w:val="Style99"/>
    <w:basedOn w:val="Normal"/>
    <w:uiPriority w:val="99"/>
    <w:qFormat/>
    <w:rsid w:val="00232A5E"/>
    <w:pPr>
      <w:widowControl w:val="0"/>
      <w:autoSpaceDE w:val="0"/>
      <w:autoSpaceDN w:val="0"/>
      <w:adjustRightInd w:val="0"/>
      <w:spacing w:line="182" w:lineRule="exact"/>
      <w:jc w:val="both"/>
    </w:pPr>
    <w:rPr>
      <w:rFonts w:ascii="Garamond" w:eastAsia="Times New Roman" w:hAnsi="Garamond"/>
    </w:rPr>
  </w:style>
  <w:style w:type="paragraph" w:customStyle="1" w:styleId="Style26">
    <w:name w:val="Style26"/>
    <w:basedOn w:val="Normal"/>
    <w:uiPriority w:val="99"/>
    <w:qFormat/>
    <w:rsid w:val="00232A5E"/>
    <w:pPr>
      <w:widowControl w:val="0"/>
      <w:autoSpaceDE w:val="0"/>
      <w:autoSpaceDN w:val="0"/>
      <w:adjustRightInd w:val="0"/>
      <w:spacing w:line="278" w:lineRule="exact"/>
      <w:jc w:val="both"/>
    </w:pPr>
    <w:rPr>
      <w:rFonts w:ascii="Garamond" w:eastAsia="Times New Roman" w:hAnsi="Garamond"/>
    </w:rPr>
  </w:style>
  <w:style w:type="character" w:customStyle="1" w:styleId="FontStyle139">
    <w:name w:val="Font Style139"/>
    <w:basedOn w:val="DefaultParagraphFont"/>
    <w:uiPriority w:val="99"/>
    <w:rsid w:val="00232A5E"/>
    <w:rPr>
      <w:rFonts w:ascii="Times New Roman" w:hAnsi="Times New Roman" w:cs="Times New Roman"/>
      <w:b/>
      <w:bCs/>
      <w:sz w:val="18"/>
      <w:szCs w:val="18"/>
    </w:rPr>
  </w:style>
  <w:style w:type="paragraph" w:customStyle="1" w:styleId="Style21">
    <w:name w:val="Style21"/>
    <w:basedOn w:val="Normal"/>
    <w:uiPriority w:val="99"/>
    <w:qFormat/>
    <w:rsid w:val="00232A5E"/>
    <w:pPr>
      <w:widowControl w:val="0"/>
      <w:autoSpaceDE w:val="0"/>
      <w:autoSpaceDN w:val="0"/>
      <w:adjustRightInd w:val="0"/>
      <w:spacing w:line="216" w:lineRule="exact"/>
      <w:jc w:val="both"/>
    </w:pPr>
    <w:rPr>
      <w:rFonts w:ascii="Garamond" w:eastAsia="Times New Roman" w:hAnsi="Garamond"/>
    </w:rPr>
  </w:style>
  <w:style w:type="paragraph" w:customStyle="1" w:styleId="Style50">
    <w:name w:val="Style50"/>
    <w:basedOn w:val="Normal"/>
    <w:uiPriority w:val="99"/>
    <w:qFormat/>
    <w:rsid w:val="00232A5E"/>
    <w:pPr>
      <w:widowControl w:val="0"/>
      <w:autoSpaceDE w:val="0"/>
      <w:autoSpaceDN w:val="0"/>
      <w:adjustRightInd w:val="0"/>
      <w:spacing w:line="198" w:lineRule="exact"/>
    </w:pPr>
    <w:rPr>
      <w:rFonts w:ascii="Garamond" w:eastAsia="Times New Roman" w:hAnsi="Garamond"/>
    </w:rPr>
  </w:style>
  <w:style w:type="character" w:customStyle="1" w:styleId="FootnoteTextChar1">
    <w:name w:val="Footnote Text Char1"/>
    <w:basedOn w:val="DefaultParagraphFont"/>
    <w:semiHidden/>
    <w:rsid w:val="00232A5E"/>
    <w:rPr>
      <w:rFonts w:ascii="Calibri" w:hAnsi="Calibri"/>
      <w:sz w:val="20"/>
      <w:szCs w:val="20"/>
    </w:rPr>
  </w:style>
  <w:style w:type="paragraph" w:customStyle="1" w:styleId="Standard">
    <w:name w:val="Standard"/>
    <w:qFormat/>
    <w:rsid w:val="00232A5E"/>
    <w:pPr>
      <w:widowControl w:val="0"/>
      <w:suppressAutoHyphens/>
      <w:autoSpaceDN w:val="0"/>
      <w:textAlignment w:val="baseline"/>
    </w:pPr>
    <w:rPr>
      <w:rFonts w:ascii="Times New Roman" w:eastAsia="Lucida Sans Unicode" w:hAnsi="Times New Roman" w:cs="Mangal"/>
      <w:kern w:val="3"/>
      <w:lang w:bidi="hi-IN"/>
    </w:rPr>
  </w:style>
  <w:style w:type="character" w:customStyle="1" w:styleId="ssl01">
    <w:name w:val="ss_l01"/>
    <w:rsid w:val="00232A5E"/>
    <w:rPr>
      <w:color w:val="000000"/>
      <w:sz w:val="32"/>
      <w:szCs w:val="32"/>
    </w:rPr>
  </w:style>
  <w:style w:type="paragraph" w:customStyle="1" w:styleId="Cardnon-underlined">
    <w:name w:val="Card non-underlined"/>
    <w:basedOn w:val="Normal"/>
    <w:link w:val="Cardnon-underlinedChar"/>
    <w:autoRedefine/>
    <w:uiPriority w:val="99"/>
    <w:qFormat/>
    <w:rsid w:val="00232A5E"/>
    <w:rPr>
      <w:rFonts w:ascii="Garamond" w:eastAsia="Times New Roman" w:hAnsi="Garamond"/>
      <w:szCs w:val="20"/>
    </w:rPr>
  </w:style>
  <w:style w:type="character" w:customStyle="1" w:styleId="Cardnon-underlinedChar">
    <w:name w:val="Card non-underlined Char"/>
    <w:basedOn w:val="DefaultParagraphFont"/>
    <w:link w:val="Cardnon-underlined"/>
    <w:uiPriority w:val="99"/>
    <w:rsid w:val="00232A5E"/>
    <w:rPr>
      <w:rFonts w:ascii="Garamond" w:eastAsia="Times New Roman" w:hAnsi="Garamond"/>
      <w:sz w:val="22"/>
      <w:szCs w:val="20"/>
      <w:lang w:eastAsia="en-US"/>
    </w:rPr>
  </w:style>
  <w:style w:type="numbering" w:customStyle="1" w:styleId="NoList1">
    <w:name w:val="No List1"/>
    <w:next w:val="NoList"/>
    <w:semiHidden/>
    <w:unhideWhenUsed/>
    <w:rsid w:val="00232A5E"/>
  </w:style>
  <w:style w:type="character" w:customStyle="1" w:styleId="TitleChar2">
    <w:name w:val="Title Char2"/>
    <w:basedOn w:val="DefaultParagraphFont"/>
    <w:uiPriority w:val="10"/>
    <w:qFormat/>
    <w:locked/>
    <w:rsid w:val="00232A5E"/>
    <w:rPr>
      <w:b/>
      <w:bCs/>
      <w:u w:val="single"/>
    </w:rPr>
  </w:style>
  <w:style w:type="paragraph" w:styleId="TOC3">
    <w:name w:val="toc 3"/>
    <w:basedOn w:val="Normal"/>
    <w:next w:val="Normal"/>
    <w:autoRedefine/>
    <w:rsid w:val="00232A5E"/>
    <w:pPr>
      <w:ind w:left="400"/>
    </w:pPr>
    <w:rPr>
      <w:rFonts w:ascii="Garamond" w:eastAsia="Times New Roman" w:hAnsi="Garamond"/>
      <w:szCs w:val="20"/>
    </w:rPr>
  </w:style>
  <w:style w:type="paragraph" w:styleId="TOC4">
    <w:name w:val="toc 4"/>
    <w:basedOn w:val="Normal"/>
    <w:next w:val="Normal"/>
    <w:autoRedefine/>
    <w:rsid w:val="00232A5E"/>
    <w:pPr>
      <w:ind w:left="600"/>
    </w:pPr>
    <w:rPr>
      <w:rFonts w:ascii="Garamond" w:eastAsia="Times New Roman" w:hAnsi="Garamond"/>
      <w:szCs w:val="20"/>
    </w:rPr>
  </w:style>
  <w:style w:type="paragraph" w:styleId="TOC5">
    <w:name w:val="toc 5"/>
    <w:basedOn w:val="Normal"/>
    <w:next w:val="Normal"/>
    <w:autoRedefine/>
    <w:rsid w:val="00232A5E"/>
    <w:pPr>
      <w:ind w:left="800"/>
    </w:pPr>
    <w:rPr>
      <w:rFonts w:ascii="Garamond" w:eastAsia="Times New Roman" w:hAnsi="Garamond"/>
      <w:szCs w:val="20"/>
    </w:rPr>
  </w:style>
  <w:style w:type="paragraph" w:styleId="TOC6">
    <w:name w:val="toc 6"/>
    <w:basedOn w:val="Normal"/>
    <w:next w:val="Normal"/>
    <w:autoRedefine/>
    <w:rsid w:val="00232A5E"/>
    <w:pPr>
      <w:ind w:left="1000"/>
    </w:pPr>
    <w:rPr>
      <w:rFonts w:ascii="Garamond" w:eastAsia="Times New Roman" w:hAnsi="Garamond"/>
      <w:szCs w:val="20"/>
    </w:rPr>
  </w:style>
  <w:style w:type="paragraph" w:styleId="TOC7">
    <w:name w:val="toc 7"/>
    <w:basedOn w:val="Normal"/>
    <w:next w:val="Normal"/>
    <w:autoRedefine/>
    <w:rsid w:val="00232A5E"/>
    <w:pPr>
      <w:ind w:left="1200"/>
    </w:pPr>
    <w:rPr>
      <w:rFonts w:ascii="Garamond" w:eastAsia="Times New Roman" w:hAnsi="Garamond"/>
      <w:szCs w:val="20"/>
    </w:rPr>
  </w:style>
  <w:style w:type="paragraph" w:styleId="TOC8">
    <w:name w:val="toc 8"/>
    <w:basedOn w:val="Normal"/>
    <w:next w:val="Normal"/>
    <w:autoRedefine/>
    <w:rsid w:val="00232A5E"/>
    <w:pPr>
      <w:ind w:left="1400"/>
    </w:pPr>
    <w:rPr>
      <w:rFonts w:ascii="Garamond" w:eastAsia="Times New Roman" w:hAnsi="Garamond"/>
      <w:szCs w:val="20"/>
    </w:rPr>
  </w:style>
  <w:style w:type="character" w:customStyle="1" w:styleId="allocatoragentsleft">
    <w:name w:val="al_locatoragentsleft"/>
    <w:basedOn w:val="DefaultParagraphFont"/>
    <w:rsid w:val="00232A5E"/>
  </w:style>
  <w:style w:type="character" w:styleId="HTMLTypewriter">
    <w:name w:val="HTML Typewriter"/>
    <w:basedOn w:val="DefaultParagraphFont"/>
    <w:unhideWhenUsed/>
    <w:rsid w:val="00232A5E"/>
    <w:rPr>
      <w:rFonts w:ascii="Courier New" w:eastAsia="Times New Roman" w:hAnsi="Courier New" w:cs="Courier New"/>
      <w:sz w:val="20"/>
      <w:szCs w:val="20"/>
    </w:rPr>
  </w:style>
  <w:style w:type="character" w:customStyle="1" w:styleId="caps">
    <w:name w:val="caps"/>
    <w:basedOn w:val="DefaultParagraphFont"/>
    <w:rsid w:val="00232A5E"/>
  </w:style>
  <w:style w:type="character" w:customStyle="1" w:styleId="UnderlinesCharChar">
    <w:name w:val="Underlines Char Char"/>
    <w:basedOn w:val="DefaultParagraphFont"/>
    <w:rsid w:val="00232A5E"/>
    <w:rPr>
      <w:rFonts w:cs="Arial"/>
      <w:b/>
      <w:bCs/>
      <w:noProof w:val="0"/>
      <w:sz w:val="22"/>
      <w:szCs w:val="26"/>
      <w:u w:val="single"/>
      <w:lang w:val="en-US" w:eastAsia="en-US" w:bidi="ar-SA"/>
    </w:rPr>
  </w:style>
  <w:style w:type="paragraph" w:customStyle="1" w:styleId="Carding">
    <w:name w:val="Carding"/>
    <w:basedOn w:val="Normal"/>
    <w:uiPriority w:val="99"/>
    <w:qFormat/>
    <w:rsid w:val="00232A5E"/>
    <w:rPr>
      <w:rFonts w:ascii="Garamond" w:eastAsia="Times New Roman" w:hAnsi="Garamond"/>
      <w:sz w:val="18"/>
    </w:rPr>
  </w:style>
  <w:style w:type="character" w:customStyle="1" w:styleId="TagsChar1">
    <w:name w:val="Tags Char1"/>
    <w:basedOn w:val="DefaultParagraphFont"/>
    <w:rsid w:val="00232A5E"/>
    <w:rPr>
      <w:rFonts w:ascii="Arial Narrow" w:hAnsi="Arial Narrow"/>
      <w:b/>
      <w:noProof w:val="0"/>
      <w:sz w:val="22"/>
      <w:szCs w:val="60"/>
      <w:lang w:val="en-US" w:eastAsia="en-US" w:bidi="ar-SA"/>
    </w:rPr>
  </w:style>
  <w:style w:type="character" w:customStyle="1" w:styleId="aunderline">
    <w:name w:val="aunderline"/>
    <w:basedOn w:val="DefaultParagraphFont"/>
    <w:qFormat/>
    <w:rsid w:val="00232A5E"/>
    <w:rPr>
      <w:rFonts w:ascii="Times New Roman" w:hAnsi="Times New Roman"/>
      <w:sz w:val="20"/>
      <w:szCs w:val="24"/>
      <w:u w:val="thick"/>
    </w:rPr>
  </w:style>
  <w:style w:type="character" w:customStyle="1" w:styleId="tagChar1">
    <w:name w:val="tag Char1"/>
    <w:basedOn w:val="DefaultParagraphFont"/>
    <w:rsid w:val="00232A5E"/>
    <w:rPr>
      <w:b/>
      <w:noProof w:val="0"/>
      <w:sz w:val="24"/>
      <w:lang w:val="en-US" w:eastAsia="en-US" w:bidi="ar-SA"/>
    </w:rPr>
  </w:style>
  <w:style w:type="character" w:customStyle="1" w:styleId="tagChar2">
    <w:name w:val="tag Char2"/>
    <w:basedOn w:val="DefaultParagraphFont"/>
    <w:qFormat/>
    <w:rsid w:val="00232A5E"/>
    <w:rPr>
      <w:b/>
      <w:noProof w:val="0"/>
      <w:sz w:val="24"/>
      <w:lang w:val="en-US" w:eastAsia="en-US" w:bidi="ar-SA"/>
    </w:rPr>
  </w:style>
  <w:style w:type="character" w:customStyle="1" w:styleId="Taggin-New">
    <w:name w:val="Taggin - New"/>
    <w:basedOn w:val="DefaultParagraphFont"/>
    <w:rsid w:val="00232A5E"/>
    <w:rPr>
      <w:rFonts w:ascii="Arial Narrow" w:hAnsi="Arial Narrow"/>
      <w:b/>
      <w:sz w:val="22"/>
    </w:rPr>
  </w:style>
  <w:style w:type="character" w:customStyle="1" w:styleId="Boxing-New">
    <w:name w:val="Boxing - New"/>
    <w:basedOn w:val="DefaultParagraphFont"/>
    <w:rsid w:val="00232A5E"/>
    <w:rPr>
      <w:rFonts w:ascii="Arial Narrow" w:hAnsi="Arial Narrow"/>
      <w:sz w:val="16"/>
      <w:u w:val="none"/>
      <w:bdr w:val="single" w:sz="4" w:space="0" w:color="auto"/>
    </w:rPr>
  </w:style>
  <w:style w:type="character" w:customStyle="1" w:styleId="ilad">
    <w:name w:val="il_ad"/>
    <w:rsid w:val="00232A5E"/>
  </w:style>
  <w:style w:type="paragraph" w:customStyle="1" w:styleId="CardsHighlighted">
    <w:name w:val="Cards Highlighted"/>
    <w:next w:val="Normal"/>
    <w:link w:val="CardsHighlightedChar"/>
    <w:qFormat/>
    <w:rsid w:val="00232A5E"/>
    <w:pPr>
      <w:shd w:val="clear" w:color="auto" w:fill="00FFFF"/>
    </w:pPr>
    <w:rPr>
      <w:rFonts w:ascii="Times New Roman" w:eastAsia="Calibri" w:hAnsi="Times New Roman" w:cs="Times New Roman"/>
      <w:szCs w:val="20"/>
      <w:u w:val="single"/>
      <w:lang w:eastAsia="en-US"/>
    </w:rPr>
  </w:style>
  <w:style w:type="character" w:customStyle="1" w:styleId="CardsHighlightedChar">
    <w:name w:val="Cards Highlighted Char"/>
    <w:basedOn w:val="DefaultParagraphFont"/>
    <w:link w:val="CardsHighlighted"/>
    <w:rsid w:val="00232A5E"/>
    <w:rPr>
      <w:rFonts w:ascii="Times New Roman" w:eastAsia="Calibri" w:hAnsi="Times New Roman" w:cs="Times New Roman"/>
      <w:szCs w:val="20"/>
      <w:u w:val="single"/>
      <w:shd w:val="clear" w:color="auto" w:fill="00FFFF"/>
      <w:lang w:eastAsia="en-US"/>
    </w:rPr>
  </w:style>
  <w:style w:type="character" w:customStyle="1" w:styleId="CardUnderlined">
    <w:name w:val="Card Underlined"/>
    <w:basedOn w:val="DefaultParagraphFont"/>
    <w:rsid w:val="00232A5E"/>
    <w:rPr>
      <w:rFonts w:ascii="Garamond" w:hAnsi="Garamond"/>
      <w:sz w:val="22"/>
      <w:szCs w:val="24"/>
      <w:u w:val="single"/>
      <w:lang w:val="en-US" w:eastAsia="en-US" w:bidi="ar-SA"/>
    </w:rPr>
  </w:style>
  <w:style w:type="paragraph" w:customStyle="1" w:styleId="Style2">
    <w:name w:val="Style2"/>
    <w:basedOn w:val="Heading4"/>
    <w:qFormat/>
    <w:rsid w:val="00232A5E"/>
    <w:pPr>
      <w:spacing w:before="0"/>
    </w:pPr>
    <w:rPr>
      <w:rFonts w:ascii="Garamond" w:eastAsia="Times New Roman" w:hAnsi="Garamond" w:cs="Times New Roman"/>
      <w:bCs w:val="0"/>
      <w:caps/>
      <w:szCs w:val="20"/>
    </w:rPr>
  </w:style>
  <w:style w:type="character" w:customStyle="1" w:styleId="pagetitle">
    <w:name w:val="pagetitle"/>
    <w:basedOn w:val="DefaultParagraphFont"/>
    <w:rsid w:val="00232A5E"/>
  </w:style>
  <w:style w:type="paragraph" w:customStyle="1" w:styleId="text">
    <w:name w:val="text"/>
    <w:basedOn w:val="Normal"/>
    <w:uiPriority w:val="99"/>
    <w:qFormat/>
    <w:rsid w:val="00232A5E"/>
    <w:pPr>
      <w:spacing w:before="100" w:beforeAutospacing="1" w:after="100" w:afterAutospacing="1"/>
    </w:pPr>
    <w:rPr>
      <w:rFonts w:ascii="Garamond" w:eastAsia="Times New Roman" w:hAnsi="Garamond"/>
    </w:rPr>
  </w:style>
  <w:style w:type="character" w:customStyle="1" w:styleId="StyleUnderlineCharChar9ptBold1">
    <w:name w:val="Style Underline Char Char + 9 pt Bold1"/>
    <w:rsid w:val="00232A5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32A5E"/>
    <w:rPr>
      <w:rFonts w:ascii="Times New Roman" w:hAnsi="Times New Roman"/>
      <w:sz w:val="20"/>
      <w:szCs w:val="24"/>
      <w:u w:val="single"/>
      <w:lang w:val="en-US" w:eastAsia="en-US" w:bidi="ar-SA"/>
    </w:rPr>
  </w:style>
  <w:style w:type="character" w:customStyle="1" w:styleId="Style9ptBoldUnderline">
    <w:name w:val="Style 9 pt Bold Underline"/>
    <w:rsid w:val="00232A5E"/>
    <w:rPr>
      <w:b/>
      <w:bCs/>
      <w:sz w:val="20"/>
      <w:u w:val="single"/>
    </w:rPr>
  </w:style>
  <w:style w:type="paragraph" w:customStyle="1" w:styleId="StyleUnderline9pt0">
    <w:name w:val="Style Underline + 9 pt"/>
    <w:link w:val="StyleUnderline9ptChar"/>
    <w:qFormat/>
    <w:rsid w:val="00232A5E"/>
    <w:pPr>
      <w:spacing w:after="200" w:line="276" w:lineRule="auto"/>
    </w:pPr>
    <w:rPr>
      <w:rFonts w:ascii="Arial" w:eastAsia="Times New Roman" w:hAnsi="Arial" w:cs="Times New Roman"/>
      <w:sz w:val="22"/>
      <w:szCs w:val="20"/>
      <w:u w:val="single"/>
      <w:lang w:eastAsia="en-US"/>
    </w:rPr>
  </w:style>
  <w:style w:type="character" w:customStyle="1" w:styleId="StyleUnderline9ptChar">
    <w:name w:val="Style Underline + 9 pt Char"/>
    <w:basedOn w:val="DefaultParagraphFont"/>
    <w:link w:val="StyleUnderline9pt0"/>
    <w:rsid w:val="00232A5E"/>
    <w:rPr>
      <w:rFonts w:ascii="Arial" w:eastAsia="Times New Roman" w:hAnsi="Arial" w:cs="Times New Roman"/>
      <w:sz w:val="22"/>
      <w:szCs w:val="20"/>
      <w:u w:val="single"/>
      <w:lang w:eastAsia="en-US"/>
    </w:rPr>
  </w:style>
  <w:style w:type="character" w:customStyle="1" w:styleId="StyleUnderlineChar1Bold">
    <w:name w:val="Style Underline Char1 + Bold"/>
    <w:rsid w:val="00232A5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232A5E"/>
    <w:pPr>
      <w:widowControl w:val="0"/>
      <w:ind w:left="288" w:right="288"/>
    </w:pPr>
    <w:rPr>
      <w:rFonts w:ascii="Garamond" w:hAnsi="Garamond"/>
      <w:kern w:val="32"/>
      <w:szCs w:val="20"/>
      <w:u w:val="single"/>
      <w:lang w:eastAsia="ar-SA"/>
    </w:rPr>
  </w:style>
  <w:style w:type="character" w:customStyle="1" w:styleId="Stylecard9ptChar">
    <w:name w:val="Style card + 9 pt Char"/>
    <w:basedOn w:val="cardChar"/>
    <w:link w:val="Stylecard9pt"/>
    <w:rsid w:val="00232A5E"/>
    <w:rPr>
      <w:rFonts w:ascii="Garamond" w:hAnsi="Garamond"/>
      <w:kern w:val="32"/>
      <w:sz w:val="22"/>
      <w:szCs w:val="20"/>
      <w:u w:val="single"/>
      <w:lang w:eastAsia="ar-SA"/>
    </w:rPr>
  </w:style>
  <w:style w:type="character" w:customStyle="1" w:styleId="TagsCharCharChar">
    <w:name w:val="Tags Char Char Char"/>
    <w:basedOn w:val="DefaultParagraphFont"/>
    <w:rsid w:val="00232A5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32A5E"/>
    <w:pPr>
      <w:spacing w:before="100" w:beforeAutospacing="1" w:after="100" w:afterAutospacing="1"/>
    </w:pPr>
    <w:rPr>
      <w:rFonts w:ascii="Garamond" w:eastAsia="Times New Roman" w:hAnsi="Garamond"/>
      <w:sz w:val="18"/>
      <w:szCs w:val="18"/>
    </w:rPr>
  </w:style>
  <w:style w:type="character" w:customStyle="1" w:styleId="Style11ptBlackUnderline">
    <w:name w:val="Style 11 pt Black Underline"/>
    <w:basedOn w:val="DefaultParagraphFont"/>
    <w:rsid w:val="00232A5E"/>
    <w:rPr>
      <w:color w:val="000000"/>
      <w:sz w:val="20"/>
      <w:u w:val="single"/>
    </w:rPr>
  </w:style>
  <w:style w:type="character" w:customStyle="1" w:styleId="Style11ptBlack">
    <w:name w:val="Style 11 pt Black"/>
    <w:basedOn w:val="DefaultParagraphFont"/>
    <w:rsid w:val="00232A5E"/>
    <w:rPr>
      <w:color w:val="000000"/>
      <w:sz w:val="20"/>
    </w:rPr>
  </w:style>
  <w:style w:type="character" w:customStyle="1" w:styleId="StyleUnderlineCharTimesBold">
    <w:name w:val="Style Underline Char + Times Bold"/>
    <w:basedOn w:val="DefaultParagraphFont"/>
    <w:rsid w:val="00232A5E"/>
    <w:rPr>
      <w:rFonts w:ascii="Times" w:hAnsi="Times"/>
      <w:b w:val="0"/>
      <w:bCs/>
      <w:sz w:val="20"/>
      <w:u w:val="single"/>
    </w:rPr>
  </w:style>
  <w:style w:type="character" w:customStyle="1" w:styleId="blubigktbiz">
    <w:name w:val="blubigktbiz"/>
    <w:rsid w:val="00232A5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32A5E"/>
  </w:style>
  <w:style w:type="character" w:customStyle="1" w:styleId="StyleevidencetextBorderSinglesolidlineAuto05ptLChar">
    <w:name w:val="Style evidence text + Border: : (Single solid line Auto  0.5 pt L... Char"/>
    <w:link w:val="StyleevidencetextBorderSinglesolidlineAuto05ptL"/>
    <w:rsid w:val="00232A5E"/>
    <w:rPr>
      <w:rFonts w:ascii="Garamond" w:hAnsi="Garamond"/>
      <w:color w:val="000000"/>
      <w:sz w:val="22"/>
      <w:lang w:val="x-none" w:eastAsia="x-none"/>
    </w:rPr>
  </w:style>
  <w:style w:type="character" w:customStyle="1" w:styleId="Style4CharChar">
    <w:name w:val="Style4 Char Char"/>
    <w:basedOn w:val="DefaultParagraphFont"/>
    <w:rsid w:val="00232A5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232A5E"/>
    <w:rPr>
      <w:rFonts w:ascii="Times New Roman" w:hAnsi="Times New Roman" w:cs="Times New Roman"/>
      <w:sz w:val="16"/>
      <w:szCs w:val="16"/>
    </w:rPr>
  </w:style>
  <w:style w:type="character" w:customStyle="1" w:styleId="StyleEmphasisArial12ptBold">
    <w:name w:val="Style Emphasis + Arial 12 pt Bold"/>
    <w:rsid w:val="00232A5E"/>
    <w:rPr>
      <w:rFonts w:ascii="Arial" w:hAnsi="Arial"/>
      <w:b/>
      <w:bCs/>
      <w:i/>
      <w:iCs/>
      <w:sz w:val="24"/>
    </w:rPr>
  </w:style>
  <w:style w:type="character" w:customStyle="1" w:styleId="super">
    <w:name w:val="super"/>
    <w:rsid w:val="00232A5E"/>
  </w:style>
  <w:style w:type="character" w:customStyle="1" w:styleId="text30">
    <w:name w:val="text30"/>
    <w:rsid w:val="00232A5E"/>
  </w:style>
  <w:style w:type="character" w:customStyle="1" w:styleId="uppercase">
    <w:name w:val="uppercase"/>
    <w:rsid w:val="00232A5E"/>
  </w:style>
  <w:style w:type="character" w:customStyle="1" w:styleId="bodytext0">
    <w:name w:val="bodytext"/>
    <w:rsid w:val="00232A5E"/>
  </w:style>
  <w:style w:type="character" w:customStyle="1" w:styleId="entry-title">
    <w:name w:val="entry-title"/>
    <w:rsid w:val="00232A5E"/>
  </w:style>
  <w:style w:type="character" w:customStyle="1" w:styleId="BodyTextIndentChar1">
    <w:name w:val="Body Text Indent Char1"/>
    <w:basedOn w:val="DefaultParagraphFont"/>
    <w:uiPriority w:val="99"/>
    <w:semiHidden/>
    <w:rsid w:val="00232A5E"/>
    <w:rPr>
      <w:rFonts w:ascii="Times New Roman" w:hAnsi="Times New Roman" w:cs="Times New Roman"/>
      <w:sz w:val="20"/>
    </w:rPr>
  </w:style>
  <w:style w:type="character" w:customStyle="1" w:styleId="Style6pt">
    <w:name w:val="Style 6 pt"/>
    <w:basedOn w:val="DefaultParagraphFont"/>
    <w:qFormat/>
    <w:rsid w:val="00232A5E"/>
    <w:rPr>
      <w:sz w:val="12"/>
    </w:rPr>
  </w:style>
  <w:style w:type="character" w:customStyle="1" w:styleId="CiteCharCharCharCharCharChar">
    <w:name w:val="Cite Char Char Char Char Char Char"/>
    <w:basedOn w:val="DefaultParagraphFont"/>
    <w:rsid w:val="00232A5E"/>
    <w:rPr>
      <w:b/>
      <w:noProof w:val="0"/>
      <w:sz w:val="22"/>
      <w:szCs w:val="24"/>
      <w:u w:val="single"/>
      <w:lang w:val="en-US" w:eastAsia="en-US" w:bidi="ar-SA"/>
    </w:rPr>
  </w:style>
  <w:style w:type="character" w:customStyle="1" w:styleId="mainbody1">
    <w:name w:val="mainbody1"/>
    <w:basedOn w:val="DefaultParagraphFont"/>
    <w:rsid w:val="00232A5E"/>
    <w:rPr>
      <w:rFonts w:ascii="Verdana" w:hAnsi="Verdana" w:hint="default"/>
      <w:color w:val="000000"/>
      <w:sz w:val="22"/>
      <w:szCs w:val="22"/>
    </w:rPr>
  </w:style>
  <w:style w:type="character" w:customStyle="1" w:styleId="ssl4">
    <w:name w:val="ss_l4"/>
    <w:basedOn w:val="DefaultParagraphFont"/>
    <w:rsid w:val="00232A5E"/>
  </w:style>
  <w:style w:type="paragraph" w:customStyle="1" w:styleId="StyleNormalWeb11ptUnderline">
    <w:name w:val="Style Normal (Web) + 11 pt Underline"/>
    <w:basedOn w:val="NormalWeb"/>
    <w:link w:val="StyleNormalWeb11ptUnderlineChar"/>
    <w:qFormat/>
    <w:rsid w:val="00232A5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232A5E"/>
    <w:rPr>
      <w:rFonts w:ascii="Garamond" w:eastAsia="Calibri" w:hAnsi="Garamond"/>
      <w:sz w:val="22"/>
      <w:u w:val="single"/>
      <w:lang w:eastAsia="en-US"/>
    </w:rPr>
  </w:style>
  <w:style w:type="character" w:customStyle="1" w:styleId="cit-first-element">
    <w:name w:val="cit-first-element"/>
    <w:basedOn w:val="DefaultParagraphFont"/>
    <w:rsid w:val="00232A5E"/>
  </w:style>
  <w:style w:type="character" w:customStyle="1" w:styleId="title1">
    <w:name w:val="title1"/>
    <w:basedOn w:val="DefaultParagraphFont"/>
    <w:rsid w:val="00232A5E"/>
  </w:style>
  <w:style w:type="character" w:customStyle="1" w:styleId="StyleThickunderline1">
    <w:name w:val="Style Thick underline1"/>
    <w:basedOn w:val="DefaultParagraphFont"/>
    <w:rsid w:val="00232A5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232A5E"/>
    <w:rPr>
      <w:rFonts w:ascii="Georgia" w:hAnsi="Georgia"/>
    </w:rPr>
  </w:style>
  <w:style w:type="character" w:customStyle="1" w:styleId="FooterChar1">
    <w:name w:val="Footer Char1"/>
    <w:basedOn w:val="DefaultParagraphFont"/>
    <w:uiPriority w:val="99"/>
    <w:semiHidden/>
    <w:rsid w:val="00232A5E"/>
    <w:rPr>
      <w:rFonts w:ascii="Georgia" w:hAnsi="Georgia"/>
    </w:rPr>
  </w:style>
  <w:style w:type="character" w:customStyle="1" w:styleId="UnderlineBold0">
    <w:name w:val="Underline Bold"/>
    <w:uiPriority w:val="6"/>
    <w:qFormat/>
    <w:rsid w:val="00232A5E"/>
    <w:rPr>
      <w:b/>
      <w:sz w:val="20"/>
      <w:u w:val="single"/>
    </w:rPr>
  </w:style>
  <w:style w:type="paragraph" w:customStyle="1" w:styleId="Underline20">
    <w:name w:val="Underline2"/>
    <w:basedOn w:val="Normal"/>
    <w:link w:val="Underline2Char"/>
    <w:autoRedefine/>
    <w:uiPriority w:val="4"/>
    <w:qFormat/>
    <w:rsid w:val="00232A5E"/>
    <w:rPr>
      <w:rFonts w:ascii="Garamond" w:hAnsi="Garamond"/>
      <w:b/>
      <w:u w:val="single"/>
    </w:rPr>
  </w:style>
  <w:style w:type="character" w:customStyle="1" w:styleId="Underline2Char">
    <w:name w:val="Underline2 Char"/>
    <w:basedOn w:val="DefaultParagraphFont"/>
    <w:link w:val="Underline20"/>
    <w:uiPriority w:val="4"/>
    <w:rsid w:val="00232A5E"/>
    <w:rPr>
      <w:rFonts w:ascii="Garamond" w:hAnsi="Garamond"/>
      <w:b/>
      <w:sz w:val="22"/>
      <w:u w:val="single"/>
      <w:lang w:eastAsia="en-US"/>
    </w:rPr>
  </w:style>
  <w:style w:type="character" w:customStyle="1" w:styleId="NormalTextChar">
    <w:name w:val="Normal Text Char"/>
    <w:link w:val="NormalText"/>
    <w:rsid w:val="00232A5E"/>
    <w:rPr>
      <w:rFonts w:ascii="Garamond" w:eastAsia="Times New Roman" w:hAnsi="Garamond"/>
      <w:sz w:val="22"/>
      <w:szCs w:val="26"/>
      <w:lang w:eastAsia="en-US"/>
    </w:rPr>
  </w:style>
  <w:style w:type="paragraph" w:customStyle="1" w:styleId="TableParagraph">
    <w:name w:val="Table Paragraph"/>
    <w:basedOn w:val="Normal"/>
    <w:uiPriority w:val="1"/>
    <w:qFormat/>
    <w:rsid w:val="00232A5E"/>
    <w:pPr>
      <w:widowControl w:val="0"/>
    </w:pPr>
    <w:rPr>
      <w:rFonts w:ascii="Garamond" w:hAnsi="Garamond"/>
    </w:rPr>
  </w:style>
  <w:style w:type="character" w:customStyle="1" w:styleId="UnderlineChar0">
    <w:name w:val="UnderlineChar"/>
    <w:rsid w:val="00232A5E"/>
    <w:rPr>
      <w:sz w:val="24"/>
      <w:u w:val="single"/>
      <w:shd w:val="clear" w:color="auto" w:fill="auto"/>
    </w:rPr>
  </w:style>
  <w:style w:type="character" w:customStyle="1" w:styleId="foreground">
    <w:name w:val="foreground"/>
    <w:basedOn w:val="DefaultParagraphFont"/>
    <w:rsid w:val="00232A5E"/>
  </w:style>
  <w:style w:type="paragraph" w:customStyle="1" w:styleId="StyleCircled11pt">
    <w:name w:val="Style Circled + 11 pt"/>
    <w:basedOn w:val="Normal"/>
    <w:link w:val="StyleCircled11ptChar"/>
    <w:qFormat/>
    <w:rsid w:val="00232A5E"/>
    <w:rPr>
      <w:rFonts w:ascii="Garamond" w:eastAsia="Times New Roman" w:hAnsi="Garamond"/>
      <w:b/>
      <w:bCs/>
      <w:sz w:val="20"/>
      <w:u w:val="single"/>
    </w:rPr>
  </w:style>
  <w:style w:type="character" w:customStyle="1" w:styleId="StyleCircled11ptChar">
    <w:name w:val="Style Circled + 11 pt Char"/>
    <w:link w:val="StyleCircled11pt"/>
    <w:rsid w:val="00232A5E"/>
    <w:rPr>
      <w:rFonts w:ascii="Garamond" w:eastAsia="Times New Roman" w:hAnsi="Garamond"/>
      <w:b/>
      <w:bCs/>
      <w:sz w:val="20"/>
      <w:u w:val="single"/>
      <w:lang w:eastAsia="en-US"/>
    </w:rPr>
  </w:style>
  <w:style w:type="paragraph" w:customStyle="1" w:styleId="StyleUnunderlined10ptThickunderline">
    <w:name w:val="Style Ununderlined + 10 pt Thick underline"/>
    <w:basedOn w:val="Normal"/>
    <w:link w:val="StyleUnunderlined10ptThickunderlineChar"/>
    <w:qFormat/>
    <w:rsid w:val="00232A5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232A5E"/>
    <w:rPr>
      <w:rFonts w:ascii="Times" w:eastAsia="Times New Roman" w:hAnsi="Times"/>
      <w:sz w:val="20"/>
      <w:szCs w:val="28"/>
      <w:u w:val="single"/>
      <w:lang w:eastAsia="en-US"/>
    </w:rPr>
  </w:style>
  <w:style w:type="paragraph" w:customStyle="1" w:styleId="cite20">
    <w:name w:val="cite2"/>
    <w:basedOn w:val="Normal"/>
    <w:uiPriority w:val="99"/>
    <w:qFormat/>
    <w:rsid w:val="00232A5E"/>
    <w:rPr>
      <w:rFonts w:ascii="Garamond" w:eastAsia="Times New Roman" w:hAnsi="Garamond"/>
      <w:color w:val="000000"/>
      <w:sz w:val="20"/>
      <w:szCs w:val="20"/>
    </w:rPr>
  </w:style>
  <w:style w:type="character" w:customStyle="1" w:styleId="postby">
    <w:name w:val="post_by"/>
    <w:basedOn w:val="DefaultParagraphFont"/>
    <w:rsid w:val="00232A5E"/>
  </w:style>
  <w:style w:type="character" w:customStyle="1" w:styleId="Style11ptBorderSinglesolidlineAuto05ptLinewidth">
    <w:name w:val="Style 11 pt Border: : (Single solid line Auto  0.5 pt Line width)"/>
    <w:rsid w:val="00232A5E"/>
    <w:rPr>
      <w:sz w:val="20"/>
      <w:bdr w:val="single" w:sz="4" w:space="0" w:color="auto" w:frame="1"/>
    </w:rPr>
  </w:style>
  <w:style w:type="character" w:customStyle="1" w:styleId="StyleUnderlineChar9ptBorderSinglesolidlineAuto0">
    <w:name w:val="Style Underline Char + 9 pt Border: : (Single solid line Auto  0..."/>
    <w:rsid w:val="00232A5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32A5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32A5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32A5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32A5E"/>
    <w:rPr>
      <w:sz w:val="20"/>
      <w:szCs w:val="24"/>
      <w:u w:val="single"/>
      <w:bdr w:val="single" w:sz="4" w:space="0" w:color="auto"/>
      <w:lang w:val="en-US" w:eastAsia="en-US" w:bidi="ar-SA"/>
    </w:rPr>
  </w:style>
  <w:style w:type="character" w:customStyle="1" w:styleId="StyleLatinGaramondUnderline">
    <w:name w:val="Style (Latin) Garamond Underline"/>
    <w:rsid w:val="00232A5E"/>
    <w:rPr>
      <w:rFonts w:ascii="Times New Roman" w:hAnsi="Times New Roman"/>
      <w:sz w:val="20"/>
      <w:u w:val="single"/>
    </w:rPr>
  </w:style>
  <w:style w:type="character" w:customStyle="1" w:styleId="StyleLatinGaramond">
    <w:name w:val="Style (Latin) Garamond"/>
    <w:rsid w:val="00232A5E"/>
    <w:rPr>
      <w:rFonts w:ascii="Times New Roman" w:hAnsi="Times New Roman"/>
      <w:sz w:val="20"/>
    </w:rPr>
  </w:style>
  <w:style w:type="character" w:customStyle="1" w:styleId="styletimesnewroman12ptbold0">
    <w:name w:val="styletimesnewroman12ptbold"/>
    <w:basedOn w:val="DefaultParagraphFont"/>
    <w:rsid w:val="00232A5E"/>
  </w:style>
  <w:style w:type="character" w:customStyle="1" w:styleId="CharCharCharCharChar">
    <w:name w:val="Char Char Char Char Char"/>
    <w:aliases w:val="Char Char Char Char,Char Char Char Char Char Char Char1,Heading 2 Char1 Char Char Char Char Char Char"/>
    <w:basedOn w:val="DefaultParagraphFont"/>
    <w:rsid w:val="00232A5E"/>
    <w:rPr>
      <w:rFonts w:cs="Arial"/>
      <w:b/>
      <w:bCs/>
      <w:iCs/>
      <w:sz w:val="24"/>
      <w:szCs w:val="28"/>
      <w:lang w:val="en-US" w:eastAsia="en-US" w:bidi="ar-SA"/>
    </w:rPr>
  </w:style>
  <w:style w:type="character" w:customStyle="1" w:styleId="mainheading">
    <w:name w:val="mainheading"/>
    <w:basedOn w:val="DefaultParagraphFont"/>
    <w:rsid w:val="00232A5E"/>
  </w:style>
  <w:style w:type="paragraph" w:customStyle="1" w:styleId="BoldandUnderlineChar2CharChar">
    <w:name w:val="Bold and Underline Char2 Char Char"/>
    <w:basedOn w:val="Normal"/>
    <w:link w:val="BoldandUnderlineChar2CharCharChar"/>
    <w:qFormat/>
    <w:rsid w:val="00232A5E"/>
    <w:rPr>
      <w:rFonts w:ascii="Garamond" w:eastAsia="Times New Roman" w:hAnsi="Garamond"/>
      <w:b/>
      <w:u w:val="single"/>
    </w:rPr>
  </w:style>
  <w:style w:type="character" w:customStyle="1" w:styleId="BoldandUnderlineChar2CharCharChar">
    <w:name w:val="Bold and Underline Char2 Char Char Char"/>
    <w:basedOn w:val="DefaultParagraphFont"/>
    <w:link w:val="BoldandUnderlineChar2CharChar"/>
    <w:rsid w:val="00232A5E"/>
    <w:rPr>
      <w:rFonts w:ascii="Garamond" w:eastAsia="Times New Roman" w:hAnsi="Garamond"/>
      <w:b/>
      <w:sz w:val="22"/>
      <w:u w:val="single"/>
      <w:lang w:eastAsia="en-US"/>
    </w:rPr>
  </w:style>
  <w:style w:type="character" w:customStyle="1" w:styleId="StyleUnderlineChar9ptChar">
    <w:name w:val="Style Underline Char + 9 pt Char"/>
    <w:basedOn w:val="UnderlineCharChar"/>
    <w:rsid w:val="00232A5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232A5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232A5E"/>
    <w:rPr>
      <w:sz w:val="16"/>
    </w:rPr>
  </w:style>
  <w:style w:type="paragraph" w:customStyle="1" w:styleId="Reduce8pt">
    <w:name w:val="Reduce 8pt"/>
    <w:basedOn w:val="Normal"/>
    <w:link w:val="Reduce8ptCharChar"/>
    <w:qFormat/>
    <w:rsid w:val="00232A5E"/>
    <w:pPr>
      <w:autoSpaceDE w:val="0"/>
      <w:autoSpaceDN w:val="0"/>
      <w:adjustRightInd w:val="0"/>
      <w:jc w:val="both"/>
    </w:pPr>
    <w:rPr>
      <w:rFonts w:asciiTheme="minorHAnsi" w:hAnsiTheme="minorHAnsi"/>
      <w:sz w:val="16"/>
      <w:lang w:eastAsia="zh-CN"/>
    </w:rPr>
  </w:style>
  <w:style w:type="paragraph" w:styleId="List">
    <w:name w:val="List"/>
    <w:basedOn w:val="Normal"/>
    <w:uiPriority w:val="99"/>
    <w:unhideWhenUsed/>
    <w:rsid w:val="00232A5E"/>
    <w:pPr>
      <w:contextualSpacing/>
    </w:pPr>
    <w:rPr>
      <w:rFonts w:ascii="Garamond" w:eastAsia="Calibri" w:hAnsi="Garamond"/>
    </w:rPr>
  </w:style>
  <w:style w:type="character" w:customStyle="1" w:styleId="CardIndentedChar">
    <w:name w:val="Card (Indented) Char"/>
    <w:link w:val="CardIndented"/>
    <w:locked/>
    <w:rsid w:val="00232A5E"/>
    <w:rPr>
      <w:rFonts w:ascii="Garamond" w:hAnsi="Garamond"/>
      <w:sz w:val="22"/>
      <w:lang w:eastAsia="en-US"/>
    </w:rPr>
  </w:style>
  <w:style w:type="character" w:customStyle="1" w:styleId="citenon-boldChar">
    <w:name w:val="cite non-bold Char"/>
    <w:basedOn w:val="DefaultParagraphFont"/>
    <w:link w:val="citenon-bold"/>
    <w:locked/>
    <w:rsid w:val="00232A5E"/>
    <w:rPr>
      <w:rFonts w:ascii="Garamond" w:eastAsia="Times New Roman" w:hAnsi="Garamond"/>
      <w:sz w:val="22"/>
      <w:szCs w:val="20"/>
      <w:lang w:eastAsia="en-US"/>
    </w:rPr>
  </w:style>
  <w:style w:type="character" w:customStyle="1" w:styleId="boldciteChar4">
    <w:name w:val="bold cite Char4"/>
    <w:link w:val="boldcite"/>
    <w:locked/>
    <w:rsid w:val="00232A5E"/>
    <w:rPr>
      <w:rFonts w:eastAsia="Times New Roman" w:cs="Times New Roman"/>
      <w:b/>
      <w:color w:val="000000"/>
      <w:sz w:val="20"/>
      <w:u w:val="thick" w:color="000000"/>
    </w:rPr>
  </w:style>
  <w:style w:type="paragraph" w:customStyle="1" w:styleId="boldcite">
    <w:name w:val="bold cite"/>
    <w:basedOn w:val="Normal"/>
    <w:link w:val="boldciteChar4"/>
    <w:qFormat/>
    <w:rsid w:val="00232A5E"/>
    <w:rPr>
      <w:rFonts w:asciiTheme="minorHAnsi" w:eastAsia="Times New Roman" w:hAnsiTheme="minorHAnsi" w:cs="Times New Roman"/>
      <w:b/>
      <w:color w:val="000000"/>
      <w:sz w:val="20"/>
      <w:u w:val="thick" w:color="000000"/>
      <w:lang w:eastAsia="zh-CN"/>
    </w:rPr>
  </w:style>
  <w:style w:type="paragraph" w:customStyle="1" w:styleId="Style7">
    <w:name w:val="Style7"/>
    <w:basedOn w:val="Normal"/>
    <w:uiPriority w:val="99"/>
    <w:qFormat/>
    <w:rsid w:val="00232A5E"/>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232A5E"/>
    <w:rPr>
      <w:rFonts w:ascii="Garamond" w:eastAsia="Calibri" w:hAnsi="Garamond"/>
      <w:b/>
    </w:rPr>
  </w:style>
  <w:style w:type="character" w:customStyle="1" w:styleId="HeadingsBaseChar">
    <w:name w:val="Headings Base Char"/>
    <w:basedOn w:val="DefaultParagraphFont"/>
    <w:link w:val="HeadingsBase"/>
    <w:locked/>
    <w:rsid w:val="00232A5E"/>
    <w:rPr>
      <w:rFonts w:ascii="Times New Roman" w:hAnsi="Times New Roman" w:cs="Times New Roman"/>
      <w:b/>
      <w:sz w:val="32"/>
    </w:rPr>
  </w:style>
  <w:style w:type="paragraph" w:customStyle="1" w:styleId="HeadingsBase">
    <w:name w:val="Headings Base"/>
    <w:basedOn w:val="Normal"/>
    <w:link w:val="HeadingsBaseChar"/>
    <w:qFormat/>
    <w:rsid w:val="00232A5E"/>
    <w:pPr>
      <w:keepNext/>
      <w:keepLines/>
      <w:suppressAutoHyphens/>
      <w:spacing w:before="20" w:after="120"/>
      <w:jc w:val="center"/>
    </w:pPr>
    <w:rPr>
      <w:rFonts w:ascii="Times New Roman" w:hAnsi="Times New Roman" w:cs="Times New Roman"/>
      <w:b/>
      <w:sz w:val="32"/>
      <w:lang w:eastAsia="zh-CN"/>
    </w:rPr>
  </w:style>
  <w:style w:type="paragraph" w:customStyle="1" w:styleId="HeadingFake">
    <w:name w:val="Heading Fake"/>
    <w:basedOn w:val="Heading3"/>
    <w:qFormat/>
    <w:rsid w:val="00232A5E"/>
    <w:pPr>
      <w:suppressAutoHyphens/>
      <w:spacing w:before="20" w:after="120"/>
      <w:outlineLvl w:val="9"/>
    </w:pPr>
    <w:rPr>
      <w:rFonts w:ascii="Garamond" w:eastAsia="Times New Roman" w:hAnsi="Garamond" w:cs="Arial"/>
      <w:kern w:val="32"/>
      <w:szCs w:val="26"/>
    </w:rPr>
  </w:style>
  <w:style w:type="paragraph" w:customStyle="1" w:styleId="SchoolPaper">
    <w:name w:val="School Paper"/>
    <w:basedOn w:val="Normal"/>
    <w:qFormat/>
    <w:rsid w:val="00232A5E"/>
    <w:pPr>
      <w:spacing w:line="480" w:lineRule="auto"/>
      <w:ind w:firstLine="720"/>
    </w:pPr>
    <w:rPr>
      <w:rFonts w:ascii="Garamond" w:eastAsia="Calibri" w:hAnsi="Garamond"/>
    </w:rPr>
  </w:style>
  <w:style w:type="paragraph" w:customStyle="1" w:styleId="SchoolBlockQuote">
    <w:name w:val="School Block Quote"/>
    <w:basedOn w:val="SchoolPaper"/>
    <w:qFormat/>
    <w:rsid w:val="00232A5E"/>
  </w:style>
  <w:style w:type="paragraph" w:customStyle="1" w:styleId="SchoolWorksCited">
    <w:name w:val="School Works Cited"/>
    <w:basedOn w:val="SchoolPaper"/>
    <w:qFormat/>
    <w:rsid w:val="00232A5E"/>
  </w:style>
  <w:style w:type="paragraph" w:customStyle="1" w:styleId="BlockQuote">
    <w:name w:val="Block Quote"/>
    <w:basedOn w:val="Normal"/>
    <w:qFormat/>
    <w:rsid w:val="00232A5E"/>
    <w:pPr>
      <w:ind w:left="720" w:right="720"/>
    </w:pPr>
    <w:rPr>
      <w:rFonts w:ascii="Garamond" w:eastAsia="Calibri" w:hAnsi="Garamond"/>
    </w:rPr>
  </w:style>
  <w:style w:type="paragraph" w:customStyle="1" w:styleId="PaperBody">
    <w:name w:val="Paper Body"/>
    <w:basedOn w:val="Normal"/>
    <w:qFormat/>
    <w:rsid w:val="00232A5E"/>
    <w:pPr>
      <w:spacing w:line="480" w:lineRule="auto"/>
      <w:ind w:firstLine="720"/>
    </w:pPr>
    <w:rPr>
      <w:rFonts w:ascii="Garamond" w:eastAsia="Calibri" w:hAnsi="Garamond"/>
    </w:rPr>
  </w:style>
  <w:style w:type="paragraph" w:customStyle="1" w:styleId="PaperCitation">
    <w:name w:val="Paper Citation"/>
    <w:basedOn w:val="Normal"/>
    <w:qFormat/>
    <w:rsid w:val="00232A5E"/>
    <w:pPr>
      <w:spacing w:line="480" w:lineRule="auto"/>
      <w:ind w:left="720" w:hanging="720"/>
    </w:pPr>
    <w:rPr>
      <w:rFonts w:ascii="Garamond" w:eastAsia="Calibri" w:hAnsi="Garamond"/>
    </w:rPr>
  </w:style>
  <w:style w:type="character" w:customStyle="1" w:styleId="hatChar">
    <w:name w:val="hat Char"/>
    <w:basedOn w:val="DefaultParagraphFont"/>
    <w:link w:val="hat"/>
    <w:locked/>
    <w:rsid w:val="00232A5E"/>
    <w:rPr>
      <w:rFonts w:ascii="Garamond" w:eastAsia="Times New Roman" w:hAnsi="Garamond"/>
      <w:b/>
      <w:bCs/>
      <w:sz w:val="32"/>
      <w:u w:val="single"/>
      <w:lang w:eastAsia="en-US" w:bidi="en-US"/>
    </w:rPr>
  </w:style>
  <w:style w:type="paragraph" w:customStyle="1" w:styleId="WW-Default">
    <w:name w:val="WW-Default"/>
    <w:qFormat/>
    <w:rsid w:val="00232A5E"/>
    <w:pPr>
      <w:suppressAutoHyphens/>
    </w:pPr>
    <w:rPr>
      <w:rFonts w:ascii="Georgia" w:eastAsia="Calibri" w:hAnsi="Georgia" w:cs="Calibri"/>
      <w:sz w:val="22"/>
      <w:szCs w:val="22"/>
      <w:lang w:eastAsia="ar-SA"/>
    </w:rPr>
  </w:style>
  <w:style w:type="paragraph" w:customStyle="1" w:styleId="B-TagCite">
    <w:name w:val="B-TagCite"/>
    <w:qFormat/>
    <w:rsid w:val="00232A5E"/>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232A5E"/>
    <w:rPr>
      <w:rFonts w:ascii="Times New Roman" w:hAnsi="Times New Roman" w:cs="Times New Roman"/>
      <w:b/>
      <w:sz w:val="20"/>
    </w:rPr>
  </w:style>
  <w:style w:type="paragraph" w:customStyle="1" w:styleId="MicroText">
    <w:name w:val="MicroText"/>
    <w:basedOn w:val="Normal"/>
    <w:next w:val="Normal"/>
    <w:link w:val="MicroTextChar"/>
    <w:qFormat/>
    <w:rsid w:val="00232A5E"/>
    <w:rPr>
      <w:rFonts w:ascii="Arial Narrow" w:hAnsi="Arial Narrow"/>
      <w:sz w:val="12"/>
      <w:lang w:eastAsia="zh-CN"/>
    </w:rPr>
  </w:style>
  <w:style w:type="character" w:customStyle="1" w:styleId="Footnote2Char">
    <w:name w:val="Footnote2 Char"/>
    <w:link w:val="Footnote2"/>
    <w:locked/>
    <w:rsid w:val="00232A5E"/>
  </w:style>
  <w:style w:type="paragraph" w:customStyle="1" w:styleId="Footnote2">
    <w:name w:val="Footnote2"/>
    <w:basedOn w:val="Normal"/>
    <w:next w:val="Normal"/>
    <w:link w:val="Footnote2Char"/>
    <w:autoRedefine/>
    <w:qFormat/>
    <w:rsid w:val="00232A5E"/>
    <w:pPr>
      <w:spacing w:after="120" w:line="480" w:lineRule="auto"/>
    </w:pPr>
    <w:rPr>
      <w:rFonts w:asciiTheme="minorHAnsi" w:hAnsiTheme="minorHAnsi"/>
      <w:sz w:val="24"/>
      <w:lang w:eastAsia="zh-CN"/>
    </w:rPr>
  </w:style>
  <w:style w:type="paragraph" w:customStyle="1" w:styleId="indent">
    <w:name w:val="indent"/>
    <w:basedOn w:val="Normal"/>
    <w:qFormat/>
    <w:rsid w:val="00232A5E"/>
    <w:pPr>
      <w:spacing w:before="100" w:beforeAutospacing="1" w:after="100" w:afterAutospacing="1"/>
    </w:pPr>
    <w:rPr>
      <w:rFonts w:ascii="Garamond" w:eastAsia="Times New Roman" w:hAnsi="Garamond"/>
    </w:rPr>
  </w:style>
  <w:style w:type="paragraph" w:customStyle="1" w:styleId="PageHeaderLine1">
    <w:name w:val="PageHeaderLine1"/>
    <w:basedOn w:val="Normal"/>
    <w:qFormat/>
    <w:rsid w:val="00232A5E"/>
    <w:pPr>
      <w:tabs>
        <w:tab w:val="right" w:pos="10800"/>
      </w:tabs>
    </w:pPr>
    <w:rPr>
      <w:rFonts w:ascii="Garamond" w:eastAsia="Calibri" w:hAnsi="Garamond"/>
      <w:b/>
    </w:rPr>
  </w:style>
  <w:style w:type="paragraph" w:customStyle="1" w:styleId="PageHeaderLine2">
    <w:name w:val="PageHeaderLine2"/>
    <w:basedOn w:val="Normal"/>
    <w:next w:val="Normal"/>
    <w:link w:val="PageHeaderLine2Char"/>
    <w:qFormat/>
    <w:rsid w:val="00232A5E"/>
    <w:pPr>
      <w:tabs>
        <w:tab w:val="right" w:pos="10800"/>
      </w:tabs>
      <w:spacing w:line="480" w:lineRule="auto"/>
    </w:pPr>
    <w:rPr>
      <w:rFonts w:ascii="Garamond" w:eastAsia="Calibri" w:hAnsi="Garamond"/>
      <w:b/>
    </w:rPr>
  </w:style>
  <w:style w:type="character" w:customStyle="1" w:styleId="CardTextChar3">
    <w:name w:val="CardText Char"/>
    <w:basedOn w:val="DefaultParagraphFont"/>
    <w:link w:val="CardText1"/>
    <w:locked/>
    <w:rsid w:val="00232A5E"/>
    <w:rPr>
      <w:rFonts w:ascii="Times New Roman" w:hAnsi="Times New Roman" w:cs="Times New Roman"/>
      <w:sz w:val="20"/>
    </w:rPr>
  </w:style>
  <w:style w:type="paragraph" w:customStyle="1" w:styleId="CardText1">
    <w:name w:val="CardText"/>
    <w:basedOn w:val="Normal"/>
    <w:link w:val="CardTextChar3"/>
    <w:qFormat/>
    <w:rsid w:val="00232A5E"/>
    <w:pPr>
      <w:ind w:left="288"/>
    </w:pPr>
    <w:rPr>
      <w:rFonts w:ascii="Times New Roman" w:hAnsi="Times New Roman" w:cs="Times New Roman"/>
      <w:sz w:val="20"/>
      <w:lang w:eastAsia="zh-CN"/>
    </w:rPr>
  </w:style>
  <w:style w:type="character" w:customStyle="1" w:styleId="stylestylebold12pt">
    <w:name w:val="stylestylebold12pt"/>
    <w:basedOn w:val="DefaultParagraphFont"/>
    <w:rsid w:val="00232A5E"/>
  </w:style>
  <w:style w:type="character" w:customStyle="1" w:styleId="styleboldunderline">
    <w:name w:val="styleboldunderline"/>
    <w:basedOn w:val="DefaultParagraphFont"/>
    <w:rsid w:val="00232A5E"/>
  </w:style>
  <w:style w:type="character" w:customStyle="1" w:styleId="box">
    <w:name w:val="box"/>
    <w:basedOn w:val="DefaultParagraphFont"/>
    <w:rsid w:val="00232A5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232A5E"/>
    <w:rPr>
      <w:rFonts w:ascii="Arial Narrow" w:hAnsi="Arial Narrow" w:cs="Arial Narrow" w:hint="default"/>
      <w:sz w:val="18"/>
      <w:szCs w:val="18"/>
    </w:rPr>
  </w:style>
  <w:style w:type="character" w:customStyle="1" w:styleId="FontStyle14">
    <w:name w:val="Font Style14"/>
    <w:basedOn w:val="DefaultParagraphFont"/>
    <w:uiPriority w:val="99"/>
    <w:rsid w:val="00232A5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32A5E"/>
    <w:rPr>
      <w:rFonts w:ascii="Arial Narrow" w:hAnsi="Arial Narrow" w:cs="Arial Narrow" w:hint="default"/>
      <w:b/>
      <w:bCs/>
      <w:sz w:val="10"/>
      <w:szCs w:val="10"/>
    </w:rPr>
  </w:style>
  <w:style w:type="character" w:customStyle="1" w:styleId="CardTagandCiteChar">
    <w:name w:val="Card Tag and Cite Char"/>
    <w:basedOn w:val="DefaultParagraphFont"/>
    <w:rsid w:val="00232A5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232A5E"/>
    <w:rPr>
      <w:rFonts w:ascii="Arial Narrow" w:hAnsi="Arial Narrow"/>
      <w:b/>
      <w:color w:val="000000"/>
      <w:sz w:val="22"/>
      <w:szCs w:val="22"/>
      <w:u w:val="single"/>
    </w:rPr>
  </w:style>
  <w:style w:type="character" w:customStyle="1" w:styleId="SmallText1">
    <w:name w:val="SmallText"/>
    <w:rsid w:val="00232A5E"/>
    <w:rPr>
      <w:color w:val="000000"/>
    </w:rPr>
  </w:style>
  <w:style w:type="character" w:customStyle="1" w:styleId="CitesChar1">
    <w:name w:val="Cites Char1"/>
    <w:basedOn w:val="DefaultParagraphFont"/>
    <w:rsid w:val="00232A5E"/>
    <w:rPr>
      <w:b/>
      <w:bCs w:val="0"/>
      <w:szCs w:val="24"/>
      <w:u w:val="single"/>
      <w:lang w:val="en-US" w:eastAsia="en-US" w:bidi="ar-SA"/>
    </w:rPr>
  </w:style>
  <w:style w:type="character" w:customStyle="1" w:styleId="CardUnderlinedChar">
    <w:name w:val="Card Underlined Char"/>
    <w:basedOn w:val="DefaultParagraphFont"/>
    <w:rsid w:val="00232A5E"/>
    <w:rPr>
      <w:rFonts w:ascii="Arial Narrow" w:hAnsi="Arial Narrow" w:hint="default"/>
      <w:sz w:val="22"/>
      <w:szCs w:val="24"/>
      <w:u w:val="single"/>
      <w:lang w:val="en-US" w:eastAsia="en-US" w:bidi="ar-SA"/>
    </w:rPr>
  </w:style>
  <w:style w:type="character" w:customStyle="1" w:styleId="underline3">
    <w:name w:val="underline3"/>
    <w:basedOn w:val="underline2"/>
    <w:rsid w:val="00232A5E"/>
    <w:rPr>
      <w:rFonts w:ascii="Arial" w:hAnsi="Arial"/>
      <w:sz w:val="18"/>
      <w:u w:val="single"/>
      <w:bdr w:val="none" w:sz="0" w:space="0" w:color="auto" w:frame="1"/>
      <w:shd w:val="clear" w:color="auto" w:fill="FFFF00"/>
    </w:rPr>
  </w:style>
  <w:style w:type="character" w:customStyle="1" w:styleId="menu">
    <w:name w:val="menu"/>
    <w:basedOn w:val="DefaultParagraphFont"/>
    <w:rsid w:val="00232A5E"/>
  </w:style>
  <w:style w:type="character" w:customStyle="1" w:styleId="itxtrst">
    <w:name w:val="itxtrst"/>
    <w:rsid w:val="00232A5E"/>
  </w:style>
  <w:style w:type="character" w:customStyle="1" w:styleId="A-Underlining">
    <w:name w:val="A-Underlining"/>
    <w:basedOn w:val="DefaultParagraphFont"/>
    <w:rsid w:val="00232A5E"/>
    <w:rPr>
      <w:rFonts w:ascii="Garamond" w:hAnsi="Garamond" w:hint="default"/>
      <w:color w:val="auto"/>
      <w:sz w:val="24"/>
      <w:u w:val="single"/>
    </w:rPr>
  </w:style>
  <w:style w:type="character" w:customStyle="1" w:styleId="StyleUnderlineBold0">
    <w:name w:val="Style Underline + Bold"/>
    <w:rsid w:val="00232A5E"/>
    <w:rPr>
      <w:b/>
      <w:bCs/>
      <w:u w:val="single"/>
    </w:rPr>
  </w:style>
  <w:style w:type="character" w:customStyle="1" w:styleId="Underline-Highlighted">
    <w:name w:val="Underline-Highlighted"/>
    <w:uiPriority w:val="1"/>
    <w:qFormat/>
    <w:rsid w:val="00232A5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32A5E"/>
  </w:style>
  <w:style w:type="character" w:customStyle="1" w:styleId="newsmain">
    <w:name w:val="news_main"/>
    <w:basedOn w:val="DefaultParagraphFont"/>
    <w:rsid w:val="00232A5E"/>
  </w:style>
  <w:style w:type="character" w:customStyle="1" w:styleId="vitstoryheadline">
    <w:name w:val="vitstoryheadline"/>
    <w:rsid w:val="00232A5E"/>
  </w:style>
  <w:style w:type="character" w:customStyle="1" w:styleId="AuthorDate0">
    <w:name w:val="Author Date"/>
    <w:rsid w:val="00232A5E"/>
    <w:rPr>
      <w:b/>
      <w:bCs w:val="0"/>
      <w:sz w:val="24"/>
      <w:u w:val="thick"/>
    </w:rPr>
  </w:style>
  <w:style w:type="character" w:customStyle="1" w:styleId="red">
    <w:name w:val="red"/>
    <w:basedOn w:val="DefaultParagraphFont"/>
    <w:rsid w:val="00232A5E"/>
  </w:style>
  <w:style w:type="character" w:customStyle="1" w:styleId="at">
    <w:name w:val="at"/>
    <w:rsid w:val="00232A5E"/>
  </w:style>
  <w:style w:type="character" w:customStyle="1" w:styleId="org">
    <w:name w:val="org"/>
    <w:rsid w:val="00232A5E"/>
  </w:style>
  <w:style w:type="character" w:customStyle="1" w:styleId="pnumber">
    <w:name w:val="pnumber"/>
    <w:rsid w:val="00232A5E"/>
  </w:style>
  <w:style w:type="character" w:customStyle="1" w:styleId="ital">
    <w:name w:val="ital"/>
    <w:rsid w:val="00232A5E"/>
  </w:style>
  <w:style w:type="character" w:customStyle="1" w:styleId="orgdiv">
    <w:name w:val="orgdiv"/>
    <w:rsid w:val="00232A5E"/>
  </w:style>
  <w:style w:type="character" w:customStyle="1" w:styleId="orgname">
    <w:name w:val="orgname"/>
    <w:rsid w:val="00232A5E"/>
  </w:style>
  <w:style w:type="character" w:customStyle="1" w:styleId="city">
    <w:name w:val="city"/>
    <w:rsid w:val="00232A5E"/>
  </w:style>
  <w:style w:type="character" w:customStyle="1" w:styleId="state">
    <w:name w:val="state"/>
    <w:rsid w:val="00232A5E"/>
  </w:style>
  <w:style w:type="character" w:customStyle="1" w:styleId="country">
    <w:name w:val="country"/>
    <w:rsid w:val="00232A5E"/>
  </w:style>
  <w:style w:type="character" w:customStyle="1" w:styleId="articletitle">
    <w:name w:val="articletitle"/>
    <w:rsid w:val="00232A5E"/>
    <w:rPr>
      <w:rFonts w:ascii="Times New Roman" w:hAnsi="Times New Roman" w:cs="Times New Roman" w:hint="default"/>
    </w:rPr>
  </w:style>
  <w:style w:type="character" w:customStyle="1" w:styleId="6pointChar">
    <w:name w:val="6 point Char"/>
    <w:rsid w:val="00232A5E"/>
    <w:rPr>
      <w:rFonts w:ascii="Times New Roman" w:hAnsi="Times New Roman" w:cs="Times New Roman" w:hint="default"/>
      <w:sz w:val="12"/>
      <w:lang w:val="en-US" w:eastAsia="en-US"/>
    </w:rPr>
  </w:style>
  <w:style w:type="character" w:customStyle="1" w:styleId="StyleThickunderline">
    <w:name w:val="Style Thick underline"/>
    <w:qFormat/>
    <w:rsid w:val="00232A5E"/>
    <w:rPr>
      <w:u w:val="thick"/>
    </w:rPr>
  </w:style>
  <w:style w:type="character" w:customStyle="1" w:styleId="Box0">
    <w:name w:val="Box!"/>
    <w:rsid w:val="00232A5E"/>
    <w:rPr>
      <w:rFonts w:ascii="Garamond" w:hAnsi="Garamond" w:hint="default"/>
      <w:sz w:val="24"/>
      <w:u w:val="single"/>
      <w:bdr w:val="single" w:sz="4" w:space="0" w:color="auto" w:frame="1"/>
    </w:rPr>
  </w:style>
  <w:style w:type="character" w:customStyle="1" w:styleId="citechar">
    <w:name w:val="citechar"/>
    <w:basedOn w:val="DefaultParagraphFont"/>
    <w:rsid w:val="00232A5E"/>
  </w:style>
  <w:style w:type="character" w:customStyle="1" w:styleId="underlinechar2">
    <w:name w:val="underlinechar"/>
    <w:basedOn w:val="DefaultParagraphFont"/>
    <w:rsid w:val="00232A5E"/>
  </w:style>
  <w:style w:type="character" w:customStyle="1" w:styleId="CardUnderlineChar">
    <w:name w:val="Card Underline Char"/>
    <w:rsid w:val="00232A5E"/>
    <w:rPr>
      <w:szCs w:val="24"/>
      <w:u w:val="single"/>
      <w:lang w:val="en-US" w:eastAsia="en-US" w:bidi="ar-SA"/>
    </w:rPr>
  </w:style>
  <w:style w:type="character" w:customStyle="1" w:styleId="tagciteChar">
    <w:name w:val="tag/cite Char"/>
    <w:basedOn w:val="DefaultParagraphFont"/>
    <w:rsid w:val="00232A5E"/>
    <w:rPr>
      <w:b/>
      <w:bCs w:val="0"/>
      <w:sz w:val="24"/>
      <w:lang w:val="en-US" w:eastAsia="en-US" w:bidi="ar-SA"/>
    </w:rPr>
  </w:style>
  <w:style w:type="character" w:customStyle="1" w:styleId="8pointChar">
    <w:name w:val="8 point Char"/>
    <w:basedOn w:val="DefaultParagraphFont"/>
    <w:rsid w:val="00232A5E"/>
    <w:rPr>
      <w:sz w:val="16"/>
      <w:lang w:val="en-US" w:eastAsia="en-US" w:bidi="ar-SA"/>
    </w:rPr>
  </w:style>
  <w:style w:type="character" w:customStyle="1" w:styleId="BoldText12pt">
    <w:name w:val="Bold Text 12 pt"/>
    <w:rsid w:val="00232A5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32A5E"/>
  </w:style>
  <w:style w:type="table" w:styleId="TableGrid">
    <w:name w:val="Table Grid"/>
    <w:basedOn w:val="TableNormal"/>
    <w:rsid w:val="00232A5E"/>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232A5E"/>
    <w:rPr>
      <w:b/>
      <w:bCs w:val="0"/>
      <w:sz w:val="24"/>
      <w:lang w:val="en-US" w:eastAsia="en-US" w:bidi="ar-SA"/>
    </w:rPr>
  </w:style>
  <w:style w:type="character" w:customStyle="1" w:styleId="Mention11">
    <w:name w:val="Mention11"/>
    <w:basedOn w:val="DefaultParagraphFont"/>
    <w:uiPriority w:val="99"/>
    <w:semiHidden/>
    <w:unhideWhenUsed/>
    <w:rsid w:val="00232A5E"/>
    <w:rPr>
      <w:color w:val="2B579A"/>
      <w:shd w:val="clear" w:color="auto" w:fill="E6E6E6"/>
    </w:rPr>
  </w:style>
  <w:style w:type="paragraph" w:customStyle="1" w:styleId="tag">
    <w:name w:val="tag"/>
    <w:basedOn w:val="Normal"/>
    <w:next w:val="Normal"/>
    <w:uiPriority w:val="99"/>
    <w:qFormat/>
    <w:rsid w:val="00232A5E"/>
    <w:rPr>
      <w:rFonts w:ascii="Garamond" w:eastAsia="Times New Roman" w:hAnsi="Garamond"/>
      <w:b/>
      <w:szCs w:val="20"/>
    </w:rPr>
  </w:style>
  <w:style w:type="paragraph" w:customStyle="1" w:styleId="Emphasize">
    <w:name w:val="Emphasize"/>
    <w:basedOn w:val="Normal"/>
    <w:uiPriority w:val="7"/>
    <w:qFormat/>
    <w:rsid w:val="00232A5E"/>
    <w:pPr>
      <w:pBdr>
        <w:top w:val="single" w:sz="18" w:space="0" w:color="auto"/>
        <w:left w:val="single" w:sz="18" w:space="0" w:color="auto"/>
        <w:bottom w:val="single" w:sz="18" w:space="0" w:color="auto"/>
        <w:right w:val="single" w:sz="18" w:space="0" w:color="auto"/>
      </w:pBdr>
      <w:spacing w:line="256" w:lineRule="auto"/>
      <w:ind w:left="720"/>
      <w:jc w:val="both"/>
    </w:pPr>
    <w:rPr>
      <w:rFonts w:ascii="Garamond" w:hAnsi="Garamond"/>
      <w:b/>
      <w:iCs/>
      <w:u w:val="single"/>
    </w:rPr>
  </w:style>
  <w:style w:type="character" w:customStyle="1" w:styleId="Emph">
    <w:name w:val="Emph"/>
    <w:basedOn w:val="DefaultParagraphFont"/>
    <w:uiPriority w:val="1"/>
    <w:qFormat/>
    <w:rsid w:val="00232A5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232A5E"/>
  </w:style>
  <w:style w:type="character" w:customStyle="1" w:styleId="Heading3Char2">
    <w:name w:val="Heading 3 Char2"/>
    <w:aliases w:val="Heading 3 Char Char Char4, Char Char1, Char Char Char4"/>
    <w:basedOn w:val="DefaultParagraphFont"/>
    <w:rsid w:val="00232A5E"/>
    <w:rPr>
      <w:rFonts w:cs="Arial"/>
      <w:bCs/>
      <w:szCs w:val="26"/>
      <w:u w:val="single"/>
      <w:lang w:val="en-US" w:eastAsia="en-US" w:bidi="ar-SA"/>
    </w:rPr>
  </w:style>
  <w:style w:type="character" w:customStyle="1" w:styleId="Mention2">
    <w:name w:val="Mention2"/>
    <w:basedOn w:val="DefaultParagraphFont"/>
    <w:uiPriority w:val="99"/>
    <w:semiHidden/>
    <w:unhideWhenUsed/>
    <w:rsid w:val="00232A5E"/>
    <w:rPr>
      <w:color w:val="2B579A"/>
      <w:shd w:val="clear" w:color="auto" w:fill="E6E6E6"/>
    </w:rPr>
  </w:style>
  <w:style w:type="paragraph" w:customStyle="1" w:styleId="FlashTag">
    <w:name w:val="FlashTag"/>
    <w:basedOn w:val="Normal"/>
    <w:link w:val="FlashTagChar"/>
    <w:autoRedefine/>
    <w:uiPriority w:val="4"/>
    <w:qFormat/>
    <w:rsid w:val="00232A5E"/>
    <w:rPr>
      <w:rFonts w:asciiTheme="majorHAnsi" w:hAnsiTheme="majorHAnsi"/>
      <w:b/>
      <w:sz w:val="28"/>
    </w:rPr>
  </w:style>
  <w:style w:type="character" w:customStyle="1" w:styleId="FlashTagChar">
    <w:name w:val="FlashTag Char"/>
    <w:basedOn w:val="DefaultParagraphFont"/>
    <w:link w:val="FlashTag"/>
    <w:uiPriority w:val="4"/>
    <w:rsid w:val="00232A5E"/>
    <w:rPr>
      <w:rFonts w:asciiTheme="majorHAnsi" w:hAnsiTheme="majorHAnsi"/>
      <w:b/>
      <w:sz w:val="28"/>
      <w:lang w:eastAsia="en-US"/>
    </w:rPr>
  </w:style>
  <w:style w:type="paragraph" w:customStyle="1" w:styleId="Warrant">
    <w:name w:val="Warrant"/>
    <w:autoRedefine/>
    <w:uiPriority w:val="4"/>
    <w:qFormat/>
    <w:rsid w:val="00232A5E"/>
    <w:pPr>
      <w:spacing w:after="160" w:line="259" w:lineRule="auto"/>
      <w:ind w:left="720"/>
    </w:pPr>
    <w:rPr>
      <w:rFonts w:ascii="Calibri" w:eastAsiaTheme="minorHAnsi" w:hAnsi="Calibri" w:cs="Arial"/>
      <w:sz w:val="22"/>
      <w:szCs w:val="22"/>
      <w:lang w:eastAsia="en-US"/>
    </w:rPr>
  </w:style>
  <w:style w:type="character" w:customStyle="1" w:styleId="m-8793234324905335251gmail-style13ptbold">
    <w:name w:val="m_-8793234324905335251gmail-style13ptbold"/>
    <w:basedOn w:val="DefaultParagraphFont"/>
    <w:rsid w:val="00232A5E"/>
  </w:style>
  <w:style w:type="character" w:customStyle="1" w:styleId="m3965771245576658108gmail-styleunderline">
    <w:name w:val="m_3965771245576658108gmail-styleunderline"/>
    <w:basedOn w:val="DefaultParagraphFont"/>
    <w:rsid w:val="00232A5E"/>
  </w:style>
  <w:style w:type="paragraph" w:customStyle="1" w:styleId="Header1">
    <w:name w:val="Header1"/>
    <w:aliases w:val="Header Char Char,Header Char Char Char Char Char Char Char Cha,Header Char2,Header Char1 Char,Char Char Char Cha"/>
    <w:basedOn w:val="Normal"/>
    <w:qFormat/>
    <w:rsid w:val="00232A5E"/>
    <w:pPr>
      <w:tabs>
        <w:tab w:val="center" w:pos="4680"/>
        <w:tab w:val="right" w:pos="9360"/>
      </w:tabs>
    </w:pPr>
    <w:rPr>
      <w:rFonts w:ascii="Garamond" w:hAnsi="Garamond"/>
    </w:rPr>
  </w:style>
  <w:style w:type="character" w:customStyle="1" w:styleId="EndnoteTextChar">
    <w:name w:val="Endnote Text Char"/>
    <w:basedOn w:val="DefaultParagraphFont"/>
    <w:link w:val="EndnoteText"/>
    <w:locked/>
    <w:rsid w:val="00232A5E"/>
    <w:rPr>
      <w:rFonts w:ascii="Georgia" w:eastAsia="Times New Roman" w:hAnsi="Georgia"/>
      <w:szCs w:val="20"/>
    </w:rPr>
  </w:style>
  <w:style w:type="paragraph" w:styleId="EndnoteText">
    <w:name w:val="endnote text"/>
    <w:basedOn w:val="Normal"/>
    <w:link w:val="EndnoteTextChar"/>
    <w:unhideWhenUsed/>
    <w:rsid w:val="00232A5E"/>
    <w:rPr>
      <w:rFonts w:ascii="Georgia" w:eastAsia="Times New Roman" w:hAnsi="Georgia"/>
      <w:sz w:val="24"/>
      <w:szCs w:val="20"/>
      <w:lang w:eastAsia="zh-CN"/>
    </w:rPr>
  </w:style>
  <w:style w:type="character" w:customStyle="1" w:styleId="EndnoteTextChar1">
    <w:name w:val="Endnote Text Char1"/>
    <w:basedOn w:val="DefaultParagraphFont"/>
    <w:semiHidden/>
    <w:rsid w:val="00232A5E"/>
    <w:rPr>
      <w:rFonts w:ascii="Calibri" w:hAnsi="Calibri"/>
      <w:sz w:val="20"/>
      <w:szCs w:val="20"/>
      <w:lang w:eastAsia="en-US"/>
    </w:rPr>
  </w:style>
  <w:style w:type="character" w:customStyle="1" w:styleId="DateChar">
    <w:name w:val="Date Char"/>
    <w:aliases w:val="date Char"/>
    <w:basedOn w:val="DefaultParagraphFont"/>
    <w:link w:val="Date"/>
    <w:uiPriority w:val="99"/>
    <w:locked/>
    <w:rsid w:val="00232A5E"/>
    <w:rPr>
      <w:rFonts w:ascii="Georgia" w:eastAsia="Times New Roman" w:hAnsi="Georgia"/>
    </w:rPr>
  </w:style>
  <w:style w:type="paragraph" w:styleId="Date">
    <w:name w:val="Date"/>
    <w:aliases w:val="date"/>
    <w:basedOn w:val="Normal"/>
    <w:next w:val="Normal"/>
    <w:link w:val="DateChar"/>
    <w:uiPriority w:val="99"/>
    <w:unhideWhenUsed/>
    <w:rsid w:val="00232A5E"/>
    <w:rPr>
      <w:rFonts w:ascii="Georgia" w:eastAsia="Times New Roman" w:hAnsi="Georgia"/>
      <w:sz w:val="24"/>
      <w:lang w:eastAsia="zh-CN"/>
    </w:rPr>
  </w:style>
  <w:style w:type="character" w:customStyle="1" w:styleId="DateChar1">
    <w:name w:val="Date Char1"/>
    <w:basedOn w:val="DefaultParagraphFont"/>
    <w:uiPriority w:val="99"/>
    <w:semiHidden/>
    <w:rsid w:val="00232A5E"/>
    <w:rPr>
      <w:rFonts w:ascii="Calibri" w:hAnsi="Calibri"/>
      <w:sz w:val="22"/>
      <w:lang w:eastAsia="en-US"/>
    </w:rPr>
  </w:style>
  <w:style w:type="character" w:customStyle="1" w:styleId="BodyTextFirstIndentChar">
    <w:name w:val="Body Text First Indent Char"/>
    <w:basedOn w:val="BodyTextChar"/>
    <w:link w:val="BodyTextFirstIndent"/>
    <w:locked/>
    <w:rsid w:val="00232A5E"/>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232A5E"/>
    <w:pPr>
      <w:spacing w:after="0"/>
      <w:ind w:firstLine="360"/>
    </w:pPr>
    <w:rPr>
      <w:rFonts w:ascii="Times New Roman" w:eastAsia="Times New Roman" w:hAnsi="Times New Roman" w:cs="Times New Roman"/>
      <w:spacing w:val="-8"/>
      <w:sz w:val="20"/>
      <w:szCs w:val="20"/>
      <w:lang w:eastAsia="ar-SA"/>
    </w:rPr>
  </w:style>
  <w:style w:type="character" w:customStyle="1" w:styleId="BodyTextFirstIndentChar1">
    <w:name w:val="Body Text First Indent Char1"/>
    <w:basedOn w:val="BodyTextChar"/>
    <w:semiHidden/>
    <w:rsid w:val="00232A5E"/>
    <w:rPr>
      <w:rFonts w:ascii="Garamond" w:hAnsi="Garamond"/>
      <w:sz w:val="22"/>
      <w:lang w:eastAsia="en-US"/>
    </w:rPr>
  </w:style>
  <w:style w:type="character" w:customStyle="1" w:styleId="BodyTextIndent2Char1">
    <w:name w:val="Body Text Indent 2 Char1"/>
    <w:basedOn w:val="DefaultParagraphFont"/>
    <w:semiHidden/>
    <w:rsid w:val="00232A5E"/>
    <w:rPr>
      <w:rFonts w:ascii="Calibri" w:hAnsi="Calibri" w:cs="Calibri"/>
    </w:rPr>
  </w:style>
  <w:style w:type="character" w:customStyle="1" w:styleId="PlainTextChar1">
    <w:name w:val="Plain Text Char1"/>
    <w:basedOn w:val="DefaultParagraphFont"/>
    <w:semiHidden/>
    <w:rsid w:val="00232A5E"/>
    <w:rPr>
      <w:rFonts w:ascii="Consolas" w:hAnsi="Consolas" w:cs="Calibri"/>
      <w:sz w:val="21"/>
      <w:szCs w:val="21"/>
    </w:rPr>
  </w:style>
  <w:style w:type="paragraph" w:customStyle="1" w:styleId="msolistparagraphcxspfirst">
    <w:name w:val="msolistparagraphcxspfirst"/>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msolistparagraphcxsplast">
    <w:name w:val="msolistparagraphcxsplast"/>
    <w:basedOn w:val="Normal"/>
    <w:uiPriority w:val="99"/>
    <w:qFormat/>
    <w:rsid w:val="00232A5E"/>
    <w:pPr>
      <w:spacing w:before="100" w:beforeAutospacing="1" w:after="100" w:afterAutospacing="1"/>
    </w:pPr>
    <w:rPr>
      <w:rFonts w:ascii="Garamond" w:eastAsia="Times New Roman" w:hAnsi="Garamond"/>
      <w:sz w:val="24"/>
    </w:rPr>
  </w:style>
  <w:style w:type="character" w:customStyle="1" w:styleId="QuoteChar1">
    <w:name w:val="Quote Char1"/>
    <w:basedOn w:val="DefaultParagraphFont"/>
    <w:uiPriority w:val="29"/>
    <w:rsid w:val="00232A5E"/>
    <w:rPr>
      <w:rFonts w:ascii="Calibri" w:hAnsi="Calibri" w:cs="Calibri"/>
      <w:i/>
      <w:iCs/>
      <w:color w:val="000000" w:themeColor="text1"/>
    </w:rPr>
  </w:style>
  <w:style w:type="paragraph" w:customStyle="1" w:styleId="CiteSpacing">
    <w:name w:val="Cite Spacing"/>
    <w:basedOn w:val="Normal"/>
    <w:uiPriority w:val="4"/>
    <w:qFormat/>
    <w:rsid w:val="00232A5E"/>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232A5E"/>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232A5E"/>
    <w:rPr>
      <w:rFonts w:ascii="Garamond" w:eastAsia="Calibri" w:hAnsi="Garamond"/>
      <w:b/>
      <w:sz w:val="22"/>
      <w:lang w:eastAsia="en-US"/>
    </w:rPr>
  </w:style>
  <w:style w:type="paragraph" w:customStyle="1" w:styleId="Heading2-Bold">
    <w:name w:val="Heading 2 - Bold"/>
    <w:basedOn w:val="Normal"/>
    <w:autoRedefine/>
    <w:uiPriority w:val="99"/>
    <w:qFormat/>
    <w:rsid w:val="00232A5E"/>
    <w:rPr>
      <w:rFonts w:ascii="Garamond" w:eastAsia="Calibri" w:hAnsi="Garamond"/>
      <w:b/>
    </w:rPr>
  </w:style>
  <w:style w:type="paragraph" w:customStyle="1" w:styleId="tag0">
    <w:name w:val="%tag"/>
    <w:basedOn w:val="Normal"/>
    <w:next w:val="Normal"/>
    <w:uiPriority w:val="99"/>
    <w:qFormat/>
    <w:rsid w:val="00232A5E"/>
    <w:rPr>
      <w:rFonts w:ascii="Garamond" w:eastAsia="Calibri" w:hAnsi="Garamond"/>
      <w:bCs/>
      <w:sz w:val="18"/>
    </w:rPr>
  </w:style>
  <w:style w:type="character" w:customStyle="1" w:styleId="Style2Char">
    <w:name w:val="Style 2 Char"/>
    <w:link w:val="Style20"/>
    <w:uiPriority w:val="99"/>
    <w:locked/>
    <w:rsid w:val="00232A5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232A5E"/>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232A5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32A5E"/>
    <w:rPr>
      <w:rFonts w:ascii="Garamond" w:eastAsia="Times New Roman" w:hAnsi="Garamond"/>
      <w:sz w:val="24"/>
      <w:szCs w:val="20"/>
      <w:u w:val="single"/>
      <w:lang w:val="x-none" w:eastAsia="x-none"/>
    </w:rPr>
  </w:style>
  <w:style w:type="character" w:customStyle="1" w:styleId="textsmallChar0">
    <w:name w:val="textsmall Char"/>
    <w:link w:val="textsmall0"/>
    <w:locked/>
    <w:rsid w:val="00232A5E"/>
    <w:rPr>
      <w:rFonts w:ascii="Georgia" w:eastAsia="Times New Roman" w:hAnsi="Georgia"/>
      <w:sz w:val="18"/>
      <w:szCs w:val="20"/>
      <w:lang w:val="x-none" w:eastAsia="x-none"/>
    </w:rPr>
  </w:style>
  <w:style w:type="paragraph" w:customStyle="1" w:styleId="textsmall0">
    <w:name w:val="textsmall"/>
    <w:basedOn w:val="Normal"/>
    <w:link w:val="textsmallChar0"/>
    <w:qFormat/>
    <w:rsid w:val="00232A5E"/>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232A5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32A5E"/>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232A5E"/>
    <w:rPr>
      <w:rFonts w:ascii="Arial" w:eastAsia="Times New Roman" w:hAnsi="Arial" w:cs="Arial"/>
      <w:sz w:val="12"/>
    </w:rPr>
  </w:style>
  <w:style w:type="paragraph" w:customStyle="1" w:styleId="Micro">
    <w:name w:val="Micro"/>
    <w:basedOn w:val="Normal"/>
    <w:next w:val="Normal"/>
    <w:link w:val="MicroChar"/>
    <w:qFormat/>
    <w:rsid w:val="00232A5E"/>
    <w:rPr>
      <w:rFonts w:ascii="Arial" w:eastAsia="Times New Roman" w:hAnsi="Arial" w:cs="Arial"/>
      <w:sz w:val="12"/>
      <w:lang w:eastAsia="zh-CN"/>
    </w:rPr>
  </w:style>
  <w:style w:type="character" w:customStyle="1" w:styleId="CardNotUnderlinedChar1">
    <w:name w:val="Card Not Underlined Char1"/>
    <w:link w:val="CardNotUnderlined"/>
    <w:locked/>
    <w:rsid w:val="00232A5E"/>
    <w:rPr>
      <w:rFonts w:ascii="Bell MT" w:eastAsia="Calibri" w:hAnsi="Bell MT"/>
      <w:szCs w:val="20"/>
    </w:rPr>
  </w:style>
  <w:style w:type="paragraph" w:customStyle="1" w:styleId="CardNotUnderlined">
    <w:name w:val="Card Not Underlined"/>
    <w:basedOn w:val="Normal"/>
    <w:link w:val="CardNotUnderlinedChar1"/>
    <w:autoRedefine/>
    <w:qFormat/>
    <w:rsid w:val="00232A5E"/>
    <w:rPr>
      <w:rFonts w:ascii="Bell MT" w:eastAsia="Calibri" w:hAnsi="Bell MT"/>
      <w:sz w:val="24"/>
      <w:szCs w:val="20"/>
      <w:lang w:eastAsia="zh-CN"/>
    </w:rPr>
  </w:style>
  <w:style w:type="paragraph" w:customStyle="1" w:styleId="h-lead">
    <w:name w:val="h-lead"/>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intro">
    <w:name w:val="intro"/>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body-paragraph">
    <w:name w:val="body-paragraph"/>
    <w:basedOn w:val="Normal"/>
    <w:uiPriority w:val="99"/>
    <w:qFormat/>
    <w:rsid w:val="00232A5E"/>
    <w:pPr>
      <w:spacing w:before="100" w:beforeAutospacing="1" w:after="100" w:afterAutospacing="1"/>
    </w:pPr>
    <w:rPr>
      <w:rFonts w:ascii="Garamond" w:eastAsia="Times New Roman" w:hAnsi="Garamond"/>
      <w:sz w:val="24"/>
    </w:rPr>
  </w:style>
  <w:style w:type="character" w:customStyle="1" w:styleId="StyleHeading2TagHEADING2TagCite11ptChar">
    <w:name w:val="Style Heading 2TagHEADING 2Tag&amp;Cite + 11 pt Char"/>
    <w:link w:val="StyleHeading2TagHEADING2TagCite11pt"/>
    <w:locked/>
    <w:rsid w:val="00232A5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32A5E"/>
    <w:pPr>
      <w:keepNext w:val="0"/>
      <w:keepLines w:val="0"/>
      <w:pageBreakBefore w:val="0"/>
      <w:widowControl w:val="0"/>
      <w:spacing w:before="60" w:after="60"/>
      <w:jc w:val="left"/>
    </w:pPr>
    <w:rPr>
      <w:rFonts w:ascii="Bell MT" w:eastAsia="Times New Roman" w:hAnsi="Bell MT" w:cs="Times New Roman"/>
      <w:bCs w:val="0"/>
      <w:sz w:val="24"/>
      <w:szCs w:val="28"/>
      <w:u w:val="none"/>
      <w:lang w:eastAsia="zh-CN"/>
    </w:rPr>
  </w:style>
  <w:style w:type="paragraph" w:customStyle="1" w:styleId="F4-NormalText">
    <w:name w:val="F4 - Normal Text"/>
    <w:basedOn w:val="Normal"/>
    <w:uiPriority w:val="99"/>
    <w:qFormat/>
    <w:rsid w:val="00232A5E"/>
    <w:rPr>
      <w:rFonts w:ascii="Garamond" w:eastAsia="Calibri" w:hAnsi="Garamond"/>
    </w:rPr>
  </w:style>
  <w:style w:type="paragraph" w:customStyle="1" w:styleId="F3-TagAuthor">
    <w:name w:val="F3 - Tag/Author"/>
    <w:basedOn w:val="Normal"/>
    <w:uiPriority w:val="99"/>
    <w:qFormat/>
    <w:rsid w:val="00232A5E"/>
    <w:rPr>
      <w:rFonts w:ascii="Garamond" w:eastAsia="Times New Roman" w:hAnsi="Garamond"/>
      <w:b/>
    </w:rPr>
  </w:style>
  <w:style w:type="paragraph" w:customStyle="1" w:styleId="F5-UnderlineNormal">
    <w:name w:val="F5 - Underline Normal"/>
    <w:basedOn w:val="Normal"/>
    <w:uiPriority w:val="99"/>
    <w:qFormat/>
    <w:rsid w:val="00232A5E"/>
    <w:rPr>
      <w:rFonts w:ascii="Garamond" w:eastAsia="Calibri" w:hAnsi="Garamond"/>
      <w:u w:val="single"/>
    </w:rPr>
  </w:style>
  <w:style w:type="paragraph" w:customStyle="1" w:styleId="Brief-PrimarySource">
    <w:name w:val="Brief - Primary Source"/>
    <w:basedOn w:val="Normal"/>
    <w:uiPriority w:val="99"/>
    <w:qFormat/>
    <w:rsid w:val="00232A5E"/>
    <w:rPr>
      <w:rFonts w:ascii="Garamond" w:eastAsia="Times New Roman" w:hAnsi="Garamond"/>
      <w:b/>
      <w:sz w:val="24"/>
      <w:u w:val="single"/>
    </w:rPr>
  </w:style>
  <w:style w:type="paragraph" w:customStyle="1" w:styleId="Brief-Underline">
    <w:name w:val="Brief - Underline"/>
    <w:basedOn w:val="Normal"/>
    <w:uiPriority w:val="99"/>
    <w:qFormat/>
    <w:rsid w:val="00232A5E"/>
    <w:rPr>
      <w:rFonts w:ascii="Garamond" w:eastAsia="Times New Roman" w:hAnsi="Garamond"/>
      <w:u w:val="single"/>
    </w:rPr>
  </w:style>
  <w:style w:type="paragraph" w:customStyle="1" w:styleId="Brief">
    <w:name w:val="Brief"/>
    <w:basedOn w:val="Brief-PrimarySource"/>
    <w:uiPriority w:val="99"/>
    <w:qFormat/>
    <w:rsid w:val="00232A5E"/>
    <w:rPr>
      <w:b w:val="0"/>
    </w:rPr>
  </w:style>
  <w:style w:type="paragraph" w:customStyle="1" w:styleId="CM2">
    <w:name w:val="CM2"/>
    <w:basedOn w:val="Normal"/>
    <w:next w:val="Normal"/>
    <w:uiPriority w:val="99"/>
    <w:qFormat/>
    <w:rsid w:val="00232A5E"/>
    <w:pPr>
      <w:widowControl w:val="0"/>
      <w:autoSpaceDE w:val="0"/>
      <w:autoSpaceDN w:val="0"/>
      <w:adjustRightInd w:val="0"/>
      <w:spacing w:line="553" w:lineRule="atLeast"/>
    </w:pPr>
    <w:rPr>
      <w:rFonts w:ascii="Garamond" w:eastAsia="Times New Roman" w:hAnsi="Garamond"/>
      <w:sz w:val="24"/>
    </w:rPr>
  </w:style>
  <w:style w:type="paragraph" w:customStyle="1" w:styleId="CM9">
    <w:name w:val="CM9"/>
    <w:basedOn w:val="Normal"/>
    <w:next w:val="Normal"/>
    <w:uiPriority w:val="99"/>
    <w:qFormat/>
    <w:rsid w:val="00232A5E"/>
    <w:pPr>
      <w:widowControl w:val="0"/>
      <w:autoSpaceDE w:val="0"/>
      <w:autoSpaceDN w:val="0"/>
      <w:adjustRightInd w:val="0"/>
      <w:spacing w:line="553" w:lineRule="atLeast"/>
    </w:pPr>
    <w:rPr>
      <w:rFonts w:ascii="Garamond" w:eastAsia="Times New Roman" w:hAnsi="Garamond"/>
      <w:sz w:val="24"/>
    </w:rPr>
  </w:style>
  <w:style w:type="paragraph" w:customStyle="1" w:styleId="CM4">
    <w:name w:val="CM4"/>
    <w:basedOn w:val="Normal"/>
    <w:next w:val="Normal"/>
    <w:uiPriority w:val="99"/>
    <w:qFormat/>
    <w:rsid w:val="00232A5E"/>
    <w:pPr>
      <w:widowControl w:val="0"/>
      <w:autoSpaceDE w:val="0"/>
      <w:autoSpaceDN w:val="0"/>
      <w:adjustRightInd w:val="0"/>
      <w:spacing w:line="553" w:lineRule="atLeast"/>
    </w:pPr>
    <w:rPr>
      <w:rFonts w:ascii="Garamond" w:eastAsia="Times New Roman" w:hAnsi="Garamond"/>
      <w:sz w:val="24"/>
    </w:rPr>
  </w:style>
  <w:style w:type="paragraph" w:customStyle="1" w:styleId="CM11">
    <w:name w:val="CM11"/>
    <w:basedOn w:val="Normal"/>
    <w:next w:val="Normal"/>
    <w:uiPriority w:val="99"/>
    <w:qFormat/>
    <w:rsid w:val="00232A5E"/>
    <w:pPr>
      <w:widowControl w:val="0"/>
      <w:autoSpaceDE w:val="0"/>
      <w:autoSpaceDN w:val="0"/>
      <w:adjustRightInd w:val="0"/>
      <w:spacing w:line="553" w:lineRule="atLeast"/>
    </w:pPr>
    <w:rPr>
      <w:rFonts w:ascii="Garamond" w:eastAsia="Times New Roman" w:hAnsi="Garamond"/>
      <w:sz w:val="24"/>
    </w:rPr>
  </w:style>
  <w:style w:type="paragraph" w:customStyle="1" w:styleId="CM16">
    <w:name w:val="CM16"/>
    <w:basedOn w:val="Normal"/>
    <w:next w:val="Normal"/>
    <w:uiPriority w:val="99"/>
    <w:qFormat/>
    <w:rsid w:val="00232A5E"/>
    <w:pPr>
      <w:widowControl w:val="0"/>
      <w:autoSpaceDE w:val="0"/>
      <w:autoSpaceDN w:val="0"/>
      <w:adjustRightInd w:val="0"/>
      <w:spacing w:line="553" w:lineRule="atLeast"/>
    </w:pPr>
    <w:rPr>
      <w:rFonts w:ascii="Garamond" w:eastAsia="Times New Roman" w:hAnsi="Garamond"/>
      <w:sz w:val="24"/>
    </w:rPr>
  </w:style>
  <w:style w:type="paragraph" w:customStyle="1" w:styleId="CM19">
    <w:name w:val="CM19"/>
    <w:basedOn w:val="Default"/>
    <w:next w:val="Default"/>
    <w:uiPriority w:val="99"/>
    <w:qFormat/>
    <w:rsid w:val="00232A5E"/>
    <w:pPr>
      <w:widowControl w:val="0"/>
      <w:spacing w:line="276" w:lineRule="atLeast"/>
    </w:pPr>
    <w:rPr>
      <w:color w:val="auto"/>
    </w:rPr>
  </w:style>
  <w:style w:type="paragraph" w:customStyle="1" w:styleId="CM34">
    <w:name w:val="CM34"/>
    <w:basedOn w:val="Default"/>
    <w:next w:val="Default"/>
    <w:uiPriority w:val="99"/>
    <w:qFormat/>
    <w:rsid w:val="00232A5E"/>
    <w:pPr>
      <w:widowControl w:val="0"/>
    </w:pPr>
    <w:rPr>
      <w:color w:val="auto"/>
    </w:rPr>
  </w:style>
  <w:style w:type="paragraph" w:customStyle="1" w:styleId="CM56">
    <w:name w:val="CM56"/>
    <w:basedOn w:val="Default"/>
    <w:next w:val="Default"/>
    <w:uiPriority w:val="99"/>
    <w:qFormat/>
    <w:rsid w:val="00232A5E"/>
    <w:pPr>
      <w:widowControl w:val="0"/>
    </w:pPr>
    <w:rPr>
      <w:rFonts w:eastAsia="Calibri"/>
      <w:color w:val="auto"/>
    </w:rPr>
  </w:style>
  <w:style w:type="paragraph" w:customStyle="1" w:styleId="CM58">
    <w:name w:val="CM58"/>
    <w:basedOn w:val="Default"/>
    <w:next w:val="Default"/>
    <w:uiPriority w:val="99"/>
    <w:qFormat/>
    <w:rsid w:val="00232A5E"/>
    <w:pPr>
      <w:widowControl w:val="0"/>
    </w:pPr>
    <w:rPr>
      <w:rFonts w:eastAsia="Calibri"/>
      <w:color w:val="auto"/>
    </w:rPr>
  </w:style>
  <w:style w:type="paragraph" w:customStyle="1" w:styleId="CM57">
    <w:name w:val="CM57"/>
    <w:basedOn w:val="Default"/>
    <w:next w:val="Default"/>
    <w:uiPriority w:val="99"/>
    <w:qFormat/>
    <w:rsid w:val="00232A5E"/>
    <w:pPr>
      <w:widowControl w:val="0"/>
    </w:pPr>
    <w:rPr>
      <w:rFonts w:eastAsia="Calibri"/>
      <w:color w:val="auto"/>
    </w:rPr>
  </w:style>
  <w:style w:type="paragraph" w:customStyle="1" w:styleId="CM1">
    <w:name w:val="CM1"/>
    <w:basedOn w:val="Default"/>
    <w:next w:val="Default"/>
    <w:uiPriority w:val="99"/>
    <w:qFormat/>
    <w:rsid w:val="00232A5E"/>
    <w:pPr>
      <w:widowControl w:val="0"/>
    </w:pPr>
    <w:rPr>
      <w:rFonts w:eastAsia="Calibri"/>
      <w:color w:val="auto"/>
    </w:rPr>
  </w:style>
  <w:style w:type="paragraph" w:customStyle="1" w:styleId="CM49">
    <w:name w:val="CM49"/>
    <w:basedOn w:val="Default"/>
    <w:next w:val="Default"/>
    <w:uiPriority w:val="99"/>
    <w:qFormat/>
    <w:rsid w:val="00232A5E"/>
    <w:pPr>
      <w:widowControl w:val="0"/>
    </w:pPr>
    <w:rPr>
      <w:rFonts w:eastAsia="Calibri"/>
      <w:color w:val="auto"/>
    </w:rPr>
  </w:style>
  <w:style w:type="paragraph" w:customStyle="1" w:styleId="CM41">
    <w:name w:val="CM41"/>
    <w:basedOn w:val="Default"/>
    <w:next w:val="Default"/>
    <w:uiPriority w:val="99"/>
    <w:qFormat/>
    <w:rsid w:val="00232A5E"/>
    <w:pPr>
      <w:widowControl w:val="0"/>
    </w:pPr>
    <w:rPr>
      <w:rFonts w:eastAsia="Calibri"/>
      <w:color w:val="auto"/>
    </w:rPr>
  </w:style>
  <w:style w:type="paragraph" w:customStyle="1" w:styleId="3rdOrderPara">
    <w:name w:val="3rd Order Para"/>
    <w:basedOn w:val="Default"/>
    <w:next w:val="Default"/>
    <w:qFormat/>
    <w:rsid w:val="00232A5E"/>
    <w:pPr>
      <w:widowControl w:val="0"/>
    </w:pPr>
    <w:rPr>
      <w:rFonts w:eastAsia="Calibri"/>
      <w:color w:val="auto"/>
    </w:rPr>
  </w:style>
  <w:style w:type="paragraph" w:customStyle="1" w:styleId="2ndOrderPara">
    <w:name w:val="2nd Order Para"/>
    <w:basedOn w:val="Default"/>
    <w:next w:val="Default"/>
    <w:qFormat/>
    <w:rsid w:val="00232A5E"/>
    <w:pPr>
      <w:widowControl w:val="0"/>
    </w:pPr>
    <w:rPr>
      <w:rFonts w:eastAsia="Calibri"/>
      <w:color w:val="auto"/>
    </w:rPr>
  </w:style>
  <w:style w:type="paragraph" w:customStyle="1" w:styleId="Normal-SIGN2">
    <w:name w:val="Normal-SIGN2"/>
    <w:basedOn w:val="Default"/>
    <w:next w:val="Default"/>
    <w:qFormat/>
    <w:rsid w:val="00232A5E"/>
    <w:pPr>
      <w:widowControl w:val="0"/>
    </w:pPr>
    <w:rPr>
      <w:rFonts w:eastAsia="Calibri"/>
      <w:color w:val="auto"/>
    </w:rPr>
  </w:style>
  <w:style w:type="paragraph" w:customStyle="1" w:styleId="Normal-SIGN1">
    <w:name w:val="Normal-SIGN1"/>
    <w:basedOn w:val="Default"/>
    <w:next w:val="Default"/>
    <w:uiPriority w:val="99"/>
    <w:qFormat/>
    <w:rsid w:val="00232A5E"/>
    <w:pPr>
      <w:widowControl w:val="0"/>
    </w:pPr>
    <w:rPr>
      <w:rFonts w:eastAsia="Calibri"/>
      <w:color w:val="auto"/>
    </w:rPr>
  </w:style>
  <w:style w:type="paragraph" w:customStyle="1" w:styleId="CM3">
    <w:name w:val="CM3"/>
    <w:basedOn w:val="Default"/>
    <w:next w:val="Default"/>
    <w:uiPriority w:val="99"/>
    <w:qFormat/>
    <w:rsid w:val="00232A5E"/>
    <w:pPr>
      <w:widowControl w:val="0"/>
      <w:spacing w:line="553" w:lineRule="atLeast"/>
    </w:pPr>
    <w:rPr>
      <w:rFonts w:eastAsia="Calibri"/>
      <w:color w:val="auto"/>
    </w:rPr>
  </w:style>
  <w:style w:type="paragraph" w:customStyle="1" w:styleId="CM33">
    <w:name w:val="CM33"/>
    <w:basedOn w:val="Default"/>
    <w:next w:val="Default"/>
    <w:uiPriority w:val="99"/>
    <w:qFormat/>
    <w:rsid w:val="00232A5E"/>
    <w:pPr>
      <w:widowControl w:val="0"/>
    </w:pPr>
    <w:rPr>
      <w:rFonts w:eastAsia="Calibri"/>
      <w:color w:val="auto"/>
    </w:rPr>
  </w:style>
  <w:style w:type="paragraph" w:customStyle="1" w:styleId="CM37">
    <w:name w:val="CM37"/>
    <w:basedOn w:val="Default"/>
    <w:next w:val="Default"/>
    <w:uiPriority w:val="99"/>
    <w:qFormat/>
    <w:rsid w:val="00232A5E"/>
    <w:pPr>
      <w:widowControl w:val="0"/>
    </w:pPr>
    <w:rPr>
      <w:rFonts w:eastAsia="Calibri"/>
      <w:color w:val="auto"/>
    </w:rPr>
  </w:style>
  <w:style w:type="paragraph" w:customStyle="1" w:styleId="CM7">
    <w:name w:val="CM7"/>
    <w:basedOn w:val="Default"/>
    <w:next w:val="Default"/>
    <w:uiPriority w:val="99"/>
    <w:qFormat/>
    <w:rsid w:val="00232A5E"/>
    <w:pPr>
      <w:widowControl w:val="0"/>
      <w:spacing w:line="553" w:lineRule="atLeast"/>
    </w:pPr>
    <w:rPr>
      <w:rFonts w:eastAsia="Calibri"/>
      <w:color w:val="auto"/>
    </w:rPr>
  </w:style>
  <w:style w:type="paragraph" w:customStyle="1" w:styleId="Brief-SecondarySource">
    <w:name w:val="Brief - Secondary Source"/>
    <w:basedOn w:val="Normal"/>
    <w:qFormat/>
    <w:rsid w:val="00232A5E"/>
    <w:rPr>
      <w:rFonts w:ascii="Garamond" w:eastAsia="Times New Roman" w:hAnsi="Garamond"/>
      <w:sz w:val="14"/>
      <w:szCs w:val="20"/>
    </w:rPr>
  </w:style>
  <w:style w:type="paragraph" w:customStyle="1" w:styleId="Brief-Card">
    <w:name w:val="Brief - Card"/>
    <w:basedOn w:val="Normal"/>
    <w:uiPriority w:val="99"/>
    <w:qFormat/>
    <w:rsid w:val="00232A5E"/>
    <w:rPr>
      <w:rFonts w:ascii="Garamond" w:eastAsia="Times New Roman" w:hAnsi="Garamond"/>
    </w:rPr>
  </w:style>
  <w:style w:type="paragraph" w:customStyle="1" w:styleId="Pa2">
    <w:name w:val="Pa2"/>
    <w:basedOn w:val="Default"/>
    <w:next w:val="Default"/>
    <w:uiPriority w:val="99"/>
    <w:qFormat/>
    <w:rsid w:val="00232A5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32A5E"/>
    <w:pPr>
      <w:widowControl w:val="0"/>
      <w:autoSpaceDE w:val="0"/>
      <w:autoSpaceDN w:val="0"/>
      <w:adjustRightInd w:val="0"/>
    </w:pPr>
    <w:rPr>
      <w:rFonts w:ascii="Garamond" w:eastAsia="Times New Roman" w:hAnsi="Garamond"/>
      <w:sz w:val="24"/>
    </w:rPr>
  </w:style>
  <w:style w:type="paragraph" w:customStyle="1" w:styleId="Normal10">
    <w:name w:val="Normal+1"/>
    <w:basedOn w:val="Normal"/>
    <w:next w:val="Normal"/>
    <w:uiPriority w:val="99"/>
    <w:qFormat/>
    <w:rsid w:val="00232A5E"/>
    <w:pPr>
      <w:widowControl w:val="0"/>
      <w:autoSpaceDE w:val="0"/>
      <w:autoSpaceDN w:val="0"/>
      <w:adjustRightInd w:val="0"/>
    </w:pPr>
    <w:rPr>
      <w:rFonts w:ascii="Garamond" w:eastAsia="Times New Roman" w:hAnsi="Garamond"/>
      <w:sz w:val="24"/>
    </w:rPr>
  </w:style>
  <w:style w:type="paragraph" w:customStyle="1" w:styleId="Heading23">
    <w:name w:val="Heading 2+3"/>
    <w:basedOn w:val="Normal"/>
    <w:next w:val="Normal"/>
    <w:uiPriority w:val="99"/>
    <w:qFormat/>
    <w:rsid w:val="00232A5E"/>
    <w:pPr>
      <w:widowControl w:val="0"/>
      <w:autoSpaceDE w:val="0"/>
      <w:autoSpaceDN w:val="0"/>
      <w:adjustRightInd w:val="0"/>
    </w:pPr>
    <w:rPr>
      <w:rFonts w:ascii="Garamond" w:eastAsia="Times New Roman" w:hAnsi="Garamond"/>
      <w:sz w:val="24"/>
    </w:rPr>
  </w:style>
  <w:style w:type="paragraph" w:customStyle="1" w:styleId="Normal5">
    <w:name w:val="Normal+5"/>
    <w:basedOn w:val="Default"/>
    <w:next w:val="Default"/>
    <w:uiPriority w:val="99"/>
    <w:qFormat/>
    <w:rsid w:val="00232A5E"/>
    <w:pPr>
      <w:widowControl w:val="0"/>
    </w:pPr>
    <w:rPr>
      <w:rFonts w:ascii="Arial Black" w:hAnsi="Arial Black"/>
      <w:color w:val="auto"/>
    </w:rPr>
  </w:style>
  <w:style w:type="paragraph" w:customStyle="1" w:styleId="Cover1">
    <w:name w:val="Cover 1"/>
    <w:basedOn w:val="Normal"/>
    <w:next w:val="Normal"/>
    <w:uiPriority w:val="99"/>
    <w:qFormat/>
    <w:rsid w:val="00232A5E"/>
    <w:pPr>
      <w:widowControl w:val="0"/>
      <w:autoSpaceDE w:val="0"/>
      <w:autoSpaceDN w:val="0"/>
      <w:adjustRightInd w:val="0"/>
    </w:pPr>
    <w:rPr>
      <w:rFonts w:ascii="Garamond" w:eastAsia="Times New Roman" w:hAnsi="Garamond"/>
      <w:sz w:val="24"/>
    </w:rPr>
  </w:style>
  <w:style w:type="paragraph" w:customStyle="1" w:styleId="Cover2">
    <w:name w:val="Cover 2"/>
    <w:basedOn w:val="Normal"/>
    <w:next w:val="Normal"/>
    <w:uiPriority w:val="99"/>
    <w:qFormat/>
    <w:rsid w:val="00232A5E"/>
    <w:pPr>
      <w:widowControl w:val="0"/>
      <w:autoSpaceDE w:val="0"/>
      <w:autoSpaceDN w:val="0"/>
      <w:adjustRightInd w:val="0"/>
    </w:pPr>
    <w:rPr>
      <w:rFonts w:ascii="Garamond" w:eastAsia="Times New Roman" w:hAnsi="Garamond"/>
      <w:sz w:val="24"/>
    </w:rPr>
  </w:style>
  <w:style w:type="paragraph" w:customStyle="1" w:styleId="ReportDate">
    <w:name w:val="ReportDate"/>
    <w:basedOn w:val="Default"/>
    <w:next w:val="Default"/>
    <w:uiPriority w:val="99"/>
    <w:qFormat/>
    <w:rsid w:val="00232A5E"/>
    <w:pPr>
      <w:widowControl w:val="0"/>
    </w:pPr>
    <w:rPr>
      <w:color w:val="auto"/>
    </w:rPr>
  </w:style>
  <w:style w:type="paragraph" w:customStyle="1" w:styleId="Pa11">
    <w:name w:val="Pa11"/>
    <w:basedOn w:val="Normal"/>
    <w:next w:val="Normal"/>
    <w:uiPriority w:val="99"/>
    <w:qFormat/>
    <w:rsid w:val="00232A5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32A5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232A5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ascii="Garamond" w:eastAsia="Helvetica" w:hAnsi="Garamond" w:cs="Times New Roman"/>
      <w:kern w:val="32"/>
      <w:sz w:val="32"/>
      <w:u w:val="single"/>
    </w:rPr>
  </w:style>
  <w:style w:type="paragraph" w:customStyle="1" w:styleId="CM30">
    <w:name w:val="CM30"/>
    <w:basedOn w:val="Default"/>
    <w:next w:val="Default"/>
    <w:uiPriority w:val="99"/>
    <w:qFormat/>
    <w:rsid w:val="00232A5E"/>
    <w:pPr>
      <w:widowControl w:val="0"/>
    </w:pPr>
    <w:rPr>
      <w:rFonts w:eastAsia="Calibri"/>
      <w:color w:val="auto"/>
    </w:rPr>
  </w:style>
  <w:style w:type="paragraph" w:customStyle="1" w:styleId="CM5">
    <w:name w:val="CM5"/>
    <w:basedOn w:val="Default"/>
    <w:next w:val="Default"/>
    <w:qFormat/>
    <w:rsid w:val="00232A5E"/>
    <w:pPr>
      <w:widowControl w:val="0"/>
      <w:spacing w:line="553" w:lineRule="atLeast"/>
    </w:pPr>
    <w:rPr>
      <w:rFonts w:eastAsia="Calibri"/>
      <w:color w:val="auto"/>
    </w:rPr>
  </w:style>
  <w:style w:type="paragraph" w:customStyle="1" w:styleId="CM28">
    <w:name w:val="CM28"/>
    <w:basedOn w:val="Default"/>
    <w:next w:val="Default"/>
    <w:uiPriority w:val="99"/>
    <w:qFormat/>
    <w:rsid w:val="00232A5E"/>
    <w:pPr>
      <w:widowControl w:val="0"/>
    </w:pPr>
    <w:rPr>
      <w:rFonts w:eastAsia="Calibri"/>
      <w:color w:val="auto"/>
    </w:rPr>
  </w:style>
  <w:style w:type="paragraph" w:customStyle="1" w:styleId="CM8">
    <w:name w:val="CM8"/>
    <w:basedOn w:val="Default"/>
    <w:next w:val="Default"/>
    <w:uiPriority w:val="99"/>
    <w:qFormat/>
    <w:rsid w:val="00232A5E"/>
    <w:pPr>
      <w:widowControl w:val="0"/>
    </w:pPr>
    <w:rPr>
      <w:rFonts w:eastAsia="Calibri"/>
      <w:color w:val="auto"/>
    </w:rPr>
  </w:style>
  <w:style w:type="paragraph" w:customStyle="1" w:styleId="CM6">
    <w:name w:val="CM6"/>
    <w:basedOn w:val="Default"/>
    <w:next w:val="Default"/>
    <w:uiPriority w:val="99"/>
    <w:qFormat/>
    <w:rsid w:val="00232A5E"/>
    <w:pPr>
      <w:widowControl w:val="0"/>
      <w:spacing w:line="553" w:lineRule="atLeast"/>
    </w:pPr>
    <w:rPr>
      <w:rFonts w:eastAsia="Calibri"/>
      <w:color w:val="auto"/>
    </w:rPr>
  </w:style>
  <w:style w:type="paragraph" w:customStyle="1" w:styleId="CM22">
    <w:name w:val="CM22"/>
    <w:basedOn w:val="Default"/>
    <w:next w:val="Default"/>
    <w:uiPriority w:val="99"/>
    <w:qFormat/>
    <w:rsid w:val="00232A5E"/>
    <w:pPr>
      <w:widowControl w:val="0"/>
    </w:pPr>
    <w:rPr>
      <w:rFonts w:eastAsia="Calibri"/>
      <w:color w:val="auto"/>
    </w:rPr>
  </w:style>
  <w:style w:type="paragraph" w:customStyle="1" w:styleId="DoubleUnderlined">
    <w:name w:val="Double Underlined"/>
    <w:basedOn w:val="Heading2"/>
    <w:autoRedefine/>
    <w:uiPriority w:val="99"/>
    <w:qFormat/>
    <w:rsid w:val="00232A5E"/>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232A5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Garamond" w:eastAsia="Times" w:hAnsi="Garamond" w:cs="Times New Roman"/>
      <w:caps/>
      <w:sz w:val="32"/>
      <w:szCs w:val="20"/>
    </w:rPr>
  </w:style>
  <w:style w:type="paragraph" w:customStyle="1" w:styleId="SmallNormal">
    <w:name w:val="Small Normal"/>
    <w:basedOn w:val="Normal"/>
    <w:uiPriority w:val="99"/>
    <w:qFormat/>
    <w:rsid w:val="00232A5E"/>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232A5E"/>
    <w:pPr>
      <w:pBdr>
        <w:top w:val="single" w:sz="4" w:space="1" w:color="auto"/>
        <w:left w:val="single" w:sz="4" w:space="0" w:color="auto"/>
        <w:bottom w:val="single" w:sz="4" w:space="1" w:color="auto"/>
        <w:right w:val="single" w:sz="4" w:space="4" w:color="auto"/>
      </w:pBdr>
      <w:ind w:left="360" w:right="360"/>
    </w:pPr>
    <w:rPr>
      <w:rFonts w:ascii="Garamond" w:eastAsia="Times New Roman" w:hAnsi="Garamond"/>
      <w:sz w:val="24"/>
      <w:szCs w:val="20"/>
    </w:rPr>
  </w:style>
  <w:style w:type="paragraph" w:customStyle="1" w:styleId="UnderlinedCard">
    <w:name w:val="Underlined Card"/>
    <w:basedOn w:val="Normal"/>
    <w:uiPriority w:val="99"/>
    <w:qFormat/>
    <w:rsid w:val="00232A5E"/>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232A5E"/>
    <w:rPr>
      <w:rFonts w:ascii="Times New Roman" w:eastAsia="Times New Roman" w:hAnsi="Times New Roman" w:cs="Times New Roman"/>
      <w:b/>
      <w:color w:val="000000"/>
      <w:sz w:val="36"/>
      <w:szCs w:val="20"/>
      <w:u w:val="single" w:color="000000"/>
      <w:lang w:eastAsia="en-US"/>
    </w:rPr>
  </w:style>
  <w:style w:type="paragraph" w:customStyle="1" w:styleId="ArgumentTags">
    <w:name w:val="Argument Tags"/>
    <w:basedOn w:val="Heading2"/>
    <w:uiPriority w:val="99"/>
    <w:qFormat/>
    <w:rsid w:val="00232A5E"/>
    <w:pPr>
      <w:keepLines w:val="0"/>
      <w:pageBreakBefore w:val="0"/>
      <w:suppressAutoHyphens/>
      <w:contextualSpacing/>
      <w:jc w:val="left"/>
    </w:pPr>
    <w:rPr>
      <w:rFonts w:ascii="Garamond" w:eastAsia="Times New Roman" w:hAnsi="Garamond" w:cs="Arial"/>
      <w:bCs w:val="0"/>
      <w:iCs/>
      <w:sz w:val="24"/>
      <w:szCs w:val="28"/>
      <w:u w:val="none"/>
    </w:rPr>
  </w:style>
  <w:style w:type="paragraph" w:customStyle="1" w:styleId="subhead">
    <w:name w:val="subhead"/>
    <w:basedOn w:val="Normal"/>
    <w:qFormat/>
    <w:rsid w:val="00232A5E"/>
    <w:pPr>
      <w:spacing w:after="120" w:line="225" w:lineRule="atLeast"/>
      <w:ind w:right="180"/>
    </w:pPr>
    <w:rPr>
      <w:rFonts w:ascii="Garamond" w:eastAsia="Times New Roman" w:hAnsi="Garamond"/>
      <w:color w:val="5177C5"/>
      <w:szCs w:val="20"/>
    </w:rPr>
  </w:style>
  <w:style w:type="paragraph" w:customStyle="1" w:styleId="StyleHeading110pt">
    <w:name w:val="Style Heading 1 + 10 pt"/>
    <w:basedOn w:val="Heading1"/>
    <w:uiPriority w:val="99"/>
    <w:qFormat/>
    <w:rsid w:val="00232A5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Garamond" w:eastAsia="Times New Roman" w:hAnsi="Garamond" w:cs="Times New Roman"/>
      <w:bCs w:val="0"/>
      <w:caps/>
      <w:kern w:val="32"/>
      <w:sz w:val="32"/>
    </w:rPr>
  </w:style>
  <w:style w:type="paragraph" w:customStyle="1" w:styleId="StyleStyleHeading110pt10pt">
    <w:name w:val="Style Style Heading 1 + 10 pt + 10 pt"/>
    <w:basedOn w:val="StyleHeading110pt"/>
    <w:uiPriority w:val="99"/>
    <w:qFormat/>
    <w:rsid w:val="00232A5E"/>
  </w:style>
  <w:style w:type="paragraph" w:customStyle="1" w:styleId="StyleUnderliningTimesNewRomanBoldNounderlineKernat16">
    <w:name w:val="Style Underlining + Times New Roman Bold No underline Kern at 16..."/>
    <w:basedOn w:val="Normal"/>
    <w:uiPriority w:val="99"/>
    <w:qFormat/>
    <w:rsid w:val="00232A5E"/>
    <w:rPr>
      <w:rFonts w:ascii="Garamond" w:eastAsia="Times New Roman" w:hAnsi="Garamond"/>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32A5E"/>
    <w:rPr>
      <w:rFonts w:ascii="Garamond" w:eastAsia="Times New Roman" w:hAnsi="Garamond"/>
      <w:b/>
      <w:bCs/>
      <w:kern w:val="32"/>
      <w:sz w:val="32"/>
      <w:szCs w:val="32"/>
    </w:rPr>
  </w:style>
  <w:style w:type="paragraph" w:customStyle="1" w:styleId="StyleBoldUnderliningKernat16pt">
    <w:name w:val="Style Bold Underlining + Kern at 16 pt"/>
    <w:uiPriority w:val="99"/>
    <w:qFormat/>
    <w:rsid w:val="00232A5E"/>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232A5E"/>
    <w:pPr>
      <w:keepLines w:val="0"/>
      <w:pageBreakBefore w:val="0"/>
      <w:suppressAutoHyphens/>
      <w:contextualSpacing/>
      <w:jc w:val="left"/>
    </w:pPr>
    <w:rPr>
      <w:rFonts w:ascii="Garamond" w:eastAsia="Times New Roman" w:hAnsi="Garamond" w:cs="Arial"/>
      <w:bCs w:val="0"/>
      <w:iCs/>
      <w:sz w:val="22"/>
      <w:szCs w:val="20"/>
      <w:u w:val="none"/>
    </w:rPr>
  </w:style>
  <w:style w:type="paragraph" w:customStyle="1" w:styleId="CardsFont6pt">
    <w:name w:val="Cards + Font: 6 pt"/>
    <w:basedOn w:val="Cards"/>
    <w:link w:val="CardsFont6ptChar1"/>
    <w:autoRedefine/>
    <w:qFormat/>
    <w:rsid w:val="00232A5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232A5E"/>
    <w:pPr>
      <w:tabs>
        <w:tab w:val="left" w:pos="204"/>
      </w:tabs>
      <w:autoSpaceDE w:val="0"/>
      <w:autoSpaceDN w:val="0"/>
      <w:adjustRightInd w:val="0"/>
      <w:spacing w:line="238" w:lineRule="atLeast"/>
      <w:ind w:firstLine="204"/>
    </w:pPr>
    <w:rPr>
      <w:rFonts w:ascii="Garamond" w:eastAsia="Times New Roman" w:hAnsi="Garamond"/>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32A5E"/>
    <w:pPr>
      <w:ind w:left="400"/>
    </w:pPr>
    <w:rPr>
      <w:rFonts w:ascii="Garamond" w:eastAsia="Times New Roman" w:hAnsi="Garamond"/>
      <w:szCs w:val="20"/>
    </w:rPr>
  </w:style>
  <w:style w:type="paragraph" w:customStyle="1" w:styleId="Paste">
    <w:name w:val="Paste"/>
    <w:basedOn w:val="Normal"/>
    <w:qFormat/>
    <w:rsid w:val="00232A5E"/>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232A5E"/>
    <w:rPr>
      <w:rFonts w:ascii="Georgia" w:eastAsia="Times New Roman" w:hAnsi="Georgia"/>
      <w:b/>
      <w:u w:val="single"/>
    </w:rPr>
  </w:style>
  <w:style w:type="paragraph" w:customStyle="1" w:styleId="UnderlineStyle0">
    <w:name w:val="Underline Style"/>
    <w:basedOn w:val="Normal"/>
    <w:link w:val="UnderlineStyleChar"/>
    <w:qFormat/>
    <w:rsid w:val="00232A5E"/>
    <w:rPr>
      <w:rFonts w:ascii="Georgia" w:eastAsia="Times New Roman" w:hAnsi="Georgia"/>
      <w:b/>
      <w:sz w:val="24"/>
      <w:u w:val="single"/>
      <w:lang w:eastAsia="zh-CN"/>
    </w:rPr>
  </w:style>
  <w:style w:type="paragraph" w:customStyle="1" w:styleId="Normalization">
    <w:name w:val="Normalization"/>
    <w:basedOn w:val="Normal"/>
    <w:uiPriority w:val="99"/>
    <w:qFormat/>
    <w:rsid w:val="00232A5E"/>
    <w:rPr>
      <w:rFonts w:ascii="Garamond" w:eastAsia="Times New Roman" w:hAnsi="Garamond"/>
      <w:sz w:val="18"/>
    </w:rPr>
  </w:style>
  <w:style w:type="paragraph" w:customStyle="1" w:styleId="BreifTitle">
    <w:name w:val="Breif Title"/>
    <w:basedOn w:val="Normal"/>
    <w:autoRedefine/>
    <w:uiPriority w:val="99"/>
    <w:qFormat/>
    <w:rsid w:val="00232A5E"/>
    <w:pPr>
      <w:widowControl w:val="0"/>
      <w:autoSpaceDE w:val="0"/>
      <w:autoSpaceDN w:val="0"/>
      <w:adjustRightInd w:val="0"/>
      <w:jc w:val="center"/>
      <w:outlineLvl w:val="0"/>
    </w:pPr>
    <w:rPr>
      <w:rFonts w:ascii="Garamond" w:eastAsia="Times New Roman" w:hAnsi="Garamond"/>
      <w:b/>
      <w:caps/>
      <w:sz w:val="24"/>
    </w:rPr>
  </w:style>
  <w:style w:type="paragraph" w:customStyle="1" w:styleId="DebateCiteCharChar">
    <w:name w:val="Debate Cite Char Char"/>
    <w:basedOn w:val="Normal"/>
    <w:autoRedefine/>
    <w:qFormat/>
    <w:rsid w:val="00232A5E"/>
    <w:pPr>
      <w:pBdr>
        <w:top w:val="single" w:sz="12" w:space="8" w:color="auto"/>
        <w:left w:val="single" w:sz="12" w:space="4" w:color="auto"/>
        <w:bottom w:val="single" w:sz="12" w:space="8" w:color="auto"/>
        <w:right w:val="single" w:sz="12" w:space="4" w:color="auto"/>
      </w:pBdr>
      <w:ind w:left="540" w:right="360"/>
      <w:jc w:val="center"/>
      <w:outlineLvl w:val="0"/>
    </w:pPr>
    <w:rPr>
      <w:rFonts w:ascii="Garamond" w:eastAsia="Times New Roman" w:hAnsi="Garamond"/>
      <w:b/>
      <w:sz w:val="32"/>
      <w:szCs w:val="32"/>
    </w:rPr>
  </w:style>
  <w:style w:type="paragraph" w:customStyle="1" w:styleId="DebateHeader">
    <w:name w:val="Debate Header"/>
    <w:basedOn w:val="TOC1"/>
    <w:autoRedefine/>
    <w:uiPriority w:val="99"/>
    <w:qFormat/>
    <w:rsid w:val="00232A5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232A5E"/>
    <w:rPr>
      <w:rFonts w:ascii="Garamond" w:eastAsia="Times New Roman" w:hAnsi="Garamond"/>
      <w:color w:val="333333"/>
    </w:rPr>
  </w:style>
  <w:style w:type="paragraph" w:customStyle="1" w:styleId="StyleTagandCiteFranklinGothicDemi">
    <w:name w:val="Style Tag and Cite + Franklin Gothic Demi"/>
    <w:basedOn w:val="Normal"/>
    <w:autoRedefine/>
    <w:uiPriority w:val="99"/>
    <w:qFormat/>
    <w:rsid w:val="00232A5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32A5E"/>
    <w:rPr>
      <w:bCs/>
    </w:rPr>
  </w:style>
  <w:style w:type="paragraph" w:customStyle="1" w:styleId="tagCharCharCharCharCharCharChar">
    <w:name w:val="tag Char Char Char Char Char Char Char"/>
    <w:basedOn w:val="Normal"/>
    <w:uiPriority w:val="99"/>
    <w:qFormat/>
    <w:rsid w:val="00232A5E"/>
    <w:rPr>
      <w:rFonts w:ascii="Garamond" w:eastAsia="Times New Roman" w:hAnsi="Garamond"/>
      <w:b/>
      <w:sz w:val="24"/>
      <w:szCs w:val="20"/>
    </w:rPr>
  </w:style>
  <w:style w:type="paragraph" w:customStyle="1" w:styleId="title-bold-medium">
    <w:name w:val="title-bold-medium"/>
    <w:basedOn w:val="Normal"/>
    <w:uiPriority w:val="99"/>
    <w:qFormat/>
    <w:rsid w:val="00232A5E"/>
    <w:pPr>
      <w:spacing w:before="100" w:beforeAutospacing="1" w:after="100" w:afterAutospacing="1"/>
    </w:pPr>
    <w:rPr>
      <w:rFonts w:ascii="Garamond" w:eastAsia="Arial Unicode MS" w:hAnsi="Garamond"/>
      <w:b/>
      <w:bCs/>
      <w:color w:val="000000"/>
      <w:szCs w:val="20"/>
    </w:rPr>
  </w:style>
  <w:style w:type="paragraph" w:customStyle="1" w:styleId="lact">
    <w:name w:val="lact"/>
    <w:basedOn w:val="Normal"/>
    <w:uiPriority w:val="99"/>
    <w:qFormat/>
    <w:rsid w:val="00232A5E"/>
    <w:pPr>
      <w:spacing w:before="100" w:beforeAutospacing="1" w:after="100" w:afterAutospacing="1"/>
    </w:pPr>
    <w:rPr>
      <w:rFonts w:ascii="Garamond" w:eastAsia="Arial Unicode MS" w:hAnsi="Garamond"/>
      <w:b/>
      <w:bCs/>
      <w:color w:val="000000"/>
      <w:szCs w:val="20"/>
    </w:rPr>
  </w:style>
  <w:style w:type="paragraph" w:customStyle="1" w:styleId="CardTag">
    <w:name w:val="Card Tag"/>
    <w:basedOn w:val="Normal"/>
    <w:autoRedefine/>
    <w:qFormat/>
    <w:rsid w:val="00232A5E"/>
    <w:rPr>
      <w:rFonts w:ascii="Arial Narrow" w:eastAsia="Times New Roman" w:hAnsi="Arial Narrow"/>
      <w:b/>
      <w:sz w:val="24"/>
    </w:rPr>
  </w:style>
  <w:style w:type="paragraph" w:customStyle="1" w:styleId="BLOCKTITLE1">
    <w:name w:val="BLOCK TITLE"/>
    <w:basedOn w:val="Heading1"/>
    <w:uiPriority w:val="99"/>
    <w:qFormat/>
    <w:rsid w:val="00232A5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232A5E"/>
    <w:pPr>
      <w:widowControl w:val="0"/>
      <w:autoSpaceDE w:val="0"/>
      <w:autoSpaceDN w:val="0"/>
      <w:adjustRightInd w:val="0"/>
    </w:pPr>
    <w:rPr>
      <w:sz w:val="24"/>
      <w:szCs w:val="20"/>
    </w:rPr>
  </w:style>
  <w:style w:type="paragraph" w:customStyle="1" w:styleId="BriefTitle1">
    <w:name w:val="Brief Title 1"/>
    <w:basedOn w:val="Normal"/>
    <w:uiPriority w:val="99"/>
    <w:qFormat/>
    <w:rsid w:val="00232A5E"/>
    <w:pPr>
      <w:widowControl w:val="0"/>
      <w:autoSpaceDE w:val="0"/>
      <w:autoSpaceDN w:val="0"/>
      <w:adjustRightInd w:val="0"/>
      <w:jc w:val="center"/>
      <w:outlineLvl w:val="0"/>
    </w:pPr>
    <w:rPr>
      <w:rFonts w:ascii="Garamond" w:eastAsia="Times New Roman" w:hAnsi="Garamond"/>
      <w:b/>
      <w:szCs w:val="20"/>
      <w:u w:val="single"/>
    </w:rPr>
  </w:style>
  <w:style w:type="paragraph" w:customStyle="1" w:styleId="TagCiteChar0">
    <w:name w:val="Tag/Cite Char"/>
    <w:basedOn w:val="Normal"/>
    <w:uiPriority w:val="99"/>
    <w:qFormat/>
    <w:rsid w:val="00232A5E"/>
    <w:pPr>
      <w:widowControl w:val="0"/>
      <w:autoSpaceDE w:val="0"/>
      <w:autoSpaceDN w:val="0"/>
      <w:adjustRightInd w:val="0"/>
    </w:pPr>
    <w:rPr>
      <w:rFonts w:ascii="Garamond" w:eastAsia="Times New Roman" w:hAnsi="Garamond"/>
      <w:b/>
      <w:szCs w:val="20"/>
    </w:rPr>
  </w:style>
  <w:style w:type="paragraph" w:customStyle="1" w:styleId="ShellTitles">
    <w:name w:val="ShellTitles"/>
    <w:basedOn w:val="Normal"/>
    <w:uiPriority w:val="99"/>
    <w:qFormat/>
    <w:rsid w:val="00232A5E"/>
    <w:pPr>
      <w:widowControl w:val="0"/>
      <w:autoSpaceDE w:val="0"/>
      <w:autoSpaceDN w:val="0"/>
      <w:adjustRightInd w:val="0"/>
    </w:pPr>
    <w:rPr>
      <w:rFonts w:ascii="Garamond" w:eastAsia="Times New Roman" w:hAnsi="Garamond"/>
      <w:b/>
      <w:szCs w:val="20"/>
    </w:rPr>
  </w:style>
  <w:style w:type="paragraph" w:customStyle="1" w:styleId="maintext">
    <w:name w:val="maintext"/>
    <w:basedOn w:val="Normal"/>
    <w:uiPriority w:val="99"/>
    <w:qFormat/>
    <w:rsid w:val="00232A5E"/>
    <w:pPr>
      <w:widowControl w:val="0"/>
      <w:autoSpaceDE w:val="0"/>
      <w:autoSpaceDN w:val="0"/>
      <w:adjustRightInd w:val="0"/>
      <w:spacing w:before="100" w:beforeAutospacing="1" w:after="100" w:afterAutospacing="1"/>
    </w:pPr>
    <w:rPr>
      <w:rFonts w:ascii="Garamond" w:eastAsia="Times New Roman" w:hAnsi="Garamond"/>
      <w:szCs w:val="20"/>
    </w:rPr>
  </w:style>
  <w:style w:type="paragraph" w:customStyle="1" w:styleId="noindent">
    <w:name w:val="noindent"/>
    <w:basedOn w:val="Normal"/>
    <w:uiPriority w:val="99"/>
    <w:qFormat/>
    <w:rsid w:val="00232A5E"/>
    <w:pPr>
      <w:spacing w:before="100" w:beforeAutospacing="1" w:after="100" w:afterAutospacing="1"/>
    </w:pPr>
    <w:rPr>
      <w:rFonts w:ascii="Garamond" w:eastAsia="Times New Roman" w:hAnsi="Garamond"/>
    </w:rPr>
  </w:style>
  <w:style w:type="paragraph" w:customStyle="1" w:styleId="ToRead">
    <w:name w:val="To Read"/>
    <w:basedOn w:val="Normal"/>
    <w:uiPriority w:val="99"/>
    <w:qFormat/>
    <w:rsid w:val="00232A5E"/>
    <w:pPr>
      <w:ind w:left="720"/>
    </w:pPr>
    <w:rPr>
      <w:rFonts w:ascii="Verdana" w:eastAsia="Times New Roman" w:hAnsi="Verdana"/>
      <w:b/>
      <w:u w:val="single"/>
    </w:rPr>
  </w:style>
  <w:style w:type="paragraph" w:customStyle="1" w:styleId="Style1">
    <w:name w:val="Style 1"/>
    <w:basedOn w:val="Normal"/>
    <w:uiPriority w:val="99"/>
    <w:qFormat/>
    <w:rsid w:val="00232A5E"/>
    <w:pPr>
      <w:widowControl w:val="0"/>
      <w:ind w:firstLine="216"/>
    </w:pPr>
    <w:rPr>
      <w:rFonts w:ascii="Garamond" w:eastAsia="Times New Roman" w:hAnsi="Garamond"/>
      <w:noProof/>
      <w:color w:val="000000"/>
      <w:szCs w:val="20"/>
    </w:rPr>
  </w:style>
  <w:style w:type="paragraph" w:customStyle="1" w:styleId="Style40">
    <w:name w:val="Style 4"/>
    <w:basedOn w:val="Normal"/>
    <w:uiPriority w:val="99"/>
    <w:qFormat/>
    <w:rsid w:val="00232A5E"/>
    <w:pPr>
      <w:widowControl w:val="0"/>
      <w:tabs>
        <w:tab w:val="left" w:pos="6876"/>
      </w:tabs>
      <w:ind w:left="3744"/>
    </w:pPr>
    <w:rPr>
      <w:rFonts w:ascii="Garamond" w:eastAsia="Times New Roman" w:hAnsi="Garamond"/>
      <w:noProof/>
      <w:color w:val="000000"/>
      <w:szCs w:val="20"/>
    </w:rPr>
  </w:style>
  <w:style w:type="paragraph" w:customStyle="1" w:styleId="listlevel1">
    <w:name w:val="list level 1"/>
    <w:basedOn w:val="Normal"/>
    <w:uiPriority w:val="99"/>
    <w:qFormat/>
    <w:rsid w:val="00232A5E"/>
    <w:pPr>
      <w:overflowPunct w:val="0"/>
      <w:autoSpaceDE w:val="0"/>
      <w:autoSpaceDN w:val="0"/>
      <w:adjustRightInd w:val="0"/>
      <w:ind w:left="560" w:hanging="567"/>
    </w:pPr>
    <w:rPr>
      <w:rFonts w:ascii="Garamond" w:eastAsia="Times New Roman" w:hAnsi="Garamond"/>
      <w:color w:val="000000"/>
      <w:sz w:val="24"/>
      <w:szCs w:val="20"/>
    </w:rPr>
  </w:style>
  <w:style w:type="paragraph" w:customStyle="1" w:styleId="listlevel2">
    <w:name w:val="list level 2"/>
    <w:basedOn w:val="Normal"/>
    <w:uiPriority w:val="99"/>
    <w:qFormat/>
    <w:rsid w:val="00232A5E"/>
    <w:pPr>
      <w:overflowPunct w:val="0"/>
      <w:autoSpaceDE w:val="0"/>
      <w:autoSpaceDN w:val="0"/>
      <w:adjustRightInd w:val="0"/>
      <w:ind w:left="1120" w:hanging="560"/>
    </w:pPr>
    <w:rPr>
      <w:rFonts w:ascii="Garamond" w:eastAsia="Times New Roman" w:hAnsi="Garamond"/>
      <w:color w:val="000000"/>
      <w:sz w:val="24"/>
      <w:szCs w:val="20"/>
    </w:rPr>
  </w:style>
  <w:style w:type="paragraph" w:customStyle="1" w:styleId="listlevel3">
    <w:name w:val="list level 3"/>
    <w:basedOn w:val="listlevel2"/>
    <w:uiPriority w:val="99"/>
    <w:qFormat/>
    <w:rsid w:val="00232A5E"/>
    <w:pPr>
      <w:ind w:left="1660"/>
    </w:pPr>
  </w:style>
  <w:style w:type="paragraph" w:customStyle="1" w:styleId="PageNumber1">
    <w:name w:val="Page Number1"/>
    <w:basedOn w:val="Normal"/>
    <w:next w:val="Normal"/>
    <w:uiPriority w:val="99"/>
    <w:qFormat/>
    <w:rsid w:val="00232A5E"/>
    <w:rPr>
      <w:rFonts w:ascii="Garamond" w:eastAsia="Times New Roman" w:hAnsi="Garamond"/>
    </w:rPr>
  </w:style>
  <w:style w:type="paragraph" w:customStyle="1" w:styleId="Card1">
    <w:name w:val="Card1"/>
    <w:uiPriority w:val="99"/>
    <w:qFormat/>
    <w:rsid w:val="00232A5E"/>
    <w:pPr>
      <w:ind w:left="720"/>
      <w:jc w:val="both"/>
    </w:pPr>
    <w:rPr>
      <w:rFonts w:ascii="Palatino Linotype" w:eastAsia="Times New Roman" w:hAnsi="Palatino Linotype" w:cs="Times New Roman"/>
      <w:sz w:val="20"/>
      <w:szCs w:val="20"/>
      <w:lang w:val="en-AU" w:eastAsia="en-US"/>
    </w:rPr>
  </w:style>
  <w:style w:type="paragraph" w:customStyle="1" w:styleId="Cite21">
    <w:name w:val="Cite2"/>
    <w:uiPriority w:val="99"/>
    <w:qFormat/>
    <w:rsid w:val="00232A5E"/>
    <w:rPr>
      <w:rFonts w:ascii="Palatino Linotype" w:eastAsia="Times New Roman" w:hAnsi="Palatino Linotype" w:cs="Times New Roman"/>
      <w:b/>
      <w:szCs w:val="20"/>
      <w:u w:val="single"/>
      <w:lang w:val="en-AU" w:eastAsia="en-US"/>
    </w:rPr>
  </w:style>
  <w:style w:type="paragraph" w:customStyle="1" w:styleId="cardCharCharCharCharCharCharCharCharCharCharCharChar">
    <w:name w:val="card Char Char Char Char Char Char Char Char Char Char Char Char"/>
    <w:basedOn w:val="Normal"/>
    <w:qFormat/>
    <w:rsid w:val="00232A5E"/>
    <w:pPr>
      <w:ind w:left="288" w:right="288"/>
    </w:pPr>
    <w:rPr>
      <w:rFonts w:ascii="Garamond" w:eastAsia="Times New Roman" w:hAnsi="Garamond"/>
    </w:rPr>
  </w:style>
  <w:style w:type="paragraph" w:customStyle="1" w:styleId="CaseListNormal">
    <w:name w:val="Case List Normal"/>
    <w:basedOn w:val="Normal"/>
    <w:uiPriority w:val="99"/>
    <w:qFormat/>
    <w:rsid w:val="00232A5E"/>
    <w:rPr>
      <w:rFonts w:ascii="Times" w:eastAsia="Times New Roman" w:hAnsi="Times"/>
      <w:szCs w:val="26"/>
    </w:rPr>
  </w:style>
  <w:style w:type="paragraph" w:customStyle="1" w:styleId="Body">
    <w:name w:val="Body"/>
    <w:basedOn w:val="Normal"/>
    <w:uiPriority w:val="99"/>
    <w:qFormat/>
    <w:rsid w:val="00232A5E"/>
    <w:pPr>
      <w:outlineLvl w:val="3"/>
    </w:pPr>
    <w:rPr>
      <w:rFonts w:ascii="Garamond" w:eastAsia="Times New Roman" w:hAnsi="Garamond"/>
      <w:szCs w:val="20"/>
    </w:rPr>
  </w:style>
  <w:style w:type="paragraph" w:customStyle="1" w:styleId="3text">
    <w:name w:val="3text"/>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TimesNewRoman12">
    <w:name w:val="TimesNewRoman12"/>
    <w:uiPriority w:val="99"/>
    <w:qFormat/>
    <w:rsid w:val="00232A5E"/>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medium-normal">
    <w:name w:val="medium-normal"/>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textChar">
    <w:name w:val="text Char"/>
    <w:basedOn w:val="Normal"/>
    <w:autoRedefine/>
    <w:uiPriority w:val="99"/>
    <w:qFormat/>
    <w:rsid w:val="00232A5E"/>
    <w:rPr>
      <w:rFonts w:ascii="Garamond" w:eastAsia="Times New Roman" w:hAnsi="Garamond"/>
      <w:color w:val="000000"/>
      <w:sz w:val="18"/>
    </w:rPr>
  </w:style>
  <w:style w:type="paragraph" w:customStyle="1" w:styleId="text1">
    <w:name w:val="text1"/>
    <w:basedOn w:val="Normal"/>
    <w:autoRedefine/>
    <w:uiPriority w:val="99"/>
    <w:qFormat/>
    <w:rsid w:val="00232A5E"/>
    <w:rPr>
      <w:rFonts w:ascii="Garamond" w:eastAsia="Times New Roman" w:hAnsi="Garamond"/>
      <w:szCs w:val="20"/>
    </w:rPr>
  </w:style>
  <w:style w:type="paragraph" w:customStyle="1" w:styleId="RepeatBlockHeading">
    <w:name w:val="Repeat Block Heading"/>
    <w:basedOn w:val="Normal"/>
    <w:autoRedefine/>
    <w:uiPriority w:val="99"/>
    <w:qFormat/>
    <w:rsid w:val="00232A5E"/>
    <w:pPr>
      <w:jc w:val="center"/>
    </w:pPr>
    <w:rPr>
      <w:rFonts w:ascii="Garamond" w:eastAsia="Times New Roman" w:hAnsi="Garamond"/>
      <w:b/>
      <w:smallCaps/>
      <w:color w:val="000000"/>
      <w:sz w:val="24"/>
      <w:u w:val="thick"/>
    </w:rPr>
  </w:style>
  <w:style w:type="paragraph" w:customStyle="1" w:styleId="story-headline">
    <w:name w:val="story-headline"/>
    <w:basedOn w:val="Normal"/>
    <w:uiPriority w:val="99"/>
    <w:qFormat/>
    <w:rsid w:val="00232A5E"/>
    <w:pPr>
      <w:spacing w:before="72" w:after="72"/>
    </w:pPr>
    <w:rPr>
      <w:rFonts w:ascii="Garamond" w:eastAsia="Times New Roman" w:hAnsi="Garamond"/>
      <w:b/>
      <w:bCs/>
      <w:sz w:val="26"/>
      <w:szCs w:val="26"/>
    </w:rPr>
  </w:style>
  <w:style w:type="paragraph" w:customStyle="1" w:styleId="story-body">
    <w:name w:val="story-body"/>
    <w:basedOn w:val="Normal"/>
    <w:uiPriority w:val="99"/>
    <w:qFormat/>
    <w:rsid w:val="00232A5E"/>
    <w:pPr>
      <w:spacing w:before="100" w:beforeAutospacing="1" w:after="100" w:afterAutospacing="1"/>
    </w:pPr>
    <w:rPr>
      <w:rFonts w:ascii="Garamond" w:eastAsia="Times New Roman" w:hAnsi="Garamond"/>
    </w:rPr>
  </w:style>
  <w:style w:type="paragraph" w:customStyle="1" w:styleId="story-dateline">
    <w:name w:val="story-dateline"/>
    <w:basedOn w:val="Normal"/>
    <w:uiPriority w:val="99"/>
    <w:qFormat/>
    <w:rsid w:val="00232A5E"/>
    <w:rPr>
      <w:rFonts w:ascii="Garamond" w:eastAsia="Times New Roman" w:hAnsi="Garamond"/>
      <w:b/>
      <w:bCs/>
    </w:rPr>
  </w:style>
  <w:style w:type="paragraph" w:customStyle="1" w:styleId="TextofCards">
    <w:name w:val="Text of Cards"/>
    <w:basedOn w:val="Normal"/>
    <w:uiPriority w:val="99"/>
    <w:qFormat/>
    <w:rsid w:val="00232A5E"/>
    <w:rPr>
      <w:rFonts w:ascii="Garamond" w:eastAsia="Times New Roman" w:hAnsi="Garamond"/>
      <w:color w:val="000000"/>
      <w:spacing w:val="6"/>
      <w:szCs w:val="23"/>
    </w:rPr>
  </w:style>
  <w:style w:type="paragraph" w:customStyle="1" w:styleId="Corpotesto">
    <w:name w:val="Corpo testo"/>
    <w:basedOn w:val="Normal"/>
    <w:uiPriority w:val="99"/>
    <w:qFormat/>
    <w:rsid w:val="00232A5E"/>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232A5E"/>
    <w:pPr>
      <w:keepLines w:val="0"/>
      <w:pageBreakBefore w:val="0"/>
      <w:widowControl w:val="0"/>
      <w:suppressAutoHyphens/>
      <w:contextualSpacing/>
      <w:jc w:val="left"/>
    </w:pPr>
    <w:rPr>
      <w:rFonts w:ascii="Garamond" w:eastAsia="Times New Roman" w:hAnsi="Garamond" w:cs="Arial"/>
      <w:sz w:val="32"/>
      <w:szCs w:val="16"/>
      <w:u w:val="none"/>
    </w:rPr>
  </w:style>
  <w:style w:type="paragraph" w:customStyle="1" w:styleId="tagCharChar1Char">
    <w:name w:val="tag Char Char1 Char"/>
    <w:uiPriority w:val="99"/>
    <w:qFormat/>
    <w:rsid w:val="00232A5E"/>
    <w:rPr>
      <w:rFonts w:eastAsia="Times New Roman" w:cs="Calibri"/>
      <w:b/>
      <w:bCs/>
      <w:lang w:eastAsia="en-US"/>
    </w:rPr>
  </w:style>
  <w:style w:type="paragraph" w:customStyle="1" w:styleId="inside-copy">
    <w:name w:val="inside-copy"/>
    <w:basedOn w:val="Normal"/>
    <w:uiPriority w:val="99"/>
    <w:qFormat/>
    <w:rsid w:val="00232A5E"/>
    <w:pPr>
      <w:spacing w:before="100" w:beforeAutospacing="1" w:after="100" w:afterAutospacing="1" w:line="225" w:lineRule="atLeast"/>
    </w:pPr>
    <w:rPr>
      <w:rFonts w:ascii="Garamond" w:eastAsia="Times New Roman" w:hAnsi="Garamond"/>
      <w:color w:val="000000"/>
      <w:sz w:val="18"/>
      <w:szCs w:val="18"/>
    </w:rPr>
  </w:style>
  <w:style w:type="paragraph" w:customStyle="1" w:styleId="OmniPage1">
    <w:name w:val="OmniPage #1"/>
    <w:basedOn w:val="Normal"/>
    <w:uiPriority w:val="99"/>
    <w:qFormat/>
    <w:rsid w:val="00232A5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32A5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32A5E"/>
    <w:rPr>
      <w:rFonts w:ascii="Arial" w:hAnsi="Arial"/>
      <w:b w:val="0"/>
      <w:caps w:val="0"/>
      <w:sz w:val="20"/>
    </w:rPr>
  </w:style>
  <w:style w:type="paragraph" w:customStyle="1" w:styleId="ProjectTitleLine">
    <w:name w:val="Project Title Line"/>
    <w:basedOn w:val="Normal"/>
    <w:next w:val="Normal"/>
    <w:autoRedefine/>
    <w:uiPriority w:val="99"/>
    <w:qFormat/>
    <w:rsid w:val="00232A5E"/>
    <w:pPr>
      <w:jc w:val="center"/>
    </w:pPr>
    <w:rPr>
      <w:rFonts w:ascii="Garamond" w:eastAsia="Times New Roman" w:hAnsi="Garamond"/>
      <w:caps/>
      <w:szCs w:val="20"/>
    </w:rPr>
  </w:style>
  <w:style w:type="paragraph" w:customStyle="1" w:styleId="LanguageStrike">
    <w:name w:val="Language Strike"/>
    <w:basedOn w:val="Normal"/>
    <w:next w:val="Normal"/>
    <w:uiPriority w:val="99"/>
    <w:qFormat/>
    <w:rsid w:val="00232A5E"/>
    <w:rPr>
      <w:rFonts w:ascii="Arial Narrow" w:eastAsia="Times New Roman" w:hAnsi="Arial Narrow"/>
      <w:strike/>
    </w:rPr>
  </w:style>
  <w:style w:type="paragraph" w:customStyle="1" w:styleId="NormalVerdana">
    <w:name w:val="Normal + Verdana"/>
    <w:aliases w:val="10 pt,White,Normal + Arial"/>
    <w:basedOn w:val="Normal"/>
    <w:uiPriority w:val="99"/>
    <w:qFormat/>
    <w:rsid w:val="00232A5E"/>
    <w:rPr>
      <w:rFonts w:ascii="Garamond" w:eastAsia="Times New Roman" w:hAnsi="Garamond"/>
      <w:szCs w:val="20"/>
      <w:u w:val="single"/>
    </w:rPr>
  </w:style>
  <w:style w:type="paragraph" w:customStyle="1" w:styleId="Normal10pt">
    <w:name w:val="Normal + 10 pt"/>
    <w:basedOn w:val="Normal"/>
    <w:uiPriority w:val="99"/>
    <w:qFormat/>
    <w:rsid w:val="00232A5E"/>
    <w:rPr>
      <w:rFonts w:ascii="Garamond" w:eastAsia="Times New Roman" w:hAnsi="Garamond"/>
      <w:szCs w:val="20"/>
    </w:rPr>
  </w:style>
  <w:style w:type="paragraph" w:customStyle="1" w:styleId="cardChar1Char">
    <w:name w:val="card Char1 Char"/>
    <w:basedOn w:val="Normal"/>
    <w:uiPriority w:val="99"/>
    <w:qFormat/>
    <w:rsid w:val="00232A5E"/>
    <w:pPr>
      <w:ind w:left="288" w:right="288"/>
    </w:pPr>
    <w:rPr>
      <w:rFonts w:ascii="Garamond" w:eastAsia="Times New Roman" w:hAnsi="Garamond"/>
      <w:szCs w:val="20"/>
    </w:rPr>
  </w:style>
  <w:style w:type="paragraph" w:customStyle="1" w:styleId="CM12">
    <w:name w:val="CM12"/>
    <w:basedOn w:val="Default"/>
    <w:next w:val="Default"/>
    <w:uiPriority w:val="99"/>
    <w:qFormat/>
    <w:rsid w:val="00232A5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32A5E"/>
    <w:pPr>
      <w:widowControl w:val="0"/>
      <w:spacing w:after="480"/>
    </w:pPr>
    <w:rPr>
      <w:rFonts w:ascii="Granjon LT Std" w:hAnsi="Granjon LT Std"/>
      <w:color w:val="auto"/>
    </w:rPr>
  </w:style>
  <w:style w:type="paragraph" w:customStyle="1" w:styleId="CM10">
    <w:name w:val="CM10"/>
    <w:basedOn w:val="Default"/>
    <w:next w:val="Default"/>
    <w:uiPriority w:val="99"/>
    <w:qFormat/>
    <w:rsid w:val="00232A5E"/>
    <w:pPr>
      <w:widowControl w:val="0"/>
      <w:spacing w:line="320" w:lineRule="atLeast"/>
    </w:pPr>
    <w:rPr>
      <w:rFonts w:ascii="Granjon LT Std" w:hAnsi="Granjon LT Std"/>
      <w:color w:val="auto"/>
    </w:rPr>
  </w:style>
  <w:style w:type="paragraph" w:customStyle="1" w:styleId="bold">
    <w:name w:val="bold"/>
    <w:basedOn w:val="Normal"/>
    <w:uiPriority w:val="99"/>
    <w:qFormat/>
    <w:rsid w:val="00232A5E"/>
    <w:pPr>
      <w:spacing w:before="100" w:beforeAutospacing="1" w:after="100" w:afterAutospacing="1"/>
    </w:pPr>
    <w:rPr>
      <w:rFonts w:ascii="Garamond" w:eastAsia="Times New Roman" w:hAnsi="Garamond"/>
      <w:b/>
      <w:bCs/>
      <w:sz w:val="24"/>
    </w:rPr>
  </w:style>
  <w:style w:type="paragraph" w:customStyle="1" w:styleId="StrikeThrough">
    <w:name w:val="Strike Through"/>
    <w:basedOn w:val="Normal"/>
    <w:next w:val="Normal"/>
    <w:uiPriority w:val="99"/>
    <w:qFormat/>
    <w:rsid w:val="00232A5E"/>
    <w:rPr>
      <w:rFonts w:ascii="Arial Narrow" w:eastAsia="Times New Roman" w:hAnsi="Arial Narrow"/>
      <w:strike/>
      <w:szCs w:val="20"/>
    </w:rPr>
  </w:style>
  <w:style w:type="paragraph" w:customStyle="1" w:styleId="textbodyblack">
    <w:name w:val="textbodyblack"/>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BlockHeading1">
    <w:name w:val="Block Heading 1"/>
    <w:basedOn w:val="Normal"/>
    <w:uiPriority w:val="99"/>
    <w:qFormat/>
    <w:rsid w:val="00232A5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Garamond" w:eastAsia="Helvetica" w:hAnsi="Garamond"/>
      <w:b/>
      <w:emboss/>
      <w:color w:val="000000"/>
      <w:sz w:val="48"/>
      <w:szCs w:val="48"/>
    </w:rPr>
  </w:style>
  <w:style w:type="paragraph" w:customStyle="1" w:styleId="CardTagandCite">
    <w:name w:val="Card Tag and Cite"/>
    <w:basedOn w:val="Normal"/>
    <w:next w:val="Normal"/>
    <w:qFormat/>
    <w:rsid w:val="00232A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232A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232A5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32A5E"/>
    <w:rPr>
      <w:rFonts w:ascii="Georgia" w:eastAsia="Times New Roman" w:hAnsi="Georgia"/>
      <w:b/>
      <w:bCs/>
      <w:szCs w:val="16"/>
      <w:u w:val="single"/>
    </w:rPr>
  </w:style>
  <w:style w:type="paragraph" w:customStyle="1" w:styleId="CiteCorrected">
    <w:name w:val="Cite Corrected"/>
    <w:basedOn w:val="Normal"/>
    <w:link w:val="CiteCorrectedChar"/>
    <w:qFormat/>
    <w:rsid w:val="00232A5E"/>
    <w:rPr>
      <w:rFonts w:ascii="Georgia" w:eastAsia="Times New Roman" w:hAnsi="Georgia"/>
      <w:b/>
      <w:bCs/>
      <w:sz w:val="24"/>
      <w:szCs w:val="16"/>
      <w:u w:val="single"/>
      <w:lang w:eastAsia="zh-CN"/>
    </w:rPr>
  </w:style>
  <w:style w:type="paragraph" w:customStyle="1" w:styleId="CardText2">
    <w:name w:val="Card Text 2"/>
    <w:basedOn w:val="CardText10"/>
    <w:link w:val="CardText2Char"/>
    <w:qFormat/>
    <w:rsid w:val="00232A5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lang w:eastAsia="zh-CN"/>
    </w:rPr>
  </w:style>
  <w:style w:type="paragraph" w:customStyle="1" w:styleId="StyleLeft02">
    <w:name w:val="Style Left:  0.2&quot;"/>
    <w:basedOn w:val="Normal"/>
    <w:uiPriority w:val="99"/>
    <w:qFormat/>
    <w:rsid w:val="00232A5E"/>
    <w:pPr>
      <w:ind w:left="288"/>
    </w:pPr>
    <w:rPr>
      <w:rFonts w:ascii="Garamond" w:eastAsia="SimSun" w:hAnsi="Garamond"/>
      <w:szCs w:val="20"/>
      <w:lang w:eastAsia="zh-CN"/>
    </w:rPr>
  </w:style>
  <w:style w:type="paragraph" w:customStyle="1" w:styleId="story-body-text">
    <w:name w:val="story-body-text"/>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BriefTitle2">
    <w:name w:val="Brief Title 2"/>
    <w:basedOn w:val="BriefTitle"/>
    <w:uiPriority w:val="99"/>
    <w:qFormat/>
    <w:rsid w:val="00232A5E"/>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232A5E"/>
    <w:rPr>
      <w:u w:val="single"/>
    </w:rPr>
  </w:style>
  <w:style w:type="paragraph" w:customStyle="1" w:styleId="StyleCardText11ptUnderline">
    <w:name w:val="Style Card Text + 11 pt Underline"/>
    <w:link w:val="StyleCardText11ptUnderlineChar"/>
    <w:qFormat/>
    <w:rsid w:val="00232A5E"/>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232A5E"/>
    <w:rPr>
      <w:rFonts w:ascii="Georgia" w:hAnsi="Georgia"/>
      <w:sz w:val="16"/>
    </w:rPr>
  </w:style>
  <w:style w:type="paragraph" w:customStyle="1" w:styleId="StyleMinimizedText11pt">
    <w:name w:val="Style Minimized Text + 11 pt"/>
    <w:basedOn w:val="Normal"/>
    <w:link w:val="StyleMinimizedText11ptChar"/>
    <w:qFormat/>
    <w:rsid w:val="00232A5E"/>
    <w:rPr>
      <w:rFonts w:ascii="Georgia" w:hAnsi="Georgia"/>
      <w:sz w:val="16"/>
      <w:lang w:eastAsia="zh-CN"/>
    </w:rPr>
  </w:style>
  <w:style w:type="character" w:customStyle="1" w:styleId="StyleMinimizedText11pt1Char">
    <w:name w:val="Style Minimized Text + 11 pt1 Char"/>
    <w:basedOn w:val="DefaultParagraphFont"/>
    <w:link w:val="StyleMinimizedText11pt1"/>
    <w:locked/>
    <w:rsid w:val="00232A5E"/>
    <w:rPr>
      <w:rFonts w:ascii="Georgia" w:hAnsi="Georgia"/>
      <w:sz w:val="16"/>
    </w:rPr>
  </w:style>
  <w:style w:type="paragraph" w:customStyle="1" w:styleId="StyleMinimizedText11pt1">
    <w:name w:val="Style Minimized Text + 11 pt1"/>
    <w:basedOn w:val="Normal"/>
    <w:link w:val="StyleMinimizedText11pt1Char"/>
    <w:qFormat/>
    <w:rsid w:val="00232A5E"/>
    <w:rPr>
      <w:rFonts w:ascii="Georgia" w:hAnsi="Georgia"/>
      <w:sz w:val="16"/>
      <w:lang w:eastAsia="zh-CN"/>
    </w:rPr>
  </w:style>
  <w:style w:type="character" w:customStyle="1" w:styleId="Debate-CardSmalltextF2Char">
    <w:name w:val="Debate- Card Small text F2 Char"/>
    <w:link w:val="Debate-CardSmalltextF2"/>
    <w:locked/>
    <w:rsid w:val="00232A5E"/>
    <w:rPr>
      <w:rFonts w:ascii="Arial Narrow" w:hAnsi="Arial Narrow"/>
      <w:sz w:val="16"/>
    </w:rPr>
  </w:style>
  <w:style w:type="paragraph" w:customStyle="1" w:styleId="Debate-CardSmalltextF2">
    <w:name w:val="Debate- Card Small text F2"/>
    <w:basedOn w:val="Normal"/>
    <w:next w:val="Normal"/>
    <w:link w:val="Debate-CardSmalltextF2Char"/>
    <w:qFormat/>
    <w:rsid w:val="00232A5E"/>
    <w:pPr>
      <w:spacing w:line="252" w:lineRule="auto"/>
    </w:pPr>
    <w:rPr>
      <w:rFonts w:ascii="Arial Narrow" w:hAnsi="Arial Narrow"/>
      <w:sz w:val="16"/>
      <w:lang w:eastAsia="zh-CN"/>
    </w:rPr>
  </w:style>
  <w:style w:type="character" w:customStyle="1" w:styleId="Debate-EmphasizedText-F5Char">
    <w:name w:val="Debate- Emphasized Text- F5 Char"/>
    <w:link w:val="Debate-EmphasizedText-F5"/>
    <w:locked/>
    <w:rsid w:val="00232A5E"/>
    <w:rPr>
      <w:rFonts w:ascii="Arial Narrow" w:hAnsi="Arial Narrow"/>
      <w:b/>
      <w:sz w:val="18"/>
      <w:u w:val="single"/>
    </w:rPr>
  </w:style>
  <w:style w:type="paragraph" w:customStyle="1" w:styleId="Debate-EmphasizedText-F5">
    <w:name w:val="Debate- Emphasized Text- F5"/>
    <w:basedOn w:val="Normal"/>
    <w:link w:val="Debate-EmphasizedText-F5Char"/>
    <w:qFormat/>
    <w:rsid w:val="00232A5E"/>
    <w:pPr>
      <w:spacing w:line="252" w:lineRule="auto"/>
      <w:contextualSpacing/>
    </w:pPr>
    <w:rPr>
      <w:rFonts w:ascii="Arial Narrow" w:hAnsi="Arial Narrow"/>
      <w:b/>
      <w:sz w:val="18"/>
      <w:u w:val="single"/>
      <w:lang w:eastAsia="zh-CN"/>
    </w:rPr>
  </w:style>
  <w:style w:type="character" w:customStyle="1" w:styleId="Debate-CardTextUnderlined-F3Char">
    <w:name w:val="Debate- Card Text Underlined- F3 Char"/>
    <w:link w:val="Debate-CardTextUnderlined-F3"/>
    <w:locked/>
    <w:rsid w:val="00232A5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32A5E"/>
    <w:pPr>
      <w:spacing w:line="252" w:lineRule="auto"/>
      <w:contextualSpacing/>
    </w:pPr>
    <w:rPr>
      <w:rFonts w:ascii="Arial Narrow" w:hAnsi="Arial Narrow"/>
      <w:sz w:val="18"/>
      <w:u w:val="single"/>
      <w:lang w:eastAsia="zh-CN"/>
    </w:rPr>
  </w:style>
  <w:style w:type="character" w:customStyle="1" w:styleId="SmallTextCharCharCharChar">
    <w:name w:val="Small Text Char Char Char Char"/>
    <w:link w:val="SmallTextCharCharChar"/>
    <w:locked/>
    <w:rsid w:val="00232A5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32A5E"/>
    <w:rPr>
      <w:rFonts w:ascii="Times New Roman" w:eastAsia="Times New Roman" w:hAnsi="Times New Roman" w:cs="Calibri"/>
      <w:sz w:val="16"/>
      <w:lang w:eastAsia="zh-CN"/>
    </w:rPr>
  </w:style>
  <w:style w:type="character" w:customStyle="1" w:styleId="CardStyleChar">
    <w:name w:val="Card Style Char"/>
    <w:link w:val="CardStyle"/>
    <w:locked/>
    <w:rsid w:val="00232A5E"/>
    <w:rPr>
      <w:rFonts w:ascii="Garamond" w:eastAsia="Times New Roman" w:hAnsi="Garamond"/>
      <w:sz w:val="22"/>
      <w:lang w:eastAsia="en-US"/>
    </w:rPr>
  </w:style>
  <w:style w:type="paragraph" w:customStyle="1" w:styleId="emactive">
    <w:name w:val="emactive"/>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emready">
    <w:name w:val="emready"/>
    <w:basedOn w:val="Normal"/>
    <w:uiPriority w:val="99"/>
    <w:qFormat/>
    <w:rsid w:val="00232A5E"/>
    <w:pPr>
      <w:spacing w:before="100" w:beforeAutospacing="1" w:after="100" w:afterAutospacing="1"/>
    </w:pPr>
    <w:rPr>
      <w:rFonts w:ascii="Garamond" w:eastAsia="Times New Roman" w:hAnsi="Garamond"/>
      <w:sz w:val="24"/>
    </w:rPr>
  </w:style>
  <w:style w:type="character" w:customStyle="1" w:styleId="BoldandUnderlineCharCharCharCharCharChar">
    <w:name w:val="Bold and Underline Char Char Char Char Char Char"/>
    <w:link w:val="BoldandUnderlineCharCharCharCharChar"/>
    <w:locked/>
    <w:rsid w:val="00232A5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32A5E"/>
    <w:rPr>
      <w:rFonts w:ascii="Georgia" w:eastAsia="Times New Roman" w:hAnsi="Georgia" w:cs="Times New Roman"/>
      <w:b/>
      <w:sz w:val="24"/>
      <w:u w:val="single"/>
      <w:lang w:eastAsia="zh-CN"/>
    </w:rPr>
  </w:style>
  <w:style w:type="character" w:customStyle="1" w:styleId="CardHighlightChar">
    <w:name w:val="Card Highlight Char"/>
    <w:link w:val="CardHighlight"/>
    <w:locked/>
    <w:rsid w:val="00232A5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32A5E"/>
    <w:pPr>
      <w:shd w:val="clear" w:color="auto" w:fill="66FFFF"/>
    </w:pPr>
    <w:rPr>
      <w:rFonts w:eastAsia="Calibri" w:cs="Calibri"/>
      <w:sz w:val="24"/>
      <w:u w:val="single"/>
      <w:lang w:eastAsia="zh-CN"/>
    </w:rPr>
  </w:style>
  <w:style w:type="character" w:customStyle="1" w:styleId="BlockHeaderHiddenChar">
    <w:name w:val="Block Header Hidden Char"/>
    <w:link w:val="BlockHeaderHidden"/>
    <w:locked/>
    <w:rsid w:val="00232A5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32A5E"/>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norma">
    <w:name w:val="norma"/>
    <w:basedOn w:val="Heading3"/>
    <w:uiPriority w:val="99"/>
    <w:qFormat/>
    <w:rsid w:val="00232A5E"/>
    <w:rPr>
      <w:rFonts w:ascii="Garamond" w:eastAsia="MS Gothic" w:hAnsi="Garamond" w:cs="Arial"/>
      <w:bCs w:val="0"/>
      <w:sz w:val="24"/>
    </w:rPr>
  </w:style>
  <w:style w:type="paragraph" w:customStyle="1" w:styleId="nromal">
    <w:name w:val="nromal"/>
    <w:basedOn w:val="Normal"/>
    <w:uiPriority w:val="99"/>
    <w:qFormat/>
    <w:rsid w:val="00232A5E"/>
    <w:pPr>
      <w:keepNext/>
      <w:keepLines/>
      <w:spacing w:before="200"/>
      <w:outlineLvl w:val="3"/>
    </w:pPr>
    <w:rPr>
      <w:rFonts w:ascii="Garamond" w:eastAsia="Times New Roman" w:hAnsi="Garamond" w:cs="Cambria"/>
      <w:b/>
      <w:iCs/>
    </w:rPr>
  </w:style>
  <w:style w:type="paragraph" w:customStyle="1" w:styleId="natural">
    <w:name w:val="natural"/>
    <w:basedOn w:val="Normal"/>
    <w:uiPriority w:val="99"/>
    <w:qFormat/>
    <w:rsid w:val="00232A5E"/>
    <w:pPr>
      <w:keepNext/>
      <w:keepLines/>
      <w:spacing w:before="200"/>
      <w:outlineLvl w:val="3"/>
    </w:pPr>
    <w:rPr>
      <w:rFonts w:ascii="Garamond" w:eastAsia="Times New Roman" w:hAnsi="Garamond"/>
      <w:b/>
      <w:iCs/>
    </w:rPr>
  </w:style>
  <w:style w:type="paragraph" w:customStyle="1" w:styleId="nroaml">
    <w:name w:val="nroaml"/>
    <w:basedOn w:val="Normal"/>
    <w:uiPriority w:val="99"/>
    <w:qFormat/>
    <w:rsid w:val="00232A5E"/>
    <w:pPr>
      <w:keepNext/>
      <w:keepLines/>
      <w:spacing w:before="200"/>
      <w:outlineLvl w:val="3"/>
    </w:pPr>
    <w:rPr>
      <w:rFonts w:ascii="Garamond" w:eastAsia="Times New Roman" w:hAnsi="Garamond"/>
      <w:b/>
      <w:iCs/>
    </w:rPr>
  </w:style>
  <w:style w:type="paragraph" w:customStyle="1" w:styleId="noraml">
    <w:name w:val="noraml"/>
    <w:basedOn w:val="Normal"/>
    <w:uiPriority w:val="99"/>
    <w:qFormat/>
    <w:rsid w:val="00232A5E"/>
    <w:pPr>
      <w:keepNext/>
      <w:keepLines/>
      <w:spacing w:before="200"/>
      <w:outlineLvl w:val="3"/>
    </w:pPr>
    <w:rPr>
      <w:rFonts w:ascii="Garamond" w:eastAsia="Times New Roman" w:hAnsi="Garamond"/>
      <w:b/>
      <w:iCs/>
      <w:sz w:val="24"/>
    </w:rPr>
  </w:style>
  <w:style w:type="character" w:customStyle="1" w:styleId="SmallSizeParagraphChar">
    <w:name w:val="Small Size Paragraph Char"/>
    <w:link w:val="SmallSizeParagraph"/>
    <w:locked/>
    <w:rsid w:val="00232A5E"/>
    <w:rPr>
      <w:rFonts w:ascii="Georgia" w:eastAsia="Calibri" w:hAnsi="Georgia"/>
      <w:sz w:val="16"/>
      <w:szCs w:val="16"/>
    </w:rPr>
  </w:style>
  <w:style w:type="paragraph" w:customStyle="1" w:styleId="SmallSizeParagraph">
    <w:name w:val="Small Size Paragraph"/>
    <w:basedOn w:val="Normal"/>
    <w:link w:val="SmallSizeParagraphChar"/>
    <w:qFormat/>
    <w:rsid w:val="00232A5E"/>
    <w:rPr>
      <w:rFonts w:ascii="Georgia" w:eastAsia="Calibri" w:hAnsi="Georgia"/>
      <w:sz w:val="16"/>
      <w:szCs w:val="16"/>
      <w:lang w:eastAsia="zh-CN"/>
    </w:rPr>
  </w:style>
  <w:style w:type="character" w:customStyle="1" w:styleId="StyleStyle49ptBoldBorderSinglesolidlineAuto05Char">
    <w:name w:val="Style Style4 + 9 pt Bold Border: : (Single solid line Auto  0.5... Char"/>
    <w:link w:val="StyleStyle49ptBoldBorderSinglesolidlineAuto05"/>
    <w:locked/>
    <w:rsid w:val="00232A5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32A5E"/>
    <w:pPr>
      <w:pBdr>
        <w:top w:val="single" w:sz="4" w:space="0" w:color="auto"/>
        <w:left w:val="single" w:sz="4" w:space="0" w:color="auto"/>
        <w:bottom w:val="single" w:sz="4" w:space="0" w:color="auto"/>
        <w:right w:val="single" w:sz="4" w:space="0" w:color="auto"/>
      </w:pBdr>
    </w:pPr>
    <w:rPr>
      <w:rFonts w:ascii="Georgia" w:eastAsiaTheme="minorEastAsia" w:hAnsi="Georgia"/>
      <w:b/>
      <w:bCs/>
      <w:sz w:val="24"/>
      <w:bdr w:val="single" w:sz="4" w:space="0" w:color="auto" w:frame="1"/>
      <w:lang w:eastAsia="zh-CN"/>
    </w:rPr>
  </w:style>
  <w:style w:type="character" w:customStyle="1" w:styleId="LanguageEditingChar">
    <w:name w:val="Language Editing Char"/>
    <w:link w:val="LanguageEditing"/>
    <w:locked/>
    <w:rsid w:val="00232A5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32A5E"/>
    <w:rPr>
      <w:rFonts w:ascii="Times New Roman" w:eastAsia="Times New Roman" w:hAnsi="Times New Roman" w:cs="Times New Roman"/>
      <w:strike/>
      <w:sz w:val="20"/>
      <w:lang w:eastAsia="zh-CN"/>
    </w:rPr>
  </w:style>
  <w:style w:type="character" w:customStyle="1" w:styleId="CardT1Char">
    <w:name w:val="CardT1 Char"/>
    <w:link w:val="CardT1"/>
    <w:locked/>
    <w:rsid w:val="00232A5E"/>
    <w:rPr>
      <w:rFonts w:ascii="Arial" w:eastAsia="Calibri" w:hAnsi="Arial" w:cs="Arial"/>
      <w:kern w:val="2"/>
      <w:sz w:val="14"/>
      <w:szCs w:val="14"/>
      <w:lang w:eastAsia="zh-TW"/>
    </w:rPr>
  </w:style>
  <w:style w:type="paragraph" w:customStyle="1" w:styleId="CardT1">
    <w:name w:val="CardT1"/>
    <w:basedOn w:val="Normal"/>
    <w:link w:val="CardT1Char"/>
    <w:qFormat/>
    <w:rsid w:val="00232A5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32A5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32A5E"/>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CiteReal">
    <w:name w:val="Cite Real"/>
    <w:basedOn w:val="Normal"/>
    <w:next w:val="Normal"/>
    <w:qFormat/>
    <w:rsid w:val="00232A5E"/>
    <w:rPr>
      <w:rFonts w:ascii="Garamond" w:eastAsia="MS Mincho" w:hAnsi="Garamond"/>
      <w:b/>
      <w:sz w:val="24"/>
      <w:u w:val="single"/>
    </w:rPr>
  </w:style>
  <w:style w:type="paragraph" w:customStyle="1" w:styleId="2909F619802848F09E01365C32F34654">
    <w:name w:val="2909F619802848F09E01365C32F34654"/>
    <w:uiPriority w:val="99"/>
    <w:qFormat/>
    <w:rsid w:val="00232A5E"/>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232A5E"/>
    <w:rPr>
      <w:rFonts w:ascii="Georgia" w:eastAsia="Calibri" w:hAnsi="Georgia"/>
      <w:u w:val="single"/>
      <w:lang w:val="x-none"/>
    </w:rPr>
  </w:style>
  <w:style w:type="paragraph" w:customStyle="1" w:styleId="UnderlineS">
    <w:name w:val="Underline S"/>
    <w:basedOn w:val="Normal"/>
    <w:link w:val="UnderlineSChar"/>
    <w:qFormat/>
    <w:rsid w:val="00232A5E"/>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232A5E"/>
    <w:rPr>
      <w:rFonts w:ascii="Georgia" w:eastAsia="SimSun" w:hAnsi="Georgia"/>
      <w:sz w:val="12"/>
    </w:rPr>
  </w:style>
  <w:style w:type="paragraph" w:customStyle="1" w:styleId="Ununderlined">
    <w:name w:val="Ununderlined"/>
    <w:basedOn w:val="Normal"/>
    <w:link w:val="UnunderlinedChar"/>
    <w:qFormat/>
    <w:rsid w:val="00232A5E"/>
    <w:rPr>
      <w:rFonts w:ascii="Georgia" w:eastAsia="SimSun" w:hAnsi="Georgia"/>
      <w:sz w:val="12"/>
      <w:lang w:eastAsia="zh-CN"/>
    </w:rPr>
  </w:style>
  <w:style w:type="character" w:customStyle="1" w:styleId="HighlightingChar">
    <w:name w:val="Highlighting Char"/>
    <w:link w:val="Highlighting"/>
    <w:locked/>
    <w:rsid w:val="00232A5E"/>
    <w:rPr>
      <w:rFonts w:ascii="Georgia" w:eastAsia="SimSun" w:hAnsi="Georgia"/>
      <w:u w:val="thick"/>
    </w:rPr>
  </w:style>
  <w:style w:type="paragraph" w:customStyle="1" w:styleId="Highlighting">
    <w:name w:val="Highlighting"/>
    <w:basedOn w:val="Normal"/>
    <w:link w:val="HighlightingChar"/>
    <w:autoRedefine/>
    <w:qFormat/>
    <w:rsid w:val="00232A5E"/>
    <w:rPr>
      <w:rFonts w:ascii="Georgia" w:eastAsia="SimSun" w:hAnsi="Georgia"/>
      <w:sz w:val="24"/>
      <w:u w:val="thick"/>
      <w:lang w:eastAsia="zh-CN"/>
    </w:rPr>
  </w:style>
  <w:style w:type="character" w:customStyle="1" w:styleId="CITEChar0">
    <w:name w:val="CITE Char"/>
    <w:link w:val="CITE"/>
    <w:locked/>
    <w:rsid w:val="00232A5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232A5E"/>
    <w:pPr>
      <w:keepLines w:val="0"/>
      <w:pageBreakBefore w:val="0"/>
      <w:spacing w:before="60" w:after="60"/>
      <w:contextualSpacing/>
      <w:jc w:val="left"/>
    </w:pPr>
    <w:rPr>
      <w:rFonts w:ascii="Arial" w:eastAsia="Times New Roman" w:hAnsi="Arial" w:cs="Arial"/>
      <w:b w:val="0"/>
      <w:bCs w:val="0"/>
      <w:iCs/>
      <w:smallCaps/>
      <w:sz w:val="20"/>
      <w:szCs w:val="20"/>
      <w:lang w:eastAsia="zh-CN"/>
    </w:rPr>
  </w:style>
  <w:style w:type="paragraph" w:customStyle="1" w:styleId="teaserpermalink">
    <w:name w:val="teaser_permalink"/>
    <w:basedOn w:val="Normal"/>
    <w:uiPriority w:val="99"/>
    <w:qFormat/>
    <w:rsid w:val="00232A5E"/>
    <w:pPr>
      <w:spacing w:before="100" w:beforeAutospacing="1" w:after="100" w:afterAutospacing="1"/>
    </w:pPr>
    <w:rPr>
      <w:rFonts w:ascii="Garamond" w:eastAsia="Times New Roman" w:hAnsi="Garamond"/>
      <w:sz w:val="24"/>
      <w:lang w:eastAsia="zh-CN"/>
    </w:rPr>
  </w:style>
  <w:style w:type="paragraph" w:customStyle="1" w:styleId="Analytics">
    <w:name w:val="Analytics"/>
    <w:basedOn w:val="Normal"/>
    <w:qFormat/>
    <w:rsid w:val="00232A5E"/>
    <w:rPr>
      <w:rFonts w:ascii="Garamond" w:eastAsia="Calibri" w:hAnsi="Garamond"/>
      <w:b/>
      <w:sz w:val="24"/>
    </w:rPr>
  </w:style>
  <w:style w:type="paragraph" w:customStyle="1" w:styleId="D345FF3D873148C5AE3FBF3267827368">
    <w:name w:val="D345FF3D873148C5AE3FBF3267827368"/>
    <w:uiPriority w:val="99"/>
    <w:qFormat/>
    <w:rsid w:val="00232A5E"/>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232A5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32A5E"/>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232A5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32A5E"/>
    <w:rPr>
      <w:b/>
      <w:sz w:val="28"/>
    </w:rPr>
  </w:style>
  <w:style w:type="character" w:customStyle="1" w:styleId="SourcenameChar">
    <w:name w:val="Source name Char"/>
    <w:link w:val="Sourcename"/>
    <w:locked/>
    <w:rsid w:val="00232A5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32A5E"/>
    <w:rPr>
      <w:b/>
      <w:bCs/>
      <w:sz w:val="20"/>
    </w:rPr>
  </w:style>
  <w:style w:type="character" w:customStyle="1" w:styleId="underlinedcardChar">
    <w:name w:val="underlined card Char"/>
    <w:link w:val="underlinedcard0"/>
    <w:locked/>
    <w:rsid w:val="00232A5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32A5E"/>
    <w:rPr>
      <w:sz w:val="24"/>
      <w:u w:val="single"/>
    </w:rPr>
  </w:style>
  <w:style w:type="paragraph" w:customStyle="1" w:styleId="FullText">
    <w:name w:val="Full Text"/>
    <w:basedOn w:val="Normal"/>
    <w:uiPriority w:val="99"/>
    <w:qFormat/>
    <w:rsid w:val="00232A5E"/>
    <w:rPr>
      <w:rFonts w:ascii="Garamond" w:eastAsia="Times New Roman" w:hAnsi="Garamond"/>
      <w:sz w:val="16"/>
    </w:rPr>
  </w:style>
  <w:style w:type="character" w:customStyle="1" w:styleId="TextUnderlineChar">
    <w:name w:val="Text Underline Char"/>
    <w:link w:val="TextUnderline"/>
    <w:locked/>
    <w:rsid w:val="00232A5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32A5E"/>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232A5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32A5E"/>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232A5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32A5E"/>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232A5E"/>
    <w:pPr>
      <w:spacing w:before="240"/>
      <w:outlineLvl w:val="2"/>
    </w:pPr>
    <w:rPr>
      <w:rFonts w:ascii="Garamond" w:eastAsia="Times New Roman" w:hAnsi="Garamond"/>
      <w:b/>
    </w:rPr>
  </w:style>
  <w:style w:type="character" w:customStyle="1" w:styleId="CiteCardChar">
    <w:name w:val="Cite_Card Char"/>
    <w:link w:val="CiteCard0"/>
    <w:locked/>
    <w:rsid w:val="00232A5E"/>
    <w:rPr>
      <w:rFonts w:ascii="Times New Roman" w:eastAsia="Times New Roman" w:hAnsi="Times New Roman" w:cs="Arial"/>
      <w:bCs/>
      <w:sz w:val="20"/>
      <w:szCs w:val="20"/>
    </w:rPr>
  </w:style>
  <w:style w:type="paragraph" w:customStyle="1" w:styleId="CiteCard0">
    <w:name w:val="Cite_Card"/>
    <w:link w:val="CiteCardChar"/>
    <w:qFormat/>
    <w:rsid w:val="00232A5E"/>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32A5E"/>
    <w:pPr>
      <w:widowControl w:val="0"/>
    </w:pPr>
    <w:rPr>
      <w:rFonts w:eastAsia="MS Mincho"/>
      <w:color w:val="auto"/>
    </w:rPr>
  </w:style>
  <w:style w:type="paragraph" w:customStyle="1" w:styleId="dropcap">
    <w:name w:val="dropcap"/>
    <w:basedOn w:val="Normal"/>
    <w:uiPriority w:val="99"/>
    <w:qFormat/>
    <w:rsid w:val="00232A5E"/>
    <w:pPr>
      <w:spacing w:before="100" w:beforeAutospacing="1" w:after="100" w:afterAutospacing="1"/>
    </w:pPr>
    <w:rPr>
      <w:rFonts w:ascii="Garamond" w:eastAsia="Times New Roman" w:hAnsi="Garamond"/>
      <w:sz w:val="24"/>
    </w:rPr>
  </w:style>
  <w:style w:type="character" w:customStyle="1" w:styleId="StyleStyle49pt6Char">
    <w:name w:val="Style Style4 + 9 pt6 Char"/>
    <w:basedOn w:val="Style4Char"/>
    <w:link w:val="StyleStyle49pt6"/>
    <w:locked/>
    <w:rsid w:val="00232A5E"/>
    <w:rPr>
      <w:rFonts w:ascii="Georgia" w:eastAsia="Times New Roman" w:hAnsi="Georgia"/>
      <w:sz w:val="22"/>
      <w:u w:val="single"/>
      <w:lang w:eastAsia="en-US"/>
    </w:rPr>
  </w:style>
  <w:style w:type="paragraph" w:customStyle="1" w:styleId="StyleStyle49pt6">
    <w:name w:val="Style Style4 + 9 pt6"/>
    <w:basedOn w:val="Style4"/>
    <w:link w:val="StyleStyle49pt6Char"/>
    <w:qFormat/>
    <w:rsid w:val="00232A5E"/>
    <w:rPr>
      <w:rFonts w:ascii="Georgia" w:hAnsi="Georgia"/>
    </w:rPr>
  </w:style>
  <w:style w:type="character" w:customStyle="1" w:styleId="UnderlineCharCharCharCharChar">
    <w:name w:val="Underline Char Char Char Char Char"/>
    <w:link w:val="UnderlineCharCharCharChar"/>
    <w:locked/>
    <w:rsid w:val="00232A5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32A5E"/>
    <w:rPr>
      <w:rFonts w:ascii="Georgia" w:eastAsia="Times New Roman" w:hAnsi="Georgia" w:cs="Times New Roman"/>
      <w:sz w:val="24"/>
      <w:u w:val="single"/>
      <w:lang w:eastAsia="zh-CN"/>
    </w:rPr>
  </w:style>
  <w:style w:type="character" w:customStyle="1" w:styleId="StyleUnderlineCharLatinTimesNewRomanAsianSimSunChar">
    <w:name w:val="Style Underline Char + (Latin) Times New Roman (Asian) SimSun Char"/>
    <w:link w:val="StyleUnderlineCharLatinTimesNewRomanAsianSimSun"/>
    <w:locked/>
    <w:rsid w:val="00232A5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32A5E"/>
    <w:rPr>
      <w:rFonts w:ascii="Georgia" w:hAnsi="Georgia" w:cs="Calibri"/>
      <w:sz w:val="24"/>
      <w:u w:val="single"/>
      <w:lang w:eastAsia="zh-CN"/>
    </w:rPr>
  </w:style>
  <w:style w:type="character" w:customStyle="1" w:styleId="StyleUnderlineCharLatinTimesNewRomanAsianSimSunBoldChar">
    <w:name w:val="Style Underline Char + (Latin) Times New Roman (Asian) SimSun Bold Char"/>
    <w:link w:val="StyleUnderlineCharLatinTimesNewRomanAsianSimSunBold"/>
    <w:locked/>
    <w:rsid w:val="00232A5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32A5E"/>
    <w:rPr>
      <w:rFonts w:ascii="Georgia" w:hAnsi="Georgia" w:cs="Calibri"/>
      <w:b/>
      <w:bCs/>
      <w:sz w:val="24"/>
      <w:u w:val="single"/>
      <w:lang w:eastAsia="zh-CN"/>
    </w:rPr>
  </w:style>
  <w:style w:type="character" w:customStyle="1" w:styleId="DebatenoramlChar">
    <w:name w:val="Debatenoraml Char"/>
    <w:link w:val="Debatenoraml"/>
    <w:locked/>
    <w:rsid w:val="00232A5E"/>
    <w:rPr>
      <w:rFonts w:ascii="Times New Roman" w:hAnsi="Times New Roman" w:cs="Times New Roman"/>
    </w:rPr>
  </w:style>
  <w:style w:type="paragraph" w:customStyle="1" w:styleId="Debatenoraml">
    <w:name w:val="Debatenoraml"/>
    <w:basedOn w:val="NoSpacing"/>
    <w:link w:val="DebatenoramlChar"/>
    <w:qFormat/>
    <w:rsid w:val="00232A5E"/>
    <w:rPr>
      <w:rFonts w:eastAsiaTheme="minorEastAsia"/>
      <w:lang w:eastAsia="zh-CN"/>
    </w:rPr>
  </w:style>
  <w:style w:type="paragraph" w:customStyle="1" w:styleId="SynergyTag">
    <w:name w:val="SynergyTag"/>
    <w:basedOn w:val="Normal"/>
    <w:uiPriority w:val="99"/>
    <w:qFormat/>
    <w:rsid w:val="00232A5E"/>
    <w:rPr>
      <w:rFonts w:ascii="Garamond" w:eastAsia="Calibri" w:hAnsi="Garamond"/>
      <w:b/>
    </w:rPr>
  </w:style>
  <w:style w:type="character" w:customStyle="1" w:styleId="QualsChar">
    <w:name w:val="Quals Char"/>
    <w:link w:val="Quals"/>
    <w:locked/>
    <w:rsid w:val="00232A5E"/>
    <w:rPr>
      <w:rFonts w:ascii="Georgia" w:eastAsia="Calibri" w:hAnsi="Georgia"/>
      <w:sz w:val="18"/>
    </w:rPr>
  </w:style>
  <w:style w:type="paragraph" w:customStyle="1" w:styleId="Quals">
    <w:name w:val="Quals"/>
    <w:basedOn w:val="Normal"/>
    <w:link w:val="QualsChar"/>
    <w:qFormat/>
    <w:rsid w:val="00232A5E"/>
    <w:rPr>
      <w:rFonts w:ascii="Georgia" w:eastAsia="Calibri" w:hAnsi="Georgia"/>
      <w:sz w:val="18"/>
      <w:lang w:eastAsia="zh-CN"/>
    </w:rPr>
  </w:style>
  <w:style w:type="paragraph" w:customStyle="1" w:styleId="times">
    <w:name w:val="times"/>
    <w:basedOn w:val="Normal"/>
    <w:qFormat/>
    <w:rsid w:val="00232A5E"/>
    <w:pPr>
      <w:spacing w:before="100" w:beforeAutospacing="1" w:after="100" w:afterAutospacing="1"/>
    </w:pPr>
    <w:rPr>
      <w:rFonts w:ascii="Garamond" w:eastAsia="Times New Roman" w:hAnsi="Garamond"/>
      <w:sz w:val="24"/>
    </w:rPr>
  </w:style>
  <w:style w:type="paragraph" w:customStyle="1" w:styleId="BodyA">
    <w:name w:val="Body A"/>
    <w:uiPriority w:val="99"/>
    <w:qFormat/>
    <w:rsid w:val="00232A5E"/>
    <w:rPr>
      <w:rFonts w:ascii="Helvetica" w:eastAsia="ヒラギノ角ゴ Pro W3" w:hAnsi="Helvetica" w:cs="Times New Roman"/>
      <w:color w:val="000000"/>
      <w:szCs w:val="20"/>
      <w:lang w:eastAsia="en-US"/>
    </w:rPr>
  </w:style>
  <w:style w:type="character" w:customStyle="1" w:styleId="StarredChar">
    <w:name w:val="Starred Char"/>
    <w:link w:val="Starred"/>
    <w:locked/>
    <w:rsid w:val="00232A5E"/>
    <w:rPr>
      <w:rFonts w:ascii="Georgia" w:eastAsia="Times New Roman" w:hAnsi="Georgia"/>
      <w:b/>
      <w:caps/>
      <w:szCs w:val="28"/>
      <w:u w:val="single"/>
    </w:rPr>
  </w:style>
  <w:style w:type="paragraph" w:customStyle="1" w:styleId="Starred">
    <w:name w:val="Starred"/>
    <w:basedOn w:val="Normal"/>
    <w:link w:val="StarredChar"/>
    <w:qFormat/>
    <w:rsid w:val="00232A5E"/>
    <w:pPr>
      <w:keepNext/>
      <w:keepLines/>
      <w:pageBreakBefore/>
      <w:spacing w:before="240" w:after="60"/>
      <w:jc w:val="center"/>
      <w:outlineLvl w:val="0"/>
    </w:pPr>
    <w:rPr>
      <w:rFonts w:ascii="Georgia" w:eastAsia="Times New Roman" w:hAnsi="Georgia"/>
      <w:b/>
      <w:caps/>
      <w:sz w:val="24"/>
      <w:szCs w:val="28"/>
      <w:u w:val="single"/>
      <w:lang w:eastAsia="zh-CN"/>
    </w:rPr>
  </w:style>
  <w:style w:type="character" w:customStyle="1" w:styleId="NotStarredChar">
    <w:name w:val="NotStarred Char"/>
    <w:link w:val="NotStarred"/>
    <w:locked/>
    <w:rsid w:val="00232A5E"/>
    <w:rPr>
      <w:rFonts w:ascii="Georgia" w:eastAsia="Times New Roman" w:hAnsi="Georgia"/>
      <w:b/>
      <w:caps/>
      <w:szCs w:val="28"/>
      <w:u w:val="single"/>
    </w:rPr>
  </w:style>
  <w:style w:type="paragraph" w:customStyle="1" w:styleId="NotStarred">
    <w:name w:val="NotStarred"/>
    <w:basedOn w:val="Normal"/>
    <w:link w:val="NotStarredChar"/>
    <w:qFormat/>
    <w:rsid w:val="00232A5E"/>
    <w:pPr>
      <w:keepNext/>
      <w:keepLines/>
      <w:pageBreakBefore/>
      <w:spacing w:before="240" w:after="60"/>
      <w:jc w:val="center"/>
      <w:outlineLvl w:val="1"/>
    </w:pPr>
    <w:rPr>
      <w:rFonts w:ascii="Georgia" w:eastAsia="Times New Roman" w:hAnsi="Georgia"/>
      <w:b/>
      <w:caps/>
      <w:sz w:val="24"/>
      <w:szCs w:val="28"/>
      <w:u w:val="single"/>
      <w:lang w:eastAsia="zh-CN"/>
    </w:rPr>
  </w:style>
  <w:style w:type="character" w:customStyle="1" w:styleId="tagCharCharChar">
    <w:name w:val="tag Char Char Char"/>
    <w:locked/>
    <w:rsid w:val="00232A5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232A5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32A5E"/>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lang w:eastAsia="zh-CN"/>
    </w:rPr>
  </w:style>
  <w:style w:type="character" w:customStyle="1" w:styleId="H4TagChar1">
    <w:name w:val="H4 (Tag) Char1"/>
    <w:link w:val="H4Tag"/>
    <w:locked/>
    <w:rsid w:val="00232A5E"/>
    <w:rPr>
      <w:rFonts w:ascii="Georgia" w:eastAsia="Calibri" w:hAnsi="Georgia"/>
      <w:b/>
    </w:rPr>
  </w:style>
  <w:style w:type="paragraph" w:customStyle="1" w:styleId="H4Tag">
    <w:name w:val="H4 (Tag)"/>
    <w:basedOn w:val="Normal"/>
    <w:link w:val="H4TagChar1"/>
    <w:qFormat/>
    <w:rsid w:val="00232A5E"/>
    <w:rPr>
      <w:rFonts w:ascii="Georgia" w:eastAsia="Calibri" w:hAnsi="Georgia"/>
      <w:b/>
      <w:sz w:val="24"/>
      <w:lang w:eastAsia="zh-CN"/>
    </w:rPr>
  </w:style>
  <w:style w:type="paragraph" w:customStyle="1" w:styleId="CM25">
    <w:name w:val="CM25"/>
    <w:basedOn w:val="Default"/>
    <w:next w:val="Default"/>
    <w:qFormat/>
    <w:rsid w:val="00232A5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232A5E"/>
    <w:rPr>
      <w:rFonts w:ascii="Georgia" w:hAnsi="Georgia"/>
      <w:b/>
    </w:rPr>
  </w:style>
  <w:style w:type="paragraph" w:customStyle="1" w:styleId="Debate-CardTagandCite-F6">
    <w:name w:val="Debate- Card Tag and Cite- F6"/>
    <w:basedOn w:val="Normal"/>
    <w:link w:val="Debate-CardTagandCite-F6Char"/>
    <w:qFormat/>
    <w:rsid w:val="00232A5E"/>
    <w:pPr>
      <w:contextualSpacing/>
    </w:pPr>
    <w:rPr>
      <w:rFonts w:ascii="Georgia" w:hAnsi="Georgia"/>
      <w:b/>
      <w:sz w:val="24"/>
      <w:lang w:eastAsia="zh-CN"/>
    </w:rPr>
  </w:style>
  <w:style w:type="character" w:customStyle="1" w:styleId="CardtextChar4">
    <w:name w:val="Card text Char"/>
    <w:link w:val="Cardtext3"/>
    <w:locked/>
    <w:rsid w:val="00232A5E"/>
    <w:rPr>
      <w:rFonts w:ascii="Arial Narrow" w:hAnsi="Arial Narrow"/>
      <w:u w:val="single"/>
    </w:rPr>
  </w:style>
  <w:style w:type="paragraph" w:customStyle="1" w:styleId="Cardtext3">
    <w:name w:val="Card text"/>
    <w:link w:val="CardtextChar4"/>
    <w:qFormat/>
    <w:rsid w:val="00232A5E"/>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232A5E"/>
    <w:rPr>
      <w:rFonts w:ascii="Georgia" w:eastAsia="Times New Roman" w:hAnsi="Georgia"/>
      <w:b/>
      <w:szCs w:val="28"/>
      <w:u w:val="single"/>
    </w:rPr>
  </w:style>
  <w:style w:type="paragraph" w:customStyle="1" w:styleId="NewHeading2">
    <w:name w:val="NewHeading2"/>
    <w:basedOn w:val="Normal"/>
    <w:link w:val="NewHeading2Char"/>
    <w:qFormat/>
    <w:rsid w:val="00232A5E"/>
    <w:pPr>
      <w:spacing w:before="240" w:after="60"/>
    </w:pPr>
    <w:rPr>
      <w:rFonts w:ascii="Georgia" w:eastAsia="Times New Roman" w:hAnsi="Georgia"/>
      <w:b/>
      <w:sz w:val="24"/>
      <w:szCs w:val="28"/>
      <w:u w:val="single"/>
      <w:lang w:eastAsia="zh-CN"/>
    </w:rPr>
  </w:style>
  <w:style w:type="paragraph" w:customStyle="1" w:styleId="CM32">
    <w:name w:val="CM3+2"/>
    <w:basedOn w:val="Normal"/>
    <w:next w:val="Normal"/>
    <w:uiPriority w:val="99"/>
    <w:qFormat/>
    <w:rsid w:val="00232A5E"/>
    <w:pPr>
      <w:autoSpaceDE w:val="0"/>
      <w:autoSpaceDN w:val="0"/>
      <w:adjustRightInd w:val="0"/>
      <w:spacing w:line="240" w:lineRule="atLeast"/>
    </w:pPr>
    <w:rPr>
      <w:rFonts w:ascii="Garamond" w:eastAsia="Calibri" w:hAnsi="Garamond"/>
      <w:sz w:val="24"/>
    </w:rPr>
  </w:style>
  <w:style w:type="paragraph" w:customStyle="1" w:styleId="msolistparagraph0">
    <w:name w:val="msolistparagraph"/>
    <w:basedOn w:val="Normal"/>
    <w:uiPriority w:val="99"/>
    <w:qFormat/>
    <w:rsid w:val="00232A5E"/>
    <w:rPr>
      <w:rFonts w:ascii="Garamond" w:eastAsia="Calibri" w:hAnsi="Garamond"/>
    </w:rPr>
  </w:style>
  <w:style w:type="paragraph" w:customStyle="1" w:styleId="TagLine">
    <w:name w:val="Tag Line"/>
    <w:basedOn w:val="Normal"/>
    <w:next w:val="FullText"/>
    <w:uiPriority w:val="99"/>
    <w:qFormat/>
    <w:rsid w:val="00232A5E"/>
    <w:rPr>
      <w:rFonts w:ascii="Arial Narrow" w:eastAsia="Times New Roman" w:hAnsi="Arial Narrow"/>
      <w:b/>
      <w:sz w:val="28"/>
    </w:rPr>
  </w:style>
  <w:style w:type="paragraph" w:customStyle="1" w:styleId="Card6pt">
    <w:name w:val="Card 6pt"/>
    <w:basedOn w:val="Normal"/>
    <w:uiPriority w:val="99"/>
    <w:qFormat/>
    <w:rsid w:val="00232A5E"/>
    <w:pPr>
      <w:ind w:left="288" w:right="288"/>
    </w:pPr>
    <w:rPr>
      <w:rFonts w:ascii="Georgia" w:eastAsia="Calibri" w:hAnsi="Georgia"/>
      <w:color w:val="000000"/>
      <w:sz w:val="12"/>
      <w:szCs w:val="20"/>
    </w:rPr>
  </w:style>
  <w:style w:type="character" w:customStyle="1" w:styleId="FullCiteChar">
    <w:name w:val="Full Cite Char"/>
    <w:link w:val="FullCite"/>
    <w:locked/>
    <w:rsid w:val="00232A5E"/>
    <w:rPr>
      <w:rFonts w:ascii="Garamond" w:eastAsia="Calibri" w:hAnsi="Garamond"/>
    </w:rPr>
  </w:style>
  <w:style w:type="paragraph" w:customStyle="1" w:styleId="FullCite">
    <w:name w:val="Full Cite"/>
    <w:basedOn w:val="Normal"/>
    <w:next w:val="Normal"/>
    <w:link w:val="FullCiteChar"/>
    <w:qFormat/>
    <w:rsid w:val="00232A5E"/>
    <w:rPr>
      <w:rFonts w:ascii="Garamond" w:eastAsia="Calibri" w:hAnsi="Garamond"/>
      <w:sz w:val="24"/>
      <w:lang w:eastAsia="zh-CN"/>
    </w:rPr>
  </w:style>
  <w:style w:type="character" w:customStyle="1" w:styleId="StyleCardStyleBlackUnderlineChar">
    <w:name w:val="Style Card Style + Black Underline Char"/>
    <w:link w:val="StyleCardStyleBlackUnderline"/>
    <w:locked/>
    <w:rsid w:val="00232A5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32A5E"/>
    <w:rPr>
      <w:rFonts w:ascii="Georgia" w:eastAsia="Times New Roman" w:hAnsi="Georgia"/>
      <w:color w:val="000000"/>
      <w:sz w:val="24"/>
      <w:u w:val="single"/>
      <w:lang w:eastAsia="zh-CN"/>
    </w:rPr>
  </w:style>
  <w:style w:type="paragraph" w:customStyle="1" w:styleId="StyleHeading2LatinArialMT13pt">
    <w:name w:val="Style Heading 2 + (Latin) ArialMT 13 pt"/>
    <w:basedOn w:val="Heading2"/>
    <w:next w:val="Heading2"/>
    <w:uiPriority w:val="99"/>
    <w:qFormat/>
    <w:rsid w:val="00232A5E"/>
    <w:pPr>
      <w:keepLines w:val="0"/>
      <w:pageBreakBefore w:val="0"/>
      <w:jc w:val="left"/>
    </w:pPr>
    <w:rPr>
      <w:rFonts w:ascii="Garamond" w:eastAsia="SimSun" w:hAnsi="Garamond" w:cs="Arial"/>
      <w:b w:val="0"/>
      <w:iCs/>
      <w:caps/>
      <w:sz w:val="24"/>
      <w:szCs w:val="28"/>
      <w:lang w:eastAsia="zh-CN"/>
    </w:rPr>
  </w:style>
  <w:style w:type="paragraph" w:customStyle="1" w:styleId="NotUnderlined">
    <w:name w:val="Not Underlined"/>
    <w:basedOn w:val="Normal"/>
    <w:uiPriority w:val="99"/>
    <w:qFormat/>
    <w:rsid w:val="00232A5E"/>
    <w:rPr>
      <w:rFonts w:ascii="Century Gothic" w:eastAsia="Times New Roman" w:hAnsi="Century Gothic"/>
      <w:sz w:val="16"/>
    </w:rPr>
  </w:style>
  <w:style w:type="character" w:customStyle="1" w:styleId="StylecardThickunderlineChar">
    <w:name w:val="Style card + Thick underline Char"/>
    <w:link w:val="StylecardThickunderline"/>
    <w:locked/>
    <w:rsid w:val="00232A5E"/>
    <w:rPr>
      <w:rFonts w:ascii="Georgia" w:eastAsia="SimSun" w:hAnsi="Georgia"/>
      <w:u w:val="single"/>
    </w:rPr>
  </w:style>
  <w:style w:type="paragraph" w:customStyle="1" w:styleId="StylecardThickunderline">
    <w:name w:val="Style card + Thick underline"/>
    <w:basedOn w:val="Normal"/>
    <w:link w:val="StylecardThickunderlineChar"/>
    <w:qFormat/>
    <w:rsid w:val="00232A5E"/>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232A5E"/>
    <w:rPr>
      <w:rFonts w:ascii="Georgia" w:eastAsia="SimSun" w:hAnsi="Georgia"/>
      <w:b/>
      <w:bCs/>
      <w:u w:val="single"/>
    </w:rPr>
  </w:style>
  <w:style w:type="paragraph" w:customStyle="1" w:styleId="StylecardBoldThickunderline">
    <w:name w:val="Style card + Bold Thick underline"/>
    <w:basedOn w:val="Normal"/>
    <w:link w:val="StylecardBoldThickunderlineChar"/>
    <w:qFormat/>
    <w:rsid w:val="00232A5E"/>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232A5E"/>
    <w:pPr>
      <w:spacing w:after="200" w:line="276" w:lineRule="auto"/>
    </w:pPr>
    <w:rPr>
      <w:rFonts w:eastAsia="Calibri"/>
      <w:color w:val="auto"/>
      <w:sz w:val="22"/>
    </w:rPr>
  </w:style>
  <w:style w:type="paragraph" w:customStyle="1" w:styleId="font-null">
    <w:name w:val="font-null"/>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rteindent1">
    <w:name w:val="rteindent1"/>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Pa12">
    <w:name w:val="Pa12"/>
    <w:basedOn w:val="Default"/>
    <w:next w:val="Default"/>
    <w:uiPriority w:val="99"/>
    <w:qFormat/>
    <w:rsid w:val="00232A5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featuretitle">
    <w:name w:val="feature_title"/>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translatedivgrey-image">
    <w:name w:val="translatedivgrey-image"/>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translatedivblue-image">
    <w:name w:val="translatedivblue-image"/>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class">
    <w:name w:val="class"/>
    <w:basedOn w:val="Normal"/>
    <w:uiPriority w:val="99"/>
    <w:qFormat/>
    <w:rsid w:val="00232A5E"/>
    <w:pPr>
      <w:spacing w:before="100" w:beforeAutospacing="1" w:after="100" w:afterAutospacing="1"/>
    </w:pPr>
    <w:rPr>
      <w:rFonts w:ascii="Garamond" w:eastAsia="Times New Roman" w:hAnsi="Garamond"/>
      <w:sz w:val="24"/>
    </w:rPr>
  </w:style>
  <w:style w:type="character" w:customStyle="1" w:styleId="blocktitleChar0">
    <w:name w:val="block title Char"/>
    <w:link w:val="blocktitle0"/>
    <w:locked/>
    <w:rsid w:val="00232A5E"/>
    <w:rPr>
      <w:rFonts w:ascii="Garamond" w:eastAsia="Calibri" w:hAnsi="Garamond"/>
      <w:b/>
      <w:caps/>
      <w:sz w:val="28"/>
      <w:szCs w:val="28"/>
      <w:lang w:val="es-ES" w:eastAsia="en-US"/>
    </w:rPr>
  </w:style>
  <w:style w:type="paragraph" w:customStyle="1" w:styleId="Pa6">
    <w:name w:val="Pa6"/>
    <w:basedOn w:val="Normal"/>
    <w:next w:val="Normal"/>
    <w:uiPriority w:val="99"/>
    <w:qFormat/>
    <w:rsid w:val="00232A5E"/>
    <w:pPr>
      <w:autoSpaceDE w:val="0"/>
      <w:autoSpaceDN w:val="0"/>
      <w:adjustRightInd w:val="0"/>
      <w:spacing w:line="221" w:lineRule="atLeast"/>
    </w:pPr>
    <w:rPr>
      <w:rFonts w:ascii="Garamond" w:eastAsia="Times New Roman" w:hAnsi="Garamond"/>
      <w:sz w:val="24"/>
    </w:rPr>
  </w:style>
  <w:style w:type="paragraph" w:customStyle="1" w:styleId="Pa4">
    <w:name w:val="Pa4"/>
    <w:basedOn w:val="Normal"/>
    <w:next w:val="Normal"/>
    <w:uiPriority w:val="99"/>
    <w:qFormat/>
    <w:rsid w:val="00232A5E"/>
    <w:pPr>
      <w:autoSpaceDE w:val="0"/>
      <w:autoSpaceDN w:val="0"/>
      <w:adjustRightInd w:val="0"/>
      <w:spacing w:line="181" w:lineRule="atLeast"/>
    </w:pPr>
    <w:rPr>
      <w:rFonts w:ascii="Garamond" w:eastAsia="Times New Roman" w:hAnsi="Garamond"/>
      <w:sz w:val="24"/>
    </w:rPr>
  </w:style>
  <w:style w:type="paragraph" w:customStyle="1" w:styleId="Pa5">
    <w:name w:val="Pa5"/>
    <w:basedOn w:val="Normal"/>
    <w:next w:val="Normal"/>
    <w:uiPriority w:val="99"/>
    <w:qFormat/>
    <w:rsid w:val="00232A5E"/>
    <w:pPr>
      <w:autoSpaceDE w:val="0"/>
      <w:autoSpaceDN w:val="0"/>
      <w:adjustRightInd w:val="0"/>
      <w:spacing w:line="321" w:lineRule="atLeast"/>
    </w:pPr>
    <w:rPr>
      <w:rFonts w:ascii="Garamond" w:eastAsia="Times New Roman" w:hAnsi="Garamond"/>
      <w:sz w:val="24"/>
    </w:rPr>
  </w:style>
  <w:style w:type="paragraph" w:customStyle="1" w:styleId="attribution">
    <w:name w:val="attribution"/>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text-textbodyhoustontexttext-dateline">
    <w:name w:val="text-textbody houstontext text-dateline"/>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text-textbodyhoustontext">
    <w:name w:val="text-textbody houstontext"/>
    <w:basedOn w:val="Normal"/>
    <w:uiPriority w:val="99"/>
    <w:qFormat/>
    <w:rsid w:val="00232A5E"/>
    <w:pPr>
      <w:spacing w:before="100" w:beforeAutospacing="1" w:after="100" w:afterAutospacing="1"/>
    </w:pPr>
    <w:rPr>
      <w:rFonts w:ascii="Garamond" w:eastAsia="Times New Roman" w:hAnsi="Garamond"/>
      <w:sz w:val="24"/>
    </w:rPr>
  </w:style>
  <w:style w:type="character" w:customStyle="1" w:styleId="StyleStyle4LatinTimesNewRomanAsianSimSunBoldChar">
    <w:name w:val="Style Style4 + (Latin) Times New Roman (Asian) SimSun Bold Char"/>
    <w:link w:val="StyleStyle4LatinTimesNewRomanAsianSimSunBold"/>
    <w:locked/>
    <w:rsid w:val="00232A5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32A5E"/>
    <w:rPr>
      <w:rFonts w:ascii="Georgia" w:eastAsia="SimSun" w:hAnsi="Georgia"/>
      <w:b/>
      <w:bCs/>
      <w:sz w:val="24"/>
      <w:lang w:eastAsia="zh-CN"/>
    </w:rPr>
  </w:style>
  <w:style w:type="paragraph" w:customStyle="1" w:styleId="summary">
    <w:name w:val="summary"/>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Caption2">
    <w:name w:val="Caption2"/>
    <w:basedOn w:val="Normal"/>
    <w:uiPriority w:val="99"/>
    <w:qFormat/>
    <w:rsid w:val="00232A5E"/>
    <w:pPr>
      <w:spacing w:before="100" w:beforeAutospacing="1" w:after="100" w:afterAutospacing="1"/>
    </w:pPr>
    <w:rPr>
      <w:rFonts w:ascii="Garamond" w:eastAsia="Times New Roman" w:hAnsi="Garamond"/>
      <w:sz w:val="24"/>
    </w:rPr>
  </w:style>
  <w:style w:type="character" w:customStyle="1" w:styleId="MTDisplayEquationChar">
    <w:name w:val="MTDisplayEquation Char"/>
    <w:link w:val="MTDisplayEquation"/>
    <w:locked/>
    <w:rsid w:val="00232A5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32A5E"/>
    <w:pPr>
      <w:tabs>
        <w:tab w:val="center" w:pos="5120"/>
        <w:tab w:val="right" w:pos="10220"/>
      </w:tabs>
    </w:pPr>
    <w:rPr>
      <w:rFonts w:ascii="Georgia" w:eastAsia="Times New Roman" w:hAnsi="Georgia"/>
      <w:bCs/>
      <w:sz w:val="24"/>
      <w:lang w:eastAsia="zh-CN" w:bidi="he-IL"/>
    </w:rPr>
  </w:style>
  <w:style w:type="paragraph" w:customStyle="1" w:styleId="DebateFile">
    <w:name w:val="Debate File"/>
    <w:basedOn w:val="Normal"/>
    <w:uiPriority w:val="99"/>
    <w:qFormat/>
    <w:rsid w:val="00232A5E"/>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232A5E"/>
    <w:pPr>
      <w:keepNext/>
      <w:ind w:left="288" w:right="288"/>
    </w:pPr>
    <w:rPr>
      <w:rFonts w:ascii="Georgia" w:eastAsia="MS Gothic" w:hAnsi="Georgia"/>
      <w:szCs w:val="20"/>
    </w:rPr>
  </w:style>
  <w:style w:type="paragraph" w:customStyle="1" w:styleId="Little">
    <w:name w:val="Little"/>
    <w:basedOn w:val="Normal"/>
    <w:next w:val="Normal"/>
    <w:link w:val="LittleChar"/>
    <w:qFormat/>
    <w:rsid w:val="00232A5E"/>
    <w:pPr>
      <w:ind w:left="288"/>
    </w:pPr>
    <w:rPr>
      <w:rFonts w:ascii="Garamond" w:eastAsia="Times New Roman" w:hAnsi="Garamond"/>
      <w:sz w:val="16"/>
    </w:rPr>
  </w:style>
  <w:style w:type="paragraph" w:customStyle="1" w:styleId="AAAcard">
    <w:name w:val="AAAcard"/>
    <w:basedOn w:val="Normal"/>
    <w:uiPriority w:val="99"/>
    <w:qFormat/>
    <w:rsid w:val="00232A5E"/>
    <w:pPr>
      <w:ind w:left="288" w:right="288"/>
    </w:pPr>
    <w:rPr>
      <w:rFonts w:ascii="Garamond" w:eastAsia="Times New Roman" w:hAnsi="Garamond"/>
    </w:rPr>
  </w:style>
  <w:style w:type="paragraph" w:customStyle="1" w:styleId="Caption3">
    <w:name w:val="Caption3"/>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body-12-5">
    <w:name w:val="body-12-5"/>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infuse">
    <w:name w:val="infuse"/>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fontreg">
    <w:name w:val="font_reg"/>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CITEF3">
    <w:name w:val="CITE F3"/>
    <w:uiPriority w:val="99"/>
    <w:qFormat/>
    <w:rsid w:val="00232A5E"/>
    <w:rPr>
      <w:rFonts w:ascii="Georgia" w:eastAsia="SimSun" w:hAnsi="Georgia" w:cs="Times New Roman"/>
      <w:b/>
    </w:rPr>
  </w:style>
  <w:style w:type="character" w:customStyle="1" w:styleId="StyleBoldUnderlineTimesNewRomanChar">
    <w:name w:val="Style Bold Underline + Times New Roman Char"/>
    <w:link w:val="StyleBoldUnderlineTimesNewRoman"/>
    <w:locked/>
    <w:rsid w:val="00232A5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32A5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32A5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32A5E"/>
    <w:pPr>
      <w:spacing w:after="200"/>
    </w:pPr>
    <w:rPr>
      <w:rFonts w:ascii="Calibri" w:eastAsia="Calibri" w:hAnsi="Calibri" w:cs="Times New Roman"/>
      <w:sz w:val="20"/>
      <w:szCs w:val="20"/>
      <w:u w:val="single"/>
    </w:rPr>
  </w:style>
  <w:style w:type="paragraph" w:customStyle="1" w:styleId="hotroute1">
    <w:name w:val="hot route!"/>
    <w:basedOn w:val="Normal"/>
    <w:qFormat/>
    <w:rsid w:val="00232A5E"/>
    <w:pPr>
      <w:ind w:left="144"/>
    </w:pPr>
    <w:rPr>
      <w:rFonts w:ascii="Cambria" w:eastAsia="Calibri" w:hAnsi="Cambria"/>
      <w:sz w:val="24"/>
    </w:rPr>
  </w:style>
  <w:style w:type="paragraph" w:customStyle="1" w:styleId="FreeFormA">
    <w:name w:val="Free Form A"/>
    <w:autoRedefine/>
    <w:uiPriority w:val="99"/>
    <w:qFormat/>
    <w:rsid w:val="00232A5E"/>
    <w:pPr>
      <w:spacing w:line="276" w:lineRule="auto"/>
    </w:pPr>
    <w:rPr>
      <w:rFonts w:ascii="Helvetica" w:eastAsia="ヒラギノ角ゴ Pro W3" w:hAnsi="Helvetica" w:cs="Times New Roman"/>
      <w:color w:val="000000"/>
      <w:szCs w:val="22"/>
      <w:lang w:bidi="he-IL"/>
    </w:rPr>
  </w:style>
  <w:style w:type="paragraph" w:customStyle="1" w:styleId="bodytextfp">
    <w:name w:val="bodytextfp"/>
    <w:basedOn w:val="Normal"/>
    <w:uiPriority w:val="99"/>
    <w:qFormat/>
    <w:rsid w:val="00232A5E"/>
    <w:pPr>
      <w:spacing w:before="100" w:beforeAutospacing="1" w:after="100" w:afterAutospacing="1"/>
    </w:pPr>
    <w:rPr>
      <w:rFonts w:ascii="Garamond" w:eastAsia="Times New Roman" w:hAnsi="Garamond"/>
      <w:sz w:val="24"/>
    </w:rPr>
  </w:style>
  <w:style w:type="character" w:customStyle="1" w:styleId="ReallyfuckingsmallChar">
    <w:name w:val="Really fucking small Char"/>
    <w:link w:val="Reallyfuckingsmall"/>
    <w:locked/>
    <w:rsid w:val="00232A5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232A5E"/>
    <w:rPr>
      <w:rFonts w:ascii="Times New Roman" w:eastAsia="Times New Roman" w:hAnsi="Times New Roman" w:cs="Times New Roman"/>
      <w:sz w:val="10"/>
      <w:lang w:eastAsia="zh-CN"/>
    </w:rPr>
  </w:style>
  <w:style w:type="paragraph" w:customStyle="1" w:styleId="subheader">
    <w:name w:val="subheader"/>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firstletter">
    <w:name w:val="firstletter"/>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more">
    <w:name w:val="more"/>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story">
    <w:name w:val="story"/>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H1numbered">
    <w:name w:val="H1 numbered"/>
    <w:basedOn w:val="Normal"/>
    <w:uiPriority w:val="99"/>
    <w:qFormat/>
    <w:rsid w:val="00232A5E"/>
    <w:pPr>
      <w:pageBreakBefore/>
      <w:widowControl w:val="0"/>
      <w:numPr>
        <w:numId w:val="11"/>
      </w:numPr>
      <w:pBdr>
        <w:top w:val="single" w:sz="6" w:space="28" w:color="auto"/>
        <w:bottom w:val="single" w:sz="6" w:space="14" w:color="auto"/>
      </w:pBdr>
      <w:suppressAutoHyphens/>
      <w:autoSpaceDE w:val="0"/>
      <w:autoSpaceDN w:val="0"/>
      <w:adjustRightInd w:val="0"/>
      <w:spacing w:before="283" w:after="170" w:line="288" w:lineRule="auto"/>
    </w:pPr>
    <w:rPr>
      <w:rFonts w:ascii="Garamond" w:eastAsia="Times New Roman" w:hAnsi="Garamond" w:cs="Trajan-Bold"/>
      <w:b/>
      <w:bCs/>
      <w:caps/>
      <w:color w:val="000084"/>
      <w:sz w:val="40"/>
      <w:szCs w:val="40"/>
      <w:lang w:bidi="en-US"/>
    </w:rPr>
  </w:style>
  <w:style w:type="paragraph" w:customStyle="1" w:styleId="Numberedparas">
    <w:name w:val="Numbered paras"/>
    <w:basedOn w:val="Normal"/>
    <w:uiPriority w:val="99"/>
    <w:qFormat/>
    <w:rsid w:val="00232A5E"/>
    <w:pPr>
      <w:widowControl w:val="0"/>
      <w:numPr>
        <w:ilvl w:val="1"/>
        <w:numId w:val="11"/>
      </w:numPr>
      <w:tabs>
        <w:tab w:val="left" w:pos="567"/>
      </w:tabs>
      <w:suppressAutoHyphens/>
      <w:autoSpaceDE w:val="0"/>
      <w:autoSpaceDN w:val="0"/>
      <w:adjustRightInd w:val="0"/>
      <w:spacing w:before="170" w:line="288" w:lineRule="auto"/>
      <w:ind w:left="0" w:firstLine="0"/>
      <w:jc w:val="both"/>
    </w:pPr>
    <w:rPr>
      <w:rFonts w:ascii="Garamond" w:eastAsia="Times New Roman" w:hAnsi="Garamond" w:cs="BookAntiqua"/>
      <w:color w:val="000000"/>
      <w:spacing w:val="2"/>
      <w:lang w:val="en-GB" w:bidi="en-US"/>
    </w:rPr>
  </w:style>
  <w:style w:type="paragraph" w:customStyle="1" w:styleId="in">
    <w:name w:val="in"/>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image-caption">
    <w:name w:val="image-caption"/>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imagecontain">
    <w:name w:val="imagecontain"/>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CM62">
    <w:name w:val="CM62"/>
    <w:basedOn w:val="Normal"/>
    <w:next w:val="Normal"/>
    <w:uiPriority w:val="99"/>
    <w:qFormat/>
    <w:rsid w:val="00232A5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32A5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32A5E"/>
    <w:pPr>
      <w:widowControl w:val="0"/>
      <w:spacing w:after="63"/>
    </w:pPr>
    <w:rPr>
      <w:rFonts w:ascii="Arial" w:hAnsi="Arial"/>
      <w:color w:val="auto"/>
    </w:rPr>
  </w:style>
  <w:style w:type="paragraph" w:customStyle="1" w:styleId="CM35">
    <w:name w:val="CM35"/>
    <w:basedOn w:val="Default"/>
    <w:next w:val="Default"/>
    <w:uiPriority w:val="99"/>
    <w:qFormat/>
    <w:rsid w:val="00232A5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32A5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232A5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232A5E"/>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232A5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32A5E"/>
    <w:rPr>
      <w:rFonts w:ascii="Georgia" w:hAnsi="Georgia"/>
      <w:sz w:val="24"/>
      <w:szCs w:val="24"/>
      <w:lang w:val="x-none" w:eastAsia="x-none"/>
    </w:rPr>
  </w:style>
  <w:style w:type="character" w:customStyle="1" w:styleId="StyleCards11ptUnderlineChar">
    <w:name w:val="Style Cards + 11 pt Underline Char"/>
    <w:link w:val="StyleCards11ptUnderline"/>
    <w:locked/>
    <w:rsid w:val="00232A5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32A5E"/>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232A5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32A5E"/>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32A5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32A5E"/>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232A5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32A5E"/>
    <w:rPr>
      <w:rFonts w:ascii="Georgia" w:hAnsi="Georgia"/>
      <w:sz w:val="24"/>
      <w:lang w:val="x-none" w:eastAsia="x-none"/>
    </w:rPr>
  </w:style>
  <w:style w:type="character" w:customStyle="1" w:styleId="NormalFontChar">
    <w:name w:val="Normal Font Char"/>
    <w:link w:val="NormalFont"/>
    <w:locked/>
    <w:rsid w:val="00232A5E"/>
    <w:rPr>
      <w:rFonts w:ascii="Times New Roman" w:eastAsia="Times New Roman" w:hAnsi="Times New Roman" w:cs="Times New Roman"/>
      <w:sz w:val="20"/>
      <w:szCs w:val="20"/>
    </w:rPr>
  </w:style>
  <w:style w:type="paragraph" w:customStyle="1" w:styleId="NormalFont">
    <w:name w:val="Normal Font"/>
    <w:link w:val="NormalFontChar"/>
    <w:qFormat/>
    <w:rsid w:val="00232A5E"/>
    <w:rPr>
      <w:rFonts w:ascii="Times New Roman" w:eastAsia="Times New Roman" w:hAnsi="Times New Roman" w:cs="Times New Roman"/>
      <w:sz w:val="20"/>
      <w:szCs w:val="20"/>
    </w:rPr>
  </w:style>
  <w:style w:type="paragraph" w:customStyle="1" w:styleId="StyleSmall11pt">
    <w:name w:val="Style Small + 11 pt"/>
    <w:uiPriority w:val="99"/>
    <w:qFormat/>
    <w:rsid w:val="00232A5E"/>
    <w:pPr>
      <w:spacing w:after="200"/>
    </w:pPr>
    <w:rPr>
      <w:rFonts w:ascii="Times" w:eastAsia="Times New Roman" w:hAnsi="Times" w:cs="Times New Roman"/>
      <w:sz w:val="20"/>
      <w:szCs w:val="22"/>
      <w:lang w:eastAsia="en-US"/>
    </w:rPr>
  </w:style>
  <w:style w:type="character" w:customStyle="1" w:styleId="StyleNormalFont11ptUnderlineChar">
    <w:name w:val="Style Normal Font + 11 pt Underline Char"/>
    <w:link w:val="StyleNormalFont11ptUnderline"/>
    <w:locked/>
    <w:rsid w:val="00232A5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32A5E"/>
    <w:rPr>
      <w:u w:val="single"/>
      <w:lang w:val="x-none" w:eastAsia="x-none"/>
    </w:rPr>
  </w:style>
  <w:style w:type="character" w:customStyle="1" w:styleId="StyleNormalFont11ptBoldUnderlineChar">
    <w:name w:val="Style Normal Font + 11 pt Bold Underline Char"/>
    <w:link w:val="StyleNormalFont11ptBoldUnderline"/>
    <w:locked/>
    <w:rsid w:val="00232A5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32A5E"/>
    <w:rPr>
      <w:b/>
      <w:bCs/>
      <w:u w:val="single"/>
      <w:lang w:val="x-none" w:eastAsia="x-none"/>
    </w:rPr>
  </w:style>
  <w:style w:type="paragraph" w:customStyle="1" w:styleId="Smallfont0">
    <w:name w:val="Smallfont"/>
    <w:basedOn w:val="Normal"/>
    <w:uiPriority w:val="99"/>
    <w:qFormat/>
    <w:rsid w:val="00232A5E"/>
    <w:rPr>
      <w:rFonts w:ascii="Garamond" w:eastAsia="Times New Roman" w:hAnsi="Garamond"/>
      <w:sz w:val="15"/>
    </w:rPr>
  </w:style>
  <w:style w:type="paragraph" w:customStyle="1" w:styleId="formatvorlage2">
    <w:name w:val="formatvorlage2"/>
    <w:basedOn w:val="Normal"/>
    <w:uiPriority w:val="99"/>
    <w:qFormat/>
    <w:rsid w:val="00232A5E"/>
    <w:pPr>
      <w:spacing w:before="100" w:beforeAutospacing="1" w:after="100" w:afterAutospacing="1"/>
    </w:pPr>
    <w:rPr>
      <w:rFonts w:ascii="Garamond" w:eastAsia="Calibri" w:hAnsi="Garamond"/>
      <w:sz w:val="24"/>
    </w:rPr>
  </w:style>
  <w:style w:type="character" w:customStyle="1" w:styleId="StyleTitle11ptNotBoldChar">
    <w:name w:val="Style Title + 11 pt Not Bold Char"/>
    <w:link w:val="StyleTitle11ptNotBold"/>
    <w:locked/>
    <w:rsid w:val="00232A5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32A5E"/>
    <w:pPr>
      <w:spacing w:after="0"/>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232A5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32A5E"/>
    <w:pPr>
      <w:spacing w:after="0"/>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232A5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32A5E"/>
    <w:pPr>
      <w:ind w:left="144"/>
    </w:pPr>
    <w:rPr>
      <w:rFonts w:ascii="Georgia" w:eastAsia="Times New Roman" w:hAnsi="Georgia"/>
      <w:sz w:val="24"/>
      <w:lang w:val="x-none" w:eastAsia="x-none"/>
    </w:rPr>
  </w:style>
  <w:style w:type="paragraph" w:customStyle="1" w:styleId="deck">
    <w:name w:val="deck"/>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i1">
    <w:name w:val="i1"/>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question">
    <w:name w:val="question"/>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bodycopy">
    <w:name w:val="bodycopy"/>
    <w:basedOn w:val="Normal"/>
    <w:uiPriority w:val="99"/>
    <w:qFormat/>
    <w:rsid w:val="00232A5E"/>
    <w:pPr>
      <w:spacing w:before="100" w:beforeAutospacing="1" w:after="100" w:afterAutospacing="1"/>
    </w:pPr>
    <w:rPr>
      <w:rFonts w:ascii="Garamond" w:eastAsia="Times New Roman" w:hAnsi="Garamond"/>
      <w:sz w:val="24"/>
    </w:rPr>
  </w:style>
  <w:style w:type="paragraph" w:customStyle="1" w:styleId="Fifth">
    <w:name w:val="Fifth"/>
    <w:basedOn w:val="Normal"/>
    <w:link w:val="FifthChar"/>
    <w:qFormat/>
    <w:rsid w:val="00232A5E"/>
    <w:rPr>
      <w:rFonts w:ascii="Garamond" w:eastAsia="Calibri" w:hAnsi="Garamond"/>
    </w:rPr>
  </w:style>
  <w:style w:type="paragraph" w:customStyle="1" w:styleId="NoteLevel22">
    <w:name w:val="Note Level 22"/>
    <w:basedOn w:val="Normal"/>
    <w:next w:val="Normal"/>
    <w:uiPriority w:val="99"/>
    <w:qFormat/>
    <w:rsid w:val="00232A5E"/>
    <w:pPr>
      <w:keepNext/>
      <w:ind w:left="288" w:right="288"/>
    </w:pPr>
    <w:rPr>
      <w:rFonts w:ascii="Georgia" w:eastAsia="MS Gothic" w:hAnsi="Georgia"/>
      <w:szCs w:val="20"/>
    </w:rPr>
  </w:style>
  <w:style w:type="paragraph" w:customStyle="1" w:styleId="wp-caption-text">
    <w:name w:val="wp-caption-text"/>
    <w:basedOn w:val="Normal"/>
    <w:qFormat/>
    <w:rsid w:val="00232A5E"/>
    <w:pPr>
      <w:spacing w:before="100" w:beforeAutospacing="1" w:after="100" w:afterAutospacing="1"/>
    </w:pPr>
    <w:rPr>
      <w:rFonts w:ascii="Garamond" w:eastAsia="Times New Roman" w:hAnsi="Garamond"/>
      <w:sz w:val="24"/>
    </w:rPr>
  </w:style>
  <w:style w:type="paragraph" w:customStyle="1" w:styleId="svarticle">
    <w:name w:val="svarticle"/>
    <w:basedOn w:val="Normal"/>
    <w:uiPriority w:val="99"/>
    <w:qFormat/>
    <w:rsid w:val="00232A5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232A5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232A5E"/>
    <w:pPr>
      <w:spacing w:before="100" w:beforeAutospacing="1" w:after="100" w:afterAutospacing="1"/>
    </w:pPr>
    <w:rPr>
      <w:rFonts w:ascii="Garamond" w:hAnsi="Garamond"/>
    </w:rPr>
  </w:style>
  <w:style w:type="paragraph" w:customStyle="1" w:styleId="description">
    <w:name w:val="description"/>
    <w:basedOn w:val="Normal"/>
    <w:uiPriority w:val="99"/>
    <w:qFormat/>
    <w:rsid w:val="00232A5E"/>
    <w:pPr>
      <w:spacing w:before="100" w:beforeAutospacing="1" w:after="100" w:afterAutospacing="1"/>
    </w:pPr>
    <w:rPr>
      <w:rFonts w:ascii="Garamond" w:hAnsi="Garamond"/>
    </w:rPr>
  </w:style>
  <w:style w:type="paragraph" w:customStyle="1" w:styleId="graf">
    <w:name w:val="graf"/>
    <w:basedOn w:val="Normal"/>
    <w:uiPriority w:val="99"/>
    <w:qFormat/>
    <w:rsid w:val="00232A5E"/>
    <w:pPr>
      <w:spacing w:before="100" w:beforeAutospacing="1" w:after="100" w:afterAutospacing="1"/>
    </w:pPr>
    <w:rPr>
      <w:rFonts w:ascii="Garamond" w:hAnsi="Garamond"/>
    </w:rPr>
  </w:style>
  <w:style w:type="paragraph" w:customStyle="1" w:styleId="column">
    <w:name w:val="column"/>
    <w:basedOn w:val="Normal"/>
    <w:uiPriority w:val="99"/>
    <w:qFormat/>
    <w:rsid w:val="00232A5E"/>
    <w:pPr>
      <w:spacing w:before="100" w:beforeAutospacing="1" w:after="100" w:afterAutospacing="1"/>
    </w:pPr>
    <w:rPr>
      <w:rFonts w:ascii="Garamond" w:hAnsi="Garamond"/>
    </w:rPr>
  </w:style>
  <w:style w:type="paragraph" w:customStyle="1" w:styleId="recirc-container">
    <w:name w:val="recirc-container"/>
    <w:basedOn w:val="Normal"/>
    <w:uiPriority w:val="99"/>
    <w:qFormat/>
    <w:rsid w:val="00232A5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232A5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232A5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232A5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232A5E"/>
    <w:rPr>
      <w:rFonts w:ascii="Georgia" w:hAnsi="Georgia" w:hint="default"/>
      <w:i/>
      <w:iCs/>
      <w:color w:val="808080"/>
    </w:rPr>
  </w:style>
  <w:style w:type="character" w:customStyle="1" w:styleId="cardchar00">
    <w:name w:val="cardchar0"/>
    <w:basedOn w:val="DefaultParagraphFont"/>
    <w:rsid w:val="00232A5E"/>
  </w:style>
  <w:style w:type="character" w:customStyle="1" w:styleId="UnderlineNon-bold">
    <w:name w:val="Underline Non - bold"/>
    <w:rsid w:val="00232A5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232A5E"/>
    <w:rPr>
      <w:rFonts w:ascii="Garamond" w:hAnsi="Garamond"/>
    </w:rPr>
  </w:style>
  <w:style w:type="character" w:customStyle="1" w:styleId="StyleHeading4UnderlinedsmalltextGaramondChar">
    <w:name w:val="Style Heading 4Underlinedsmall text + Garamond Char"/>
    <w:link w:val="StyleHeading4UnderlinedsmalltextGaramond"/>
    <w:locked/>
    <w:rsid w:val="00232A5E"/>
    <w:rPr>
      <w:rFonts w:ascii="Garamond" w:hAnsi="Garamond"/>
      <w:sz w:val="22"/>
      <w:lang w:eastAsia="en-US"/>
    </w:rPr>
  </w:style>
  <w:style w:type="character" w:customStyle="1" w:styleId="Heading5Char2">
    <w:name w:val="Heading 5 Char2"/>
    <w:rsid w:val="00232A5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232A5E"/>
    <w:rPr>
      <w:rFonts w:ascii="Arial" w:hAnsi="Arial" w:cs="Arial"/>
      <w:vanish/>
      <w:sz w:val="16"/>
      <w:szCs w:val="16"/>
    </w:rPr>
  </w:style>
  <w:style w:type="paragraph" w:styleId="z-TopofForm">
    <w:name w:val="HTML Top of Form"/>
    <w:basedOn w:val="Normal"/>
    <w:next w:val="Normal"/>
    <w:link w:val="z-TopofFormChar"/>
    <w:hidden/>
    <w:uiPriority w:val="99"/>
    <w:unhideWhenUsed/>
    <w:rsid w:val="00232A5E"/>
    <w:pPr>
      <w:pBdr>
        <w:bottom w:val="single" w:sz="6" w:space="1" w:color="auto"/>
      </w:pBdr>
      <w:jc w:val="center"/>
    </w:pPr>
    <w:rPr>
      <w:rFonts w:ascii="Arial" w:hAnsi="Arial" w:cs="Arial"/>
      <w:vanish/>
      <w:sz w:val="16"/>
      <w:szCs w:val="16"/>
      <w:lang w:eastAsia="zh-CN"/>
    </w:rPr>
  </w:style>
  <w:style w:type="character" w:customStyle="1" w:styleId="z-TopofFormChar1">
    <w:name w:val="z-Top of Form Char1"/>
    <w:basedOn w:val="DefaultParagraphFont"/>
    <w:uiPriority w:val="99"/>
    <w:rsid w:val="00232A5E"/>
    <w:rPr>
      <w:rFonts w:ascii="Arial" w:hAnsi="Arial" w:cs="Arial"/>
      <w:vanish/>
      <w:sz w:val="16"/>
      <w:szCs w:val="16"/>
      <w:lang w:eastAsia="en-US"/>
    </w:rPr>
  </w:style>
  <w:style w:type="character" w:customStyle="1" w:styleId="z-BottomofFormChar">
    <w:name w:val="z-Bottom of Form Char"/>
    <w:basedOn w:val="DefaultParagraphFont"/>
    <w:link w:val="z-BottomofForm"/>
    <w:uiPriority w:val="99"/>
    <w:rsid w:val="00232A5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232A5E"/>
    <w:pPr>
      <w:pBdr>
        <w:top w:val="single" w:sz="6" w:space="1" w:color="auto"/>
      </w:pBdr>
      <w:jc w:val="center"/>
    </w:pPr>
    <w:rPr>
      <w:rFonts w:ascii="Arial" w:hAnsi="Arial" w:cs="Arial"/>
      <w:vanish/>
      <w:sz w:val="16"/>
      <w:szCs w:val="16"/>
      <w:lang w:eastAsia="zh-CN"/>
    </w:rPr>
  </w:style>
  <w:style w:type="character" w:customStyle="1" w:styleId="z-BottomofFormChar1">
    <w:name w:val="z-Bottom of Form Char1"/>
    <w:basedOn w:val="DefaultParagraphFont"/>
    <w:uiPriority w:val="99"/>
    <w:rsid w:val="00232A5E"/>
    <w:rPr>
      <w:rFonts w:ascii="Arial" w:hAnsi="Arial" w:cs="Arial"/>
      <w:vanish/>
      <w:sz w:val="16"/>
      <w:szCs w:val="16"/>
      <w:lang w:eastAsia="en-US"/>
    </w:rPr>
  </w:style>
  <w:style w:type="character" w:customStyle="1" w:styleId="Style2CharChar">
    <w:name w:val="Style2 Char Char"/>
    <w:rsid w:val="00232A5E"/>
    <w:rPr>
      <w:u w:val="thick"/>
      <w:lang w:val="en-US" w:eastAsia="en-US" w:bidi="ar-SA"/>
    </w:rPr>
  </w:style>
  <w:style w:type="character" w:customStyle="1" w:styleId="authordate1">
    <w:name w:val="authordate"/>
    <w:rsid w:val="00232A5E"/>
  </w:style>
  <w:style w:type="character" w:customStyle="1" w:styleId="underline0">
    <w:name w:val="%underline"/>
    <w:qFormat/>
    <w:rsid w:val="00232A5E"/>
    <w:rPr>
      <w:rFonts w:ascii="Times New Roman" w:hAnsi="Times New Roman" w:cs="Times New Roman" w:hint="default"/>
      <w:strike w:val="0"/>
      <w:dstrike w:val="0"/>
      <w:sz w:val="16"/>
      <w:u w:val="none"/>
      <w:effect w:val="none"/>
    </w:rPr>
  </w:style>
  <w:style w:type="character" w:customStyle="1" w:styleId="AUNDERLINE0">
    <w:name w:val="AUNDERLINE"/>
    <w:qFormat/>
    <w:rsid w:val="00232A5E"/>
    <w:rPr>
      <w:rFonts w:ascii="Times New Roman" w:hAnsi="Times New Roman" w:cs="Times New Roman" w:hint="default"/>
      <w:sz w:val="20"/>
      <w:u w:val="single"/>
    </w:rPr>
  </w:style>
  <w:style w:type="character" w:customStyle="1" w:styleId="UnderlinedCharChar">
    <w:name w:val="Underlined Char Char"/>
    <w:rsid w:val="00232A5E"/>
    <w:rPr>
      <w:rFonts w:ascii="Garamond" w:hAnsi="Garamond" w:hint="default"/>
      <w:szCs w:val="28"/>
      <w:u w:val="single"/>
      <w:lang w:val="en-US" w:eastAsia="en-US" w:bidi="ar-SA"/>
    </w:rPr>
  </w:style>
  <w:style w:type="character" w:customStyle="1" w:styleId="slug-doi">
    <w:name w:val="slug-doi"/>
    <w:basedOn w:val="DefaultParagraphFont"/>
    <w:rsid w:val="00232A5E"/>
  </w:style>
  <w:style w:type="character" w:customStyle="1" w:styleId="af">
    <w:name w:val="af"/>
    <w:basedOn w:val="DefaultParagraphFont"/>
    <w:rsid w:val="00232A5E"/>
  </w:style>
  <w:style w:type="character" w:customStyle="1" w:styleId="ab">
    <w:name w:val="ab"/>
    <w:basedOn w:val="DefaultParagraphFont"/>
    <w:rsid w:val="00232A5E"/>
  </w:style>
  <w:style w:type="character" w:customStyle="1" w:styleId="em">
    <w:name w:val="em"/>
    <w:basedOn w:val="DefaultParagraphFont"/>
    <w:rsid w:val="00232A5E"/>
  </w:style>
  <w:style w:type="character" w:customStyle="1" w:styleId="au">
    <w:name w:val="au"/>
    <w:basedOn w:val="DefaultParagraphFont"/>
    <w:rsid w:val="00232A5E"/>
  </w:style>
  <w:style w:type="character" w:customStyle="1" w:styleId="ti">
    <w:name w:val="ti"/>
    <w:basedOn w:val="DefaultParagraphFont"/>
    <w:rsid w:val="00232A5E"/>
  </w:style>
  <w:style w:type="character" w:customStyle="1" w:styleId="subheadblue">
    <w:name w:val="subhead_blue"/>
    <w:basedOn w:val="DefaultParagraphFont"/>
    <w:rsid w:val="00232A5E"/>
  </w:style>
  <w:style w:type="character" w:customStyle="1" w:styleId="affiliation">
    <w:name w:val="affiliation"/>
    <w:basedOn w:val="DefaultParagraphFont"/>
    <w:rsid w:val="00232A5E"/>
  </w:style>
  <w:style w:type="character" w:customStyle="1" w:styleId="slug-doi-wrapper">
    <w:name w:val="slug-doi-wrapper"/>
    <w:basedOn w:val="DefaultParagraphFont"/>
    <w:rsid w:val="00232A5E"/>
  </w:style>
  <w:style w:type="character" w:customStyle="1" w:styleId="slug-metadata-noteahead-of-print">
    <w:name w:val="slug-metadata-note ahead-of-print"/>
    <w:basedOn w:val="DefaultParagraphFont"/>
    <w:rsid w:val="00232A5E"/>
  </w:style>
  <w:style w:type="character" w:customStyle="1" w:styleId="slug-ahead-of-print-date">
    <w:name w:val="slug-ahead-of-print-date"/>
    <w:basedOn w:val="DefaultParagraphFont"/>
    <w:rsid w:val="00232A5E"/>
  </w:style>
  <w:style w:type="character" w:customStyle="1" w:styleId="medium-bold">
    <w:name w:val="medium-bold"/>
    <w:basedOn w:val="DefaultParagraphFont"/>
    <w:rsid w:val="00232A5E"/>
  </w:style>
  <w:style w:type="character" w:customStyle="1" w:styleId="updated-short-citation">
    <w:name w:val="updated-short-citation"/>
    <w:basedOn w:val="DefaultParagraphFont"/>
    <w:rsid w:val="00232A5E"/>
  </w:style>
  <w:style w:type="character" w:customStyle="1" w:styleId="goohl0">
    <w:name w:val="goohl0"/>
    <w:basedOn w:val="DefaultParagraphFont"/>
    <w:rsid w:val="00232A5E"/>
  </w:style>
  <w:style w:type="character" w:customStyle="1" w:styleId="CharChar6">
    <w:name w:val="Char Char6"/>
    <w:rsid w:val="00232A5E"/>
    <w:rPr>
      <w:rFonts w:ascii="Arial" w:hAnsi="Arial" w:cs="Arial" w:hint="default"/>
      <w:bCs/>
      <w:sz w:val="16"/>
      <w:szCs w:val="26"/>
      <w:lang w:val="en-US" w:eastAsia="en-US" w:bidi="ar-SA"/>
    </w:rPr>
  </w:style>
  <w:style w:type="character" w:customStyle="1" w:styleId="TagCharChar1">
    <w:name w:val="Tag Char Char1"/>
    <w:rsid w:val="00232A5E"/>
    <w:rPr>
      <w:b/>
      <w:bCs w:val="0"/>
      <w:sz w:val="24"/>
      <w:szCs w:val="24"/>
      <w:lang w:val="en-US" w:eastAsia="en-US" w:bidi="ar-SA"/>
    </w:rPr>
  </w:style>
  <w:style w:type="character" w:customStyle="1" w:styleId="12TimesNewRoman">
    <w:name w:val="12 Times New Roman"/>
    <w:rsid w:val="00232A5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32A5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32A5E"/>
    <w:rPr>
      <w:rFonts w:ascii="Times New Roman" w:hAnsi="Times New Roman" w:cs="Times New Roman" w:hint="default"/>
      <w:strike w:val="0"/>
      <w:dstrike w:val="0"/>
      <w:sz w:val="14"/>
      <w:u w:val="none"/>
      <w:effect w:val="none"/>
    </w:rPr>
  </w:style>
  <w:style w:type="character" w:customStyle="1" w:styleId="F8-UnderlineBold">
    <w:name w:val="F8 - Underline/Bold"/>
    <w:rsid w:val="00232A5E"/>
    <w:rPr>
      <w:rFonts w:ascii="Times New Roman" w:hAnsi="Times New Roman" w:cs="Times New Roman" w:hint="default"/>
      <w:b/>
      <w:bCs w:val="0"/>
      <w:sz w:val="20"/>
      <w:u w:val="single"/>
    </w:rPr>
  </w:style>
  <w:style w:type="character" w:customStyle="1" w:styleId="F7-SmallFont">
    <w:name w:val="F7 - Small Font"/>
    <w:rsid w:val="00232A5E"/>
    <w:rPr>
      <w:rFonts w:ascii="Times New Roman" w:hAnsi="Times New Roman" w:cs="Times New Roman" w:hint="default"/>
      <w:sz w:val="14"/>
    </w:rPr>
  </w:style>
  <w:style w:type="character" w:customStyle="1" w:styleId="Brief-Bold">
    <w:name w:val="Brief - Bold"/>
    <w:rsid w:val="00232A5E"/>
    <w:rPr>
      <w:rFonts w:ascii="Times New Roman" w:hAnsi="Times New Roman" w:cs="Times New Roman" w:hint="default"/>
      <w:b/>
      <w:bCs w:val="0"/>
    </w:rPr>
  </w:style>
  <w:style w:type="character" w:customStyle="1" w:styleId="Card-Underline">
    <w:name w:val="Card - Underline"/>
    <w:rsid w:val="00232A5E"/>
    <w:rPr>
      <w:rFonts w:ascii="Times New Roman" w:hAnsi="Times New Roman" w:cs="Times New Roman" w:hint="default"/>
      <w:u w:val="single"/>
    </w:rPr>
  </w:style>
  <w:style w:type="character" w:customStyle="1" w:styleId="beriefunderline">
    <w:name w:val="berief = underline"/>
    <w:rsid w:val="00232A5E"/>
    <w:rPr>
      <w:rFonts w:ascii="Times New Roman" w:eastAsia="Times New Roman" w:hAnsi="Times New Roman" w:cs="Times New Roman" w:hint="default"/>
      <w:sz w:val="20"/>
      <w:u w:val="single"/>
    </w:rPr>
  </w:style>
  <w:style w:type="character" w:customStyle="1" w:styleId="BoldText10pt">
    <w:name w:val="Bold Text 10 pt"/>
    <w:rsid w:val="00232A5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232A5E"/>
    <w:rPr>
      <w:i/>
      <w:iCs w:val="0"/>
    </w:rPr>
  </w:style>
  <w:style w:type="character" w:customStyle="1" w:styleId="eoeaheader">
    <w:name w:val="eoea_header"/>
    <w:basedOn w:val="DefaultParagraphFont"/>
    <w:rsid w:val="00232A5E"/>
  </w:style>
  <w:style w:type="character" w:customStyle="1" w:styleId="SC4208902">
    <w:name w:val="SC.4.208902"/>
    <w:rsid w:val="00232A5E"/>
    <w:rPr>
      <w:rFonts w:ascii="Century" w:hAnsi="Century" w:cs="Century" w:hint="default"/>
      <w:color w:val="000000"/>
      <w:sz w:val="22"/>
      <w:szCs w:val="22"/>
    </w:rPr>
  </w:style>
  <w:style w:type="character" w:customStyle="1" w:styleId="SC4208915">
    <w:name w:val="SC.4.208915"/>
    <w:rsid w:val="00232A5E"/>
    <w:rPr>
      <w:rFonts w:ascii="Century" w:hAnsi="Century" w:cs="Century" w:hint="default"/>
      <w:color w:val="000000"/>
      <w:sz w:val="13"/>
      <w:szCs w:val="13"/>
    </w:rPr>
  </w:style>
  <w:style w:type="character" w:customStyle="1" w:styleId="SC273764">
    <w:name w:val="SC.2.73764"/>
    <w:rsid w:val="00232A5E"/>
    <w:rPr>
      <w:rFonts w:ascii="Century" w:hAnsi="Century" w:cs="Century" w:hint="default"/>
      <w:color w:val="000000"/>
      <w:sz w:val="72"/>
      <w:szCs w:val="72"/>
    </w:rPr>
  </w:style>
  <w:style w:type="character" w:customStyle="1" w:styleId="SC273779">
    <w:name w:val="SC.2.73779"/>
    <w:rsid w:val="00232A5E"/>
    <w:rPr>
      <w:rFonts w:ascii="Century" w:hAnsi="Century" w:cs="Century" w:hint="default"/>
      <w:color w:val="000000"/>
      <w:sz w:val="40"/>
      <w:szCs w:val="40"/>
    </w:rPr>
  </w:style>
  <w:style w:type="character" w:customStyle="1" w:styleId="SC273763">
    <w:name w:val="SC.2.73763"/>
    <w:rsid w:val="00232A5E"/>
    <w:rPr>
      <w:rFonts w:ascii="Century" w:hAnsi="Century" w:cs="Century" w:hint="default"/>
      <w:b/>
      <w:bCs/>
      <w:color w:val="000000"/>
    </w:rPr>
  </w:style>
  <w:style w:type="character" w:customStyle="1" w:styleId="SC4208910">
    <w:name w:val="SC.4.208910"/>
    <w:rsid w:val="00232A5E"/>
    <w:rPr>
      <w:rFonts w:ascii="Century" w:hAnsi="Century" w:cs="Century" w:hint="default"/>
      <w:color w:val="000000"/>
      <w:sz w:val="28"/>
      <w:szCs w:val="28"/>
    </w:rPr>
  </w:style>
  <w:style w:type="character" w:customStyle="1" w:styleId="SC4208911">
    <w:name w:val="SC.4.208911"/>
    <w:rsid w:val="00232A5E"/>
    <w:rPr>
      <w:rFonts w:ascii="Century" w:hAnsi="Century" w:cs="Century" w:hint="default"/>
      <w:color w:val="000000"/>
    </w:rPr>
  </w:style>
  <w:style w:type="character" w:customStyle="1" w:styleId="articlesubtitle">
    <w:name w:val="article_sub_title"/>
    <w:basedOn w:val="DefaultParagraphFont"/>
    <w:rsid w:val="00232A5E"/>
  </w:style>
  <w:style w:type="character" w:customStyle="1" w:styleId="newsdate2">
    <w:name w:val="news_date2"/>
    <w:basedOn w:val="DefaultParagraphFont"/>
    <w:rsid w:val="00232A5E"/>
  </w:style>
  <w:style w:type="character" w:customStyle="1" w:styleId="readarticleheader">
    <w:name w:val="readarticleheader"/>
    <w:basedOn w:val="DefaultParagraphFont"/>
    <w:rsid w:val="00232A5E"/>
  </w:style>
  <w:style w:type="character" w:customStyle="1" w:styleId="UnderlineChar20">
    <w:name w:val="Underline Char2"/>
    <w:rsid w:val="00232A5E"/>
    <w:rPr>
      <w:rFonts w:ascii="Trebuchet MS" w:hAnsi="Trebuchet MS" w:hint="default"/>
      <w:u w:val="thick"/>
      <w:lang w:val="en-US" w:eastAsia="zh-CN" w:bidi="ar-SA"/>
    </w:rPr>
  </w:style>
  <w:style w:type="character" w:customStyle="1" w:styleId="BoldUnderliningChar">
    <w:name w:val="Bold Underlining Char"/>
    <w:rsid w:val="00232A5E"/>
    <w:rPr>
      <w:rFonts w:ascii="Arial Narrow" w:eastAsia="Times New Roman" w:hAnsi="Arial Narrow" w:hint="default"/>
      <w:b/>
      <w:bCs w:val="0"/>
      <w:szCs w:val="24"/>
      <w:u w:val="single"/>
      <w:lang w:val="en-GB" w:eastAsia="en-US" w:bidi="ar-SA"/>
    </w:rPr>
  </w:style>
  <w:style w:type="character" w:customStyle="1" w:styleId="medium-normal1">
    <w:name w:val="medium-normal1"/>
    <w:rsid w:val="00232A5E"/>
    <w:rPr>
      <w:rFonts w:ascii="Arial" w:hAnsi="Arial" w:cs="Arial" w:hint="default"/>
      <w:b w:val="0"/>
      <w:bCs w:val="0"/>
      <w:i w:val="0"/>
      <w:iCs w:val="0"/>
      <w:sz w:val="20"/>
      <w:szCs w:val="20"/>
    </w:rPr>
  </w:style>
  <w:style w:type="character" w:customStyle="1" w:styleId="UnderlinedCardChar0">
    <w:name w:val="Underlined Card Char"/>
    <w:rsid w:val="00232A5E"/>
    <w:rPr>
      <w:rFonts w:ascii="Palatino Linotype" w:hAnsi="Palatino Linotype" w:hint="default"/>
      <w:u w:val="single"/>
      <w:lang w:val="en-US" w:eastAsia="en-US" w:bidi="ar-SA"/>
    </w:rPr>
  </w:style>
  <w:style w:type="character" w:customStyle="1" w:styleId="char">
    <w:name w:val="char"/>
    <w:basedOn w:val="DefaultParagraphFont"/>
    <w:rsid w:val="00232A5E"/>
  </w:style>
  <w:style w:type="character" w:customStyle="1" w:styleId="UnderlineCharCharCharCharCharChar">
    <w:name w:val="Underline Char Char Char Char Char Char"/>
    <w:rsid w:val="00232A5E"/>
    <w:rPr>
      <w:rFonts w:ascii="Arial Narrow" w:hAnsi="Arial Narrow" w:hint="default"/>
      <w:szCs w:val="24"/>
      <w:u w:val="single"/>
      <w:lang w:val="en-US" w:eastAsia="en-US" w:bidi="ar-SA"/>
    </w:rPr>
  </w:style>
  <w:style w:type="character" w:customStyle="1" w:styleId="klink">
    <w:name w:val="klink"/>
    <w:basedOn w:val="DefaultParagraphFont"/>
    <w:rsid w:val="00232A5E"/>
  </w:style>
  <w:style w:type="character" w:customStyle="1" w:styleId="date10">
    <w:name w:val="date1"/>
    <w:basedOn w:val="DefaultParagraphFont"/>
    <w:rsid w:val="00232A5E"/>
  </w:style>
  <w:style w:type="character" w:customStyle="1" w:styleId="bolding1">
    <w:name w:val="bolding1"/>
    <w:rsid w:val="00232A5E"/>
    <w:rPr>
      <w:b/>
      <w:bCs/>
    </w:rPr>
  </w:style>
  <w:style w:type="character" w:customStyle="1" w:styleId="bookoptions1">
    <w:name w:val="book_options1"/>
    <w:rsid w:val="00232A5E"/>
    <w:rPr>
      <w:b/>
      <w:bCs/>
      <w:color w:val="333366"/>
    </w:rPr>
  </w:style>
  <w:style w:type="character" w:customStyle="1" w:styleId="descriptionblock">
    <w:name w:val="description block"/>
    <w:basedOn w:val="DefaultParagraphFont"/>
    <w:rsid w:val="00232A5E"/>
  </w:style>
  <w:style w:type="character" w:customStyle="1" w:styleId="detailsboxblock">
    <w:name w:val="detailsbox block"/>
    <w:basedOn w:val="DefaultParagraphFont"/>
    <w:rsid w:val="00232A5E"/>
  </w:style>
  <w:style w:type="character" w:customStyle="1" w:styleId="Char3">
    <w:name w:val="Char3"/>
    <w:rsid w:val="00232A5E"/>
    <w:rPr>
      <w:rFonts w:ascii="Arial" w:hAnsi="Arial" w:cs="Arial" w:hint="default"/>
      <w:bCs/>
      <w:u w:val="thick"/>
      <w:lang w:val="en-US" w:eastAsia="en-US" w:bidi="ar-SA"/>
    </w:rPr>
  </w:style>
  <w:style w:type="character" w:customStyle="1" w:styleId="texto11">
    <w:name w:val="texto11"/>
    <w:rsid w:val="00232A5E"/>
    <w:rPr>
      <w:rFonts w:ascii="Arial" w:hAnsi="Arial" w:cs="Arial" w:hint="default"/>
      <w:b w:val="0"/>
      <w:bCs w:val="0"/>
      <w:i w:val="0"/>
      <w:iCs w:val="0"/>
      <w:caps w:val="0"/>
      <w:color w:val="000000"/>
      <w:sz w:val="26"/>
      <w:szCs w:val="26"/>
    </w:rPr>
  </w:style>
  <w:style w:type="character" w:customStyle="1" w:styleId="CardTagChar">
    <w:name w:val="Card Tag Char"/>
    <w:rsid w:val="00232A5E"/>
    <w:rPr>
      <w:rFonts w:ascii="Arial Narrow" w:hAnsi="Arial Narrow" w:hint="default"/>
      <w:b/>
      <w:bCs w:val="0"/>
      <w:sz w:val="24"/>
      <w:szCs w:val="24"/>
      <w:lang w:val="en-US" w:eastAsia="en-US" w:bidi="ar-SA"/>
    </w:rPr>
  </w:style>
  <w:style w:type="character" w:customStyle="1" w:styleId="DebateCiteCharCharChar">
    <w:name w:val="Debate Cite Char Char Char"/>
    <w:rsid w:val="00232A5E"/>
    <w:rPr>
      <w:b/>
      <w:bCs w:val="0"/>
      <w:sz w:val="32"/>
      <w:szCs w:val="32"/>
      <w:lang w:val="en-US" w:eastAsia="en-US" w:bidi="ar-SA"/>
    </w:rPr>
  </w:style>
  <w:style w:type="character" w:customStyle="1" w:styleId="TagChar3">
    <w:name w:val="Tag Char3"/>
    <w:rsid w:val="00232A5E"/>
    <w:rPr>
      <w:rFonts w:ascii="Palatino Linotype" w:hAnsi="Palatino Linotype" w:hint="default"/>
      <w:b/>
      <w:bCs w:val="0"/>
      <w:sz w:val="24"/>
      <w:szCs w:val="24"/>
      <w:lang w:val="en-US" w:eastAsia="en-US" w:bidi="ar-SA"/>
    </w:rPr>
  </w:style>
  <w:style w:type="character" w:customStyle="1" w:styleId="TagandCiteChar">
    <w:name w:val="Tag and Cite Char"/>
    <w:rsid w:val="00232A5E"/>
    <w:rPr>
      <w:color w:val="333333"/>
      <w:sz w:val="22"/>
      <w:szCs w:val="22"/>
      <w:lang w:val="en-US" w:eastAsia="en-US" w:bidi="ar-SA"/>
    </w:rPr>
  </w:style>
  <w:style w:type="character" w:customStyle="1" w:styleId="Style10ptBold">
    <w:name w:val="Style 10 pt Bold"/>
    <w:rsid w:val="00232A5E"/>
    <w:rPr>
      <w:b/>
      <w:bCs/>
      <w:sz w:val="20"/>
    </w:rPr>
  </w:style>
  <w:style w:type="character" w:customStyle="1" w:styleId="text9">
    <w:name w:val="text9"/>
    <w:basedOn w:val="DefaultParagraphFont"/>
    <w:rsid w:val="00232A5E"/>
  </w:style>
  <w:style w:type="character" w:customStyle="1" w:styleId="text21">
    <w:name w:val="text21"/>
    <w:basedOn w:val="DefaultParagraphFont"/>
    <w:rsid w:val="00232A5E"/>
  </w:style>
  <w:style w:type="character" w:customStyle="1" w:styleId="text19">
    <w:name w:val="text19"/>
    <w:basedOn w:val="DefaultParagraphFont"/>
    <w:rsid w:val="00232A5E"/>
  </w:style>
  <w:style w:type="character" w:customStyle="1" w:styleId="term2">
    <w:name w:val="term2"/>
    <w:rsid w:val="00232A5E"/>
    <w:rPr>
      <w:b/>
      <w:bCs/>
    </w:rPr>
  </w:style>
  <w:style w:type="character" w:customStyle="1" w:styleId="pmterms12">
    <w:name w:val="pmterms12"/>
    <w:rsid w:val="00232A5E"/>
    <w:rPr>
      <w:b/>
      <w:bCs/>
      <w:i w:val="0"/>
      <w:iCs w:val="0"/>
      <w:color w:val="000000"/>
    </w:rPr>
  </w:style>
  <w:style w:type="character" w:customStyle="1" w:styleId="ToReadChar">
    <w:name w:val="To Read Char"/>
    <w:rsid w:val="00232A5E"/>
    <w:rPr>
      <w:rFonts w:ascii="Verdana" w:hAnsi="Verdana" w:hint="default"/>
      <w:b/>
      <w:bCs w:val="0"/>
      <w:szCs w:val="24"/>
      <w:u w:val="single"/>
      <w:lang w:val="en-US" w:eastAsia="en-US" w:bidi="ar-SA"/>
    </w:rPr>
  </w:style>
  <w:style w:type="character" w:customStyle="1" w:styleId="ToReadCharChar">
    <w:name w:val="To Read Char Char"/>
    <w:rsid w:val="00232A5E"/>
    <w:rPr>
      <w:rFonts w:ascii="Verdana" w:hAnsi="Verdana" w:hint="default"/>
      <w:b/>
      <w:bCs w:val="0"/>
      <w:szCs w:val="24"/>
      <w:u w:val="single"/>
      <w:lang w:val="en-US" w:eastAsia="en-US" w:bidi="ar-SA"/>
    </w:rPr>
  </w:style>
  <w:style w:type="character" w:customStyle="1" w:styleId="bio">
    <w:name w:val="bio"/>
    <w:basedOn w:val="DefaultParagraphFont"/>
    <w:rsid w:val="00232A5E"/>
  </w:style>
  <w:style w:type="character" w:customStyle="1" w:styleId="storytextstyle">
    <w:name w:val="storytextstyle"/>
    <w:basedOn w:val="DefaultParagraphFont"/>
    <w:rsid w:val="00232A5E"/>
  </w:style>
  <w:style w:type="character" w:customStyle="1" w:styleId="cardunderlinedCharChar">
    <w:name w:val="card underlined Char Char"/>
    <w:rsid w:val="00232A5E"/>
    <w:rPr>
      <w:rFonts w:ascii="Arial" w:hAnsi="Arial" w:cs="Arial" w:hint="default"/>
      <w:sz w:val="22"/>
      <w:szCs w:val="24"/>
      <w:u w:val="single"/>
      <w:lang w:val="en-US" w:eastAsia="en-US" w:bidi="ar-SA"/>
    </w:rPr>
  </w:style>
  <w:style w:type="character" w:customStyle="1" w:styleId="Style2Char0">
    <w:name w:val="Style2 Char"/>
    <w:rsid w:val="00232A5E"/>
    <w:rPr>
      <w:rFonts w:ascii="Book Antiqua" w:hAnsi="Book Antiqua" w:hint="default"/>
      <w:u w:val="thick"/>
      <w:lang w:val="en-US" w:eastAsia="en-US" w:bidi="ar-SA"/>
    </w:rPr>
  </w:style>
  <w:style w:type="character" w:customStyle="1" w:styleId="Style2Char1">
    <w:name w:val="Style2 Char1"/>
    <w:rsid w:val="00232A5E"/>
    <w:rPr>
      <w:rFonts w:ascii="Book Antiqua" w:hAnsi="Book Antiqua" w:hint="default"/>
      <w:szCs w:val="24"/>
      <w:u w:val="thick"/>
      <w:lang w:val="en-US" w:eastAsia="en-US" w:bidi="ar-SA"/>
    </w:rPr>
  </w:style>
  <w:style w:type="character" w:customStyle="1" w:styleId="articlehead21">
    <w:name w:val="articlehead21"/>
    <w:rsid w:val="00232A5E"/>
    <w:rPr>
      <w:rFonts w:ascii="Arial" w:hAnsi="Arial" w:cs="Arial" w:hint="default"/>
      <w:b/>
      <w:bCs/>
      <w:color w:val="660000"/>
      <w:sz w:val="20"/>
      <w:szCs w:val="20"/>
    </w:rPr>
  </w:style>
  <w:style w:type="character" w:customStyle="1" w:styleId="TagCiteChar1">
    <w:name w:val="Tag/Cite Char1"/>
    <w:rsid w:val="00232A5E"/>
    <w:rPr>
      <w:b/>
      <w:bCs w:val="0"/>
      <w:lang w:val="en-US" w:eastAsia="en-US" w:bidi="ar-SA"/>
    </w:rPr>
  </w:style>
  <w:style w:type="character" w:customStyle="1" w:styleId="goohl2">
    <w:name w:val="goohl2"/>
    <w:basedOn w:val="DefaultParagraphFont"/>
    <w:rsid w:val="00232A5E"/>
  </w:style>
  <w:style w:type="character" w:customStyle="1" w:styleId="CardCharChar0">
    <w:name w:val="Card Char Char"/>
    <w:rsid w:val="00232A5E"/>
    <w:rPr>
      <w:lang w:val="en-US" w:eastAsia="en-US" w:bidi="ar-SA"/>
    </w:rPr>
  </w:style>
  <w:style w:type="character" w:customStyle="1" w:styleId="BriefTitle1Char">
    <w:name w:val="Brief Title 1 Char"/>
    <w:rsid w:val="00232A5E"/>
    <w:rPr>
      <w:b/>
      <w:bCs w:val="0"/>
      <w:u w:val="single"/>
      <w:lang w:val="en-US" w:eastAsia="en-US" w:bidi="ar-SA"/>
    </w:rPr>
  </w:style>
  <w:style w:type="character" w:customStyle="1" w:styleId="TagCiteCharChar">
    <w:name w:val="Tag/Cite Char Char"/>
    <w:rsid w:val="00232A5E"/>
    <w:rPr>
      <w:b/>
      <w:bCs w:val="0"/>
      <w:lang w:val="en-US" w:eastAsia="en-US" w:bidi="ar-SA"/>
    </w:rPr>
  </w:style>
  <w:style w:type="character" w:customStyle="1" w:styleId="btx">
    <w:name w:val="btx"/>
    <w:basedOn w:val="DefaultParagraphFont"/>
    <w:rsid w:val="00232A5E"/>
  </w:style>
  <w:style w:type="character" w:customStyle="1" w:styleId="CardChar10">
    <w:name w:val="Card Char1"/>
    <w:rsid w:val="00232A5E"/>
    <w:rPr>
      <w:lang w:val="en-US" w:eastAsia="en-US" w:bidi="ar-SA"/>
    </w:rPr>
  </w:style>
  <w:style w:type="character" w:customStyle="1" w:styleId="prodgeneral1">
    <w:name w:val="prodgeneral1"/>
    <w:rsid w:val="00232A5E"/>
    <w:rPr>
      <w:rFonts w:ascii="Verdana" w:hAnsi="Verdana" w:hint="default"/>
      <w:b w:val="0"/>
      <w:bCs w:val="0"/>
      <w:caps w:val="0"/>
      <w:color w:val="000000"/>
      <w:spacing w:val="0"/>
      <w:sz w:val="16"/>
      <w:szCs w:val="16"/>
    </w:rPr>
  </w:style>
  <w:style w:type="character" w:customStyle="1" w:styleId="summary1">
    <w:name w:val="summary1"/>
    <w:rsid w:val="00232A5E"/>
    <w:rPr>
      <w:rFonts w:ascii="Arial" w:hAnsi="Arial" w:cs="Arial" w:hint="default"/>
      <w:sz w:val="18"/>
      <w:szCs w:val="18"/>
    </w:rPr>
  </w:style>
  <w:style w:type="character" w:customStyle="1" w:styleId="text3">
    <w:name w:val="text3"/>
    <w:basedOn w:val="DefaultParagraphFont"/>
    <w:rsid w:val="00232A5E"/>
  </w:style>
  <w:style w:type="character" w:customStyle="1" w:styleId="cardtextsmallChar">
    <w:name w:val="card text small Char"/>
    <w:rsid w:val="00232A5E"/>
    <w:rPr>
      <w:rFonts w:ascii="Arial Narrow" w:hAnsi="Arial Narrow" w:hint="default"/>
      <w:sz w:val="16"/>
      <w:szCs w:val="24"/>
      <w:lang w:val="en-US" w:eastAsia="en-US" w:bidi="ar-SA"/>
    </w:rPr>
  </w:style>
  <w:style w:type="character" w:customStyle="1" w:styleId="countrytitle1">
    <w:name w:val="countrytitle1"/>
    <w:rsid w:val="00232A5E"/>
    <w:rPr>
      <w:rFonts w:ascii="Verdana" w:hAnsi="Verdana" w:hint="default"/>
      <w:b/>
      <w:bCs/>
      <w:color w:val="293643"/>
      <w:sz w:val="24"/>
      <w:szCs w:val="24"/>
    </w:rPr>
  </w:style>
  <w:style w:type="character" w:customStyle="1" w:styleId="storyheader1">
    <w:name w:val="storyheader1"/>
    <w:rsid w:val="00232A5E"/>
    <w:rPr>
      <w:rFonts w:ascii="Verdana" w:hAnsi="Verdana" w:hint="default"/>
      <w:b/>
      <w:bCs/>
      <w:color w:val="000000"/>
      <w:sz w:val="21"/>
      <w:szCs w:val="21"/>
    </w:rPr>
  </w:style>
  <w:style w:type="character" w:customStyle="1" w:styleId="cardunderlinedChar0">
    <w:name w:val="card underlined Char"/>
    <w:rsid w:val="00232A5E"/>
    <w:rPr>
      <w:rFonts w:ascii="Arial" w:hAnsi="Arial" w:cs="Arial" w:hint="default"/>
      <w:sz w:val="22"/>
      <w:szCs w:val="24"/>
      <w:u w:val="single"/>
      <w:lang w:val="en-US" w:eastAsia="en-US" w:bidi="ar-SA"/>
    </w:rPr>
  </w:style>
  <w:style w:type="character" w:customStyle="1" w:styleId="article1">
    <w:name w:val="article1"/>
    <w:rsid w:val="00232A5E"/>
    <w:rPr>
      <w:rFonts w:ascii="Verdana" w:hAnsi="Verdana" w:hint="default"/>
      <w:color w:val="333333"/>
      <w:sz w:val="16"/>
      <w:szCs w:val="16"/>
    </w:rPr>
  </w:style>
  <w:style w:type="character" w:customStyle="1" w:styleId="story-posted-date1">
    <w:name w:val="story-posted-date1"/>
    <w:rsid w:val="00232A5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32A5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32A5E"/>
  </w:style>
  <w:style w:type="character" w:customStyle="1" w:styleId="textmedium">
    <w:name w:val="textmedium"/>
    <w:basedOn w:val="DefaultParagraphFont"/>
    <w:rsid w:val="00232A5E"/>
  </w:style>
  <w:style w:type="character" w:customStyle="1" w:styleId="citation1">
    <w:name w:val="citation1"/>
    <w:rsid w:val="00232A5E"/>
    <w:rPr>
      <w:rFonts w:ascii="Verdana" w:hAnsi="Verdana" w:hint="default"/>
      <w:sz w:val="17"/>
      <w:szCs w:val="17"/>
    </w:rPr>
  </w:style>
  <w:style w:type="character" w:customStyle="1" w:styleId="hithighlite">
    <w:name w:val="hithighlite"/>
    <w:basedOn w:val="DefaultParagraphFont"/>
    <w:rsid w:val="00232A5E"/>
  </w:style>
  <w:style w:type="character" w:customStyle="1" w:styleId="articlecontent">
    <w:name w:val="articlecontent"/>
    <w:basedOn w:val="DefaultParagraphFont"/>
    <w:rsid w:val="00232A5E"/>
  </w:style>
  <w:style w:type="character" w:customStyle="1" w:styleId="fource1">
    <w:name w:val="fource1"/>
    <w:rsid w:val="00232A5E"/>
    <w:rPr>
      <w:sz w:val="34"/>
      <w:szCs w:val="34"/>
    </w:rPr>
  </w:style>
  <w:style w:type="character" w:customStyle="1" w:styleId="LanguageStrikeChar">
    <w:name w:val="Language Strike Char"/>
    <w:rsid w:val="00232A5E"/>
    <w:rPr>
      <w:rFonts w:ascii="Arial Narrow" w:hAnsi="Arial Narrow" w:hint="default"/>
      <w:strike/>
      <w:szCs w:val="24"/>
      <w:lang w:val="en-US" w:eastAsia="en-US" w:bidi="ar-SA"/>
    </w:rPr>
  </w:style>
  <w:style w:type="character" w:customStyle="1" w:styleId="normal11">
    <w:name w:val="normal1"/>
    <w:basedOn w:val="DefaultParagraphFont"/>
    <w:rsid w:val="00232A5E"/>
  </w:style>
  <w:style w:type="character" w:customStyle="1" w:styleId="ds">
    <w:name w:val="ds"/>
    <w:basedOn w:val="DefaultParagraphFont"/>
    <w:rsid w:val="00232A5E"/>
  </w:style>
  <w:style w:type="character" w:customStyle="1" w:styleId="UnderliningChar1">
    <w:name w:val="Underlining Char1"/>
    <w:rsid w:val="00232A5E"/>
    <w:rPr>
      <w:rFonts w:ascii="Arial Narrow" w:hAnsi="Arial Narrow" w:hint="default"/>
      <w:szCs w:val="24"/>
      <w:u w:val="single"/>
      <w:lang w:val="en-US" w:eastAsia="en-US" w:bidi="ar-SA"/>
    </w:rPr>
  </w:style>
  <w:style w:type="character" w:customStyle="1" w:styleId="UnderliningChar2">
    <w:name w:val="Underlining Char2"/>
    <w:rsid w:val="00232A5E"/>
    <w:rPr>
      <w:rFonts w:ascii="Arial Narrow" w:hAnsi="Arial Narrow" w:hint="default"/>
      <w:szCs w:val="24"/>
      <w:u w:val="single"/>
      <w:lang w:val="en-US" w:eastAsia="en-US" w:bidi="ar-SA"/>
    </w:rPr>
  </w:style>
  <w:style w:type="character" w:customStyle="1" w:styleId="MicroTextChar1">
    <w:name w:val="MicroText Char1"/>
    <w:rsid w:val="00232A5E"/>
    <w:rPr>
      <w:rFonts w:ascii="Arial Narrow" w:hAnsi="Arial Narrow" w:hint="default"/>
      <w:sz w:val="12"/>
      <w:szCs w:val="24"/>
      <w:lang w:val="en-US" w:eastAsia="en-US" w:bidi="ar-SA"/>
    </w:rPr>
  </w:style>
  <w:style w:type="character" w:customStyle="1" w:styleId="DefaultPara">
    <w:name w:val="Default Para"/>
    <w:rsid w:val="00232A5E"/>
    <w:rPr>
      <w:sz w:val="20"/>
    </w:rPr>
  </w:style>
  <w:style w:type="character" w:customStyle="1" w:styleId="SYSHYPERTEXT">
    <w:name w:val="SYS_HYPERTEXT"/>
    <w:rsid w:val="00232A5E"/>
    <w:rPr>
      <w:color w:val="0000FF"/>
      <w:u w:val="single"/>
    </w:rPr>
  </w:style>
  <w:style w:type="character" w:customStyle="1" w:styleId="Hyperlink1">
    <w:name w:val="Hyperlink1"/>
    <w:rsid w:val="00232A5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32A5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32A5E"/>
    <w:rPr>
      <w:rFonts w:ascii="Arial Narrow" w:hAnsi="Arial Narrow" w:hint="default"/>
      <w:noProof w:val="0"/>
      <w:szCs w:val="24"/>
      <w:u w:val="single"/>
      <w:lang w:val="en-US" w:eastAsia="en-US" w:bidi="ar-SA"/>
    </w:rPr>
  </w:style>
  <w:style w:type="character" w:customStyle="1" w:styleId="BlockHeading1Char">
    <w:name w:val="Block Heading 1 Char"/>
    <w:rsid w:val="00232A5E"/>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232A5E"/>
    <w:rPr>
      <w:b/>
      <w:bCs w:val="0"/>
      <w:sz w:val="24"/>
      <w:szCs w:val="24"/>
      <w:u w:val="single"/>
      <w:lang w:val="en-US" w:eastAsia="en-US" w:bidi="ar-SA"/>
    </w:rPr>
  </w:style>
  <w:style w:type="character" w:customStyle="1" w:styleId="StyleTagTimesNewRomanChar">
    <w:name w:val="Style Tag + Times New Roman Char"/>
    <w:rsid w:val="00232A5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32A5E"/>
    <w:rPr>
      <w:rFonts w:ascii="Arial Narrow" w:hAnsi="Arial Narrow" w:cs="Arial" w:hint="default"/>
      <w:b/>
      <w:bCs/>
      <w:iCs/>
      <w:sz w:val="24"/>
      <w:szCs w:val="28"/>
      <w:lang w:val="en-US" w:eastAsia="en-US" w:bidi="ar-SA"/>
    </w:rPr>
  </w:style>
  <w:style w:type="character" w:customStyle="1" w:styleId="UnderliningCharChar">
    <w:name w:val="Underlining Char Char"/>
    <w:rsid w:val="00232A5E"/>
    <w:rPr>
      <w:rFonts w:ascii="Arial Narrow" w:hAnsi="Arial Narrow" w:hint="default"/>
      <w:szCs w:val="24"/>
      <w:u w:val="single"/>
      <w:lang w:val="en-US" w:eastAsia="en-US" w:bidi="ar-SA"/>
    </w:rPr>
  </w:style>
  <w:style w:type="character" w:customStyle="1" w:styleId="StyleArialNarrow12ptBold">
    <w:name w:val="Style Arial Narrow 12 pt Bold"/>
    <w:rsid w:val="00232A5E"/>
    <w:rPr>
      <w:rFonts w:ascii="Arial Narrow" w:hAnsi="Arial Narrow" w:hint="default"/>
      <w:b/>
      <w:bCs/>
      <w:sz w:val="24"/>
    </w:rPr>
  </w:style>
  <w:style w:type="character" w:customStyle="1" w:styleId="Style1CharChar">
    <w:name w:val="Style1 Char Char"/>
    <w:rsid w:val="00232A5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232A5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32A5E"/>
    <w:rPr>
      <w:noProof w:val="0"/>
      <w:u w:val="single"/>
      <w:lang w:val="en-US" w:eastAsia="en-US" w:bidi="ar-SA"/>
    </w:rPr>
  </w:style>
  <w:style w:type="character" w:customStyle="1" w:styleId="UnderlinedCharChar1">
    <w:name w:val="Underlined Char Char1"/>
    <w:rsid w:val="00232A5E"/>
    <w:rPr>
      <w:rFonts w:ascii="Bell MT" w:eastAsia="Times New Roman" w:hAnsi="Bell MT" w:hint="default"/>
      <w:bCs/>
      <w:iCs/>
      <w:sz w:val="22"/>
      <w:u w:val="single"/>
    </w:rPr>
  </w:style>
  <w:style w:type="character" w:customStyle="1" w:styleId="Heading2CharChar2">
    <w:name w:val="Heading 2 Char Char2"/>
    <w:rsid w:val="00232A5E"/>
    <w:rPr>
      <w:rFonts w:ascii="Arial" w:hAnsi="Arial" w:cs="Arial" w:hint="default"/>
      <w:b/>
      <w:bCs/>
      <w:iCs/>
      <w:sz w:val="22"/>
      <w:szCs w:val="28"/>
      <w:lang w:val="en-US" w:eastAsia="en-US" w:bidi="ar-SA"/>
    </w:rPr>
  </w:style>
  <w:style w:type="character" w:customStyle="1" w:styleId="doctitle">
    <w:name w:val="doctitle"/>
    <w:rsid w:val="00232A5E"/>
  </w:style>
  <w:style w:type="character" w:customStyle="1" w:styleId="cardtext-underlined0">
    <w:name w:val="card text- underlined"/>
    <w:rsid w:val="00232A5E"/>
    <w:rPr>
      <w:rFonts w:ascii="Garamond" w:hAnsi="Garamond" w:hint="default"/>
      <w:u w:val="single"/>
    </w:rPr>
  </w:style>
  <w:style w:type="character" w:customStyle="1" w:styleId="BodyText1">
    <w:name w:val="Body Text1"/>
    <w:basedOn w:val="DefaultParagraphFont"/>
    <w:rsid w:val="00232A5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232A5E"/>
  </w:style>
  <w:style w:type="character" w:customStyle="1" w:styleId="BriefTitleChar">
    <w:name w:val="Brief Title Char"/>
    <w:basedOn w:val="DefaultParagraphFont"/>
    <w:rsid w:val="00232A5E"/>
    <w:rPr>
      <w:b/>
      <w:bCs w:val="0"/>
      <w:sz w:val="24"/>
      <w:szCs w:val="24"/>
      <w:u w:val="single"/>
      <w:lang w:val="en-US" w:eastAsia="en-US" w:bidi="ar-SA"/>
    </w:rPr>
  </w:style>
  <w:style w:type="character" w:customStyle="1" w:styleId="BriefTitle2Char">
    <w:name w:val="Brief Title 2 Char"/>
    <w:basedOn w:val="BriefTitleChar"/>
    <w:rsid w:val="00232A5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32A5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232A5E"/>
    <w:rPr>
      <w:rFonts w:ascii="Georgia" w:hAnsi="Georgia" w:hint="default"/>
      <w:b/>
      <w:bCs w:val="0"/>
      <w:sz w:val="24"/>
    </w:rPr>
  </w:style>
  <w:style w:type="character" w:customStyle="1" w:styleId="Emphasis20">
    <w:name w:val="Emphasis 2"/>
    <w:uiPriority w:val="1"/>
    <w:qFormat/>
    <w:rsid w:val="00232A5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32A5E"/>
    <w:rPr>
      <w:rFonts w:ascii="AGaramond" w:hAnsi="AGaramond" w:cs="AGaramond" w:hint="default"/>
      <w:color w:val="211D1E"/>
      <w:sz w:val="14"/>
      <w:szCs w:val="14"/>
    </w:rPr>
  </w:style>
  <w:style w:type="character" w:customStyle="1" w:styleId="CharacterStyle2">
    <w:name w:val="Character Style 2"/>
    <w:uiPriority w:val="99"/>
    <w:rsid w:val="00232A5E"/>
    <w:rPr>
      <w:sz w:val="20"/>
      <w:szCs w:val="20"/>
    </w:rPr>
  </w:style>
  <w:style w:type="character" w:customStyle="1" w:styleId="cross-head">
    <w:name w:val="cross-head"/>
    <w:rsid w:val="00232A5E"/>
  </w:style>
  <w:style w:type="character" w:customStyle="1" w:styleId="dateline">
    <w:name w:val="dateline"/>
    <w:rsid w:val="00232A5E"/>
  </w:style>
  <w:style w:type="character" w:customStyle="1" w:styleId="Subtitle1">
    <w:name w:val="Subtitle1"/>
    <w:rsid w:val="00232A5E"/>
  </w:style>
  <w:style w:type="character" w:customStyle="1" w:styleId="metaorigin">
    <w:name w:val="meta_origin"/>
    <w:rsid w:val="00232A5E"/>
  </w:style>
  <w:style w:type="character" w:customStyle="1" w:styleId="mandelbrotrefrag">
    <w:name w:val="mandelbrot_refrag"/>
    <w:rsid w:val="00232A5E"/>
  </w:style>
  <w:style w:type="character" w:customStyle="1" w:styleId="eminfo">
    <w:name w:val="eminfo"/>
    <w:rsid w:val="00232A5E"/>
  </w:style>
  <w:style w:type="character" w:customStyle="1" w:styleId="emhighlight">
    <w:name w:val="emhighlight"/>
    <w:rsid w:val="00232A5E"/>
  </w:style>
  <w:style w:type="character" w:customStyle="1" w:styleId="name">
    <w:name w:val="name"/>
    <w:rsid w:val="00232A5E"/>
  </w:style>
  <w:style w:type="character" w:customStyle="1" w:styleId="tkrname">
    <w:name w:val="tkrname"/>
    <w:rsid w:val="00232A5E"/>
  </w:style>
  <w:style w:type="character" w:customStyle="1" w:styleId="tkrchange">
    <w:name w:val="tkrchange"/>
    <w:rsid w:val="00232A5E"/>
  </w:style>
  <w:style w:type="character" w:customStyle="1" w:styleId="source-org">
    <w:name w:val="source-org"/>
    <w:rsid w:val="00232A5E"/>
  </w:style>
  <w:style w:type="character" w:customStyle="1" w:styleId="updated">
    <w:name w:val="updated"/>
    <w:rsid w:val="00232A5E"/>
  </w:style>
  <w:style w:type="character" w:customStyle="1" w:styleId="last">
    <w:name w:val="last"/>
    <w:rsid w:val="00232A5E"/>
  </w:style>
  <w:style w:type="character" w:customStyle="1" w:styleId="Style11ptBoldUnderline1">
    <w:name w:val="Style 11 pt Bold Underline1"/>
    <w:rsid w:val="00232A5E"/>
    <w:rPr>
      <w:b/>
      <w:bCs/>
      <w:sz w:val="20"/>
      <w:u w:val="single"/>
    </w:rPr>
  </w:style>
  <w:style w:type="character" w:customStyle="1" w:styleId="StyleStyleunderlineBold11pt">
    <w:name w:val="Style Style underline + Bold + 11 pt"/>
    <w:rsid w:val="00232A5E"/>
    <w:rPr>
      <w:bCs/>
      <w:sz w:val="20"/>
      <w:u w:val="single"/>
    </w:rPr>
  </w:style>
  <w:style w:type="character" w:customStyle="1" w:styleId="StyleunderlineAsianTimesNewRomanBold">
    <w:name w:val="Style underline + (Asian) Times New Roman Bold"/>
    <w:rsid w:val="00232A5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32A5E"/>
    <w:rPr>
      <w:b/>
      <w:bCs/>
      <w:sz w:val="20"/>
      <w:u w:val="single"/>
      <w:bdr w:val="single" w:sz="4" w:space="0" w:color="auto" w:frame="1"/>
    </w:rPr>
  </w:style>
  <w:style w:type="character" w:customStyle="1" w:styleId="A5">
    <w:name w:val="A5"/>
    <w:uiPriority w:val="99"/>
    <w:rsid w:val="00232A5E"/>
    <w:rPr>
      <w:rFonts w:ascii="Times New Roman" w:hAnsi="Times New Roman" w:cs="Times New Roman" w:hint="default"/>
      <w:color w:val="000000"/>
      <w:sz w:val="13"/>
      <w:szCs w:val="13"/>
    </w:rPr>
  </w:style>
  <w:style w:type="character" w:customStyle="1" w:styleId="quotepeekbase">
    <w:name w:val="quotepeekbase"/>
    <w:rsid w:val="00232A5E"/>
  </w:style>
  <w:style w:type="character" w:customStyle="1" w:styleId="cardChar11">
    <w:name w:val="card Char1"/>
    <w:rsid w:val="00232A5E"/>
    <w:rPr>
      <w:rFonts w:ascii="Calibri" w:eastAsia="Calibri" w:hAnsi="Calibri" w:cs="Calibri" w:hint="default"/>
      <w:sz w:val="24"/>
      <w:szCs w:val="22"/>
      <w:lang w:val="x-none" w:eastAsia="x-none"/>
    </w:rPr>
  </w:style>
  <w:style w:type="character" w:customStyle="1" w:styleId="NormalCard">
    <w:name w:val="Normal Card"/>
    <w:uiPriority w:val="1"/>
    <w:qFormat/>
    <w:rsid w:val="00232A5E"/>
    <w:rPr>
      <w:rFonts w:ascii="Times New Roman" w:hAnsi="Times New Roman" w:cs="Times New Roman" w:hint="default"/>
      <w:sz w:val="24"/>
    </w:rPr>
  </w:style>
  <w:style w:type="character" w:customStyle="1" w:styleId="HighlightedUnderline0">
    <w:name w:val="Highlighted Underline"/>
    <w:uiPriority w:val="1"/>
    <w:qFormat/>
    <w:rsid w:val="00232A5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32A5E"/>
    <w:rPr>
      <w:rFonts w:ascii="Times New Roman" w:hAnsi="Times New Roman" w:cs="Times New Roman" w:hint="default"/>
      <w:sz w:val="16"/>
      <w:szCs w:val="16"/>
    </w:rPr>
  </w:style>
  <w:style w:type="character" w:customStyle="1" w:styleId="timebox">
    <w:name w:val="timebox"/>
    <w:rsid w:val="00232A5E"/>
  </w:style>
  <w:style w:type="character" w:customStyle="1" w:styleId="Heading2Subtext">
    <w:name w:val="Heading 2 Subtext"/>
    <w:rsid w:val="00232A5E"/>
    <w:rPr>
      <w:rFonts w:ascii="Times New Roman" w:hAnsi="Times New Roman" w:cs="Times New Roman" w:hint="default"/>
      <w:sz w:val="16"/>
    </w:rPr>
  </w:style>
  <w:style w:type="character" w:customStyle="1" w:styleId="-SmallText-">
    <w:name w:val="-Small Text-"/>
    <w:rsid w:val="00232A5E"/>
    <w:rPr>
      <w:rFonts w:ascii="Garamond" w:hAnsi="Garamond" w:hint="default"/>
      <w:sz w:val="16"/>
    </w:rPr>
  </w:style>
  <w:style w:type="character" w:customStyle="1" w:styleId="label">
    <w:name w:val="label"/>
    <w:rsid w:val="00232A5E"/>
  </w:style>
  <w:style w:type="character" w:customStyle="1" w:styleId="BoldUnderlineCharChar">
    <w:name w:val="BoldUnderline Char Char"/>
    <w:rsid w:val="00232A5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32A5E"/>
  </w:style>
  <w:style w:type="character" w:customStyle="1" w:styleId="FontStyle477">
    <w:name w:val="Font Style477"/>
    <w:basedOn w:val="DefaultParagraphFont"/>
    <w:uiPriority w:val="99"/>
    <w:rsid w:val="00232A5E"/>
    <w:rPr>
      <w:rFonts w:ascii="Times New Roman" w:hAnsi="Times New Roman" w:cs="Times New Roman" w:hint="default"/>
      <w:sz w:val="18"/>
      <w:szCs w:val="18"/>
    </w:rPr>
  </w:style>
  <w:style w:type="character" w:customStyle="1" w:styleId="FontStyle505">
    <w:name w:val="Font Style505"/>
    <w:basedOn w:val="DefaultParagraphFont"/>
    <w:uiPriority w:val="99"/>
    <w:rsid w:val="00232A5E"/>
    <w:rPr>
      <w:rFonts w:ascii="Times New Roman" w:hAnsi="Times New Roman" w:cs="Times New Roman" w:hint="default"/>
      <w:sz w:val="18"/>
      <w:szCs w:val="18"/>
    </w:rPr>
  </w:style>
  <w:style w:type="character" w:customStyle="1" w:styleId="FontStyle514">
    <w:name w:val="Font Style514"/>
    <w:basedOn w:val="DefaultParagraphFont"/>
    <w:uiPriority w:val="99"/>
    <w:rsid w:val="00232A5E"/>
    <w:rPr>
      <w:rFonts w:ascii="Times New Roman" w:hAnsi="Times New Roman" w:cs="Times New Roman" w:hint="default"/>
      <w:sz w:val="14"/>
      <w:szCs w:val="14"/>
    </w:rPr>
  </w:style>
  <w:style w:type="character" w:customStyle="1" w:styleId="FontStyle500">
    <w:name w:val="Font Style500"/>
    <w:basedOn w:val="DefaultParagraphFont"/>
    <w:uiPriority w:val="99"/>
    <w:rsid w:val="00232A5E"/>
    <w:rPr>
      <w:rFonts w:ascii="Times New Roman" w:hAnsi="Times New Roman" w:cs="Times New Roman" w:hint="default"/>
      <w:b/>
      <w:bCs/>
      <w:sz w:val="16"/>
      <w:szCs w:val="16"/>
    </w:rPr>
  </w:style>
  <w:style w:type="character" w:customStyle="1" w:styleId="CardCite1">
    <w:name w:val="CardCite1"/>
    <w:qFormat/>
    <w:rsid w:val="00232A5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32A5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32A5E"/>
    <w:rPr>
      <w:rFonts w:ascii="Times New Roman" w:hAnsi="Times New Roman" w:cs="Times New Roman" w:hint="default"/>
      <w:b/>
      <w:bCs/>
      <w:sz w:val="22"/>
      <w:szCs w:val="22"/>
    </w:rPr>
  </w:style>
  <w:style w:type="character" w:customStyle="1" w:styleId="CharacterStyle3">
    <w:name w:val="Character Style 3"/>
    <w:uiPriority w:val="99"/>
    <w:rsid w:val="00232A5E"/>
    <w:rPr>
      <w:rFonts w:ascii="Bookman Old Style" w:hAnsi="Bookman Old Style" w:cs="Bookman Old Style" w:hint="default"/>
      <w:spacing w:val="-5"/>
      <w:sz w:val="18"/>
      <w:szCs w:val="18"/>
    </w:rPr>
  </w:style>
  <w:style w:type="character" w:customStyle="1" w:styleId="Style8pt1">
    <w:name w:val="Style 8 pt1"/>
    <w:rsid w:val="00232A5E"/>
    <w:rPr>
      <w:rFonts w:ascii="Georgia" w:hAnsi="Georgia" w:hint="default"/>
      <w:sz w:val="16"/>
    </w:rPr>
  </w:style>
  <w:style w:type="character" w:customStyle="1" w:styleId="UnderlineStyleChar7">
    <w:name w:val="Underline Style Char7"/>
    <w:rsid w:val="00232A5E"/>
    <w:rPr>
      <w:rFonts w:ascii="Garamond" w:hAnsi="Garamond" w:hint="default"/>
      <w:sz w:val="22"/>
      <w:szCs w:val="24"/>
      <w:u w:val="single"/>
      <w:lang w:val="en-US" w:eastAsia="en-US" w:bidi="ar-SA"/>
    </w:rPr>
  </w:style>
  <w:style w:type="character" w:customStyle="1" w:styleId="StyleArial6ptBold">
    <w:name w:val="Style Arial 6 pt Bold"/>
    <w:rsid w:val="00232A5E"/>
    <w:rPr>
      <w:rFonts w:ascii="Arial" w:hAnsi="Arial" w:cs="Arial" w:hint="default"/>
      <w:bCs/>
      <w:sz w:val="12"/>
    </w:rPr>
  </w:style>
  <w:style w:type="character" w:customStyle="1" w:styleId="Heading2Char5">
    <w:name w:val="Heading 2 Char5"/>
    <w:rsid w:val="00232A5E"/>
    <w:rPr>
      <w:rFonts w:ascii="Garamond" w:hAnsi="Garamond" w:cs="Arial" w:hint="default"/>
      <w:b/>
      <w:bCs/>
      <w:iCs/>
      <w:sz w:val="24"/>
      <w:szCs w:val="28"/>
      <w:lang w:val="en-US" w:eastAsia="en-US" w:bidi="ar-SA"/>
    </w:rPr>
  </w:style>
  <w:style w:type="character" w:customStyle="1" w:styleId="TagGreg">
    <w:name w:val="TagGreg"/>
    <w:uiPriority w:val="1"/>
    <w:qFormat/>
    <w:rsid w:val="00232A5E"/>
    <w:rPr>
      <w:b/>
      <w:bCs w:val="0"/>
      <w:sz w:val="24"/>
    </w:rPr>
  </w:style>
  <w:style w:type="character" w:customStyle="1" w:styleId="StyleDebateUnderline10pt">
    <w:name w:val="Style Debate Underline + 10 pt"/>
    <w:rsid w:val="00232A5E"/>
    <w:rPr>
      <w:rFonts w:ascii="Times New Roman" w:hAnsi="Times New Roman" w:cs="Times New Roman" w:hint="default"/>
      <w:sz w:val="20"/>
      <w:szCs w:val="20"/>
      <w:u w:val="single"/>
    </w:rPr>
  </w:style>
  <w:style w:type="character" w:customStyle="1" w:styleId="underlinedCharChar0">
    <w:name w:val="underlined Char Char"/>
    <w:locked/>
    <w:rsid w:val="00232A5E"/>
    <w:rPr>
      <w:u w:val="single"/>
    </w:rPr>
  </w:style>
  <w:style w:type="character" w:customStyle="1" w:styleId="SourceBold">
    <w:name w:val="Source Bold"/>
    <w:rsid w:val="00232A5E"/>
    <w:rPr>
      <w:rFonts w:ascii="Arial Narrow" w:hAnsi="Arial Narrow" w:hint="default"/>
      <w:b/>
      <w:bCs w:val="0"/>
      <w:strike w:val="0"/>
      <w:dstrike w:val="0"/>
      <w:sz w:val="24"/>
      <w:u w:val="none"/>
      <w:effect w:val="none"/>
    </w:rPr>
  </w:style>
  <w:style w:type="character" w:customStyle="1" w:styleId="2xBoldUnderline">
    <w:name w:val="2x_Bold_Underline"/>
    <w:rsid w:val="00232A5E"/>
    <w:rPr>
      <w:b/>
      <w:bCs/>
      <w:sz w:val="24"/>
      <w:u w:val="thick"/>
    </w:rPr>
  </w:style>
  <w:style w:type="character" w:customStyle="1" w:styleId="Dottedunderline">
    <w:name w:val="Dotted underline"/>
    <w:rsid w:val="00232A5E"/>
    <w:rPr>
      <w:u w:val="dotted"/>
    </w:rPr>
  </w:style>
  <w:style w:type="character" w:customStyle="1" w:styleId="readChar">
    <w:name w:val="read Char"/>
    <w:rsid w:val="00232A5E"/>
    <w:rPr>
      <w:szCs w:val="22"/>
      <w:u w:val="single"/>
      <w:lang w:val="en-US" w:eastAsia="en-US" w:bidi="ar-SA"/>
    </w:rPr>
  </w:style>
  <w:style w:type="character" w:customStyle="1" w:styleId="underlining0">
    <w:name w:val="underlining"/>
    <w:rsid w:val="00232A5E"/>
    <w:rPr>
      <w:u w:val="single"/>
    </w:rPr>
  </w:style>
  <w:style w:type="character" w:customStyle="1" w:styleId="btitle">
    <w:name w:val="btitle"/>
    <w:rsid w:val="00232A5E"/>
  </w:style>
  <w:style w:type="character" w:customStyle="1" w:styleId="green">
    <w:name w:val="green"/>
    <w:rsid w:val="00232A5E"/>
  </w:style>
  <w:style w:type="character" w:customStyle="1" w:styleId="BodyText20">
    <w:name w:val="Body Text2"/>
    <w:rsid w:val="00232A5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232A5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32A5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32A5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32A5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32A5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32A5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32A5E"/>
    <w:rPr>
      <w:rFonts w:ascii="Sylfaen" w:hAnsi="Sylfaen" w:cs="Sylfaen" w:hint="default"/>
      <w:i/>
      <w:iCs/>
      <w:strike w:val="0"/>
      <w:dstrike w:val="0"/>
      <w:sz w:val="19"/>
      <w:szCs w:val="19"/>
      <w:u w:val="none"/>
      <w:effect w:val="none"/>
      <w:shd w:val="clear" w:color="auto" w:fill="FFFFFF"/>
    </w:rPr>
  </w:style>
  <w:style w:type="character" w:customStyle="1" w:styleId="1">
    <w:name w:val="1"/>
    <w:rsid w:val="00232A5E"/>
    <w:rPr>
      <w:rFonts w:ascii="Arial" w:hAnsi="Arial" w:cs="Arial" w:hint="default"/>
      <w:bCs/>
      <w:sz w:val="20"/>
      <w:u w:val="single"/>
      <w:lang w:val="en-US" w:eastAsia="en-US" w:bidi="ar-SA"/>
    </w:rPr>
  </w:style>
  <w:style w:type="character" w:customStyle="1" w:styleId="CharChar31">
    <w:name w:val="Char Char31"/>
    <w:rsid w:val="00232A5E"/>
    <w:rPr>
      <w:rFonts w:ascii="Arial" w:hAnsi="Arial" w:cs="Arial" w:hint="default"/>
      <w:b/>
      <w:bCs/>
      <w:iCs/>
      <w:lang w:val="en-US" w:eastAsia="en-US" w:bidi="ar-SA"/>
    </w:rPr>
  </w:style>
  <w:style w:type="character" w:customStyle="1" w:styleId="Subtitle2">
    <w:name w:val="Subtitle2"/>
    <w:rsid w:val="00232A5E"/>
  </w:style>
  <w:style w:type="character" w:customStyle="1" w:styleId="drop">
    <w:name w:val="drop"/>
    <w:rsid w:val="00232A5E"/>
  </w:style>
  <w:style w:type="character" w:customStyle="1" w:styleId="bioline">
    <w:name w:val="bioline"/>
    <w:rsid w:val="00232A5E"/>
  </w:style>
  <w:style w:type="character" w:customStyle="1" w:styleId="articletitle0">
    <w:name w:val="article_title"/>
    <w:rsid w:val="00232A5E"/>
  </w:style>
  <w:style w:type="character" w:customStyle="1" w:styleId="A4">
    <w:name w:val="A4"/>
    <w:uiPriority w:val="99"/>
    <w:rsid w:val="00232A5E"/>
    <w:rPr>
      <w:color w:val="000000"/>
    </w:rPr>
  </w:style>
  <w:style w:type="character" w:customStyle="1" w:styleId="s2">
    <w:name w:val="s2"/>
    <w:rsid w:val="00232A5E"/>
  </w:style>
  <w:style w:type="character" w:customStyle="1" w:styleId="s4">
    <w:name w:val="s4"/>
    <w:rsid w:val="00232A5E"/>
  </w:style>
  <w:style w:type="character" w:customStyle="1" w:styleId="s5">
    <w:name w:val="s5"/>
    <w:rsid w:val="00232A5E"/>
  </w:style>
  <w:style w:type="character" w:customStyle="1" w:styleId="cap">
    <w:name w:val="cap"/>
    <w:rsid w:val="00232A5E"/>
  </w:style>
  <w:style w:type="character" w:customStyle="1" w:styleId="rightsnotice">
    <w:name w:val="rightsnotice"/>
    <w:rsid w:val="00232A5E"/>
  </w:style>
  <w:style w:type="character" w:customStyle="1" w:styleId="Caption1">
    <w:name w:val="Caption1"/>
    <w:rsid w:val="00232A5E"/>
  </w:style>
  <w:style w:type="character" w:customStyle="1" w:styleId="credit">
    <w:name w:val="credit"/>
    <w:rsid w:val="00232A5E"/>
  </w:style>
  <w:style w:type="character" w:customStyle="1" w:styleId="scaps">
    <w:name w:val="scaps"/>
    <w:rsid w:val="00232A5E"/>
  </w:style>
  <w:style w:type="character" w:customStyle="1" w:styleId="current-article">
    <w:name w:val="current-article"/>
    <w:rsid w:val="00232A5E"/>
  </w:style>
  <w:style w:type="character" w:customStyle="1" w:styleId="related-current-indicator">
    <w:name w:val="related-current-indicator"/>
    <w:rsid w:val="00232A5E"/>
  </w:style>
  <w:style w:type="character" w:customStyle="1" w:styleId="bylclear">
    <w:name w:val="bylclear"/>
    <w:rsid w:val="00232A5E"/>
  </w:style>
  <w:style w:type="character" w:customStyle="1" w:styleId="timestamp">
    <w:name w:val="timestamp"/>
    <w:rsid w:val="00232A5E"/>
  </w:style>
  <w:style w:type="character" w:customStyle="1" w:styleId="comments">
    <w:name w:val="comments"/>
    <w:rsid w:val="00232A5E"/>
  </w:style>
  <w:style w:type="character" w:customStyle="1" w:styleId="essaytext">
    <w:name w:val="essaytext"/>
    <w:rsid w:val="00232A5E"/>
  </w:style>
  <w:style w:type="character" w:customStyle="1" w:styleId="username">
    <w:name w:val="username"/>
    <w:rsid w:val="00232A5E"/>
  </w:style>
  <w:style w:type="character" w:customStyle="1" w:styleId="toplinks">
    <w:name w:val="toplinks"/>
    <w:rsid w:val="00232A5E"/>
  </w:style>
  <w:style w:type="character" w:customStyle="1" w:styleId="A3">
    <w:name w:val="A3"/>
    <w:uiPriority w:val="99"/>
    <w:rsid w:val="00232A5E"/>
    <w:rPr>
      <w:rFonts w:ascii="Perpetua" w:hAnsi="Perpetua" w:cs="Perpetua" w:hint="default"/>
      <w:color w:val="000000"/>
      <w:sz w:val="15"/>
      <w:szCs w:val="15"/>
    </w:rPr>
  </w:style>
  <w:style w:type="character" w:customStyle="1" w:styleId="see">
    <w:name w:val="see"/>
    <w:rsid w:val="00232A5E"/>
  </w:style>
  <w:style w:type="character" w:customStyle="1" w:styleId="first-letter">
    <w:name w:val="first-letter"/>
    <w:rsid w:val="00232A5E"/>
  </w:style>
  <w:style w:type="character" w:customStyle="1" w:styleId="focusparagraph">
    <w:name w:val="focusparagraph"/>
    <w:rsid w:val="00232A5E"/>
  </w:style>
  <w:style w:type="character" w:customStyle="1" w:styleId="lightblue">
    <w:name w:val="lightblue"/>
    <w:rsid w:val="00232A5E"/>
  </w:style>
  <w:style w:type="character" w:customStyle="1" w:styleId="StyleUnderlineCharChar9pt">
    <w:name w:val="Style Underline Char Char + 9 pt"/>
    <w:rsid w:val="00232A5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32A5E"/>
  </w:style>
  <w:style w:type="character" w:customStyle="1" w:styleId="Title10">
    <w:name w:val="Title1"/>
    <w:rsid w:val="00232A5E"/>
  </w:style>
  <w:style w:type="character" w:customStyle="1" w:styleId="BoldandUnderlineCharCharCharChar">
    <w:name w:val="Bold and Underline Char Char Char Char"/>
    <w:rsid w:val="00232A5E"/>
    <w:rPr>
      <w:b/>
      <w:bCs w:val="0"/>
      <w:noProof w:val="0"/>
      <w:u w:val="single"/>
      <w:lang w:val="en-US" w:eastAsia="en-US" w:bidi="ar-SA"/>
    </w:rPr>
  </w:style>
  <w:style w:type="character" w:customStyle="1" w:styleId="FontStyle29">
    <w:name w:val="Font Style29"/>
    <w:uiPriority w:val="99"/>
    <w:rsid w:val="00232A5E"/>
    <w:rPr>
      <w:rFonts w:ascii="Arial" w:hAnsi="Arial" w:cs="Arial" w:hint="default"/>
      <w:sz w:val="14"/>
      <w:szCs w:val="14"/>
    </w:rPr>
  </w:style>
  <w:style w:type="character" w:customStyle="1" w:styleId="CardsUnderlined">
    <w:name w:val="Cards Underlined"/>
    <w:rsid w:val="00232A5E"/>
    <w:rPr>
      <w:rFonts w:ascii="Helvetica" w:hAnsi="Helvetica" w:cs="Helvetica" w:hint="default"/>
      <w:sz w:val="22"/>
      <w:szCs w:val="24"/>
      <w:u w:val="thick"/>
    </w:rPr>
  </w:style>
  <w:style w:type="character" w:customStyle="1" w:styleId="titles">
    <w:name w:val="titles"/>
    <w:rsid w:val="00232A5E"/>
  </w:style>
  <w:style w:type="character" w:customStyle="1" w:styleId="articletext0">
    <w:name w:val="article_text"/>
    <w:rsid w:val="00232A5E"/>
  </w:style>
  <w:style w:type="character" w:customStyle="1" w:styleId="contentauthor">
    <w:name w:val="contentauthor"/>
    <w:rsid w:val="00232A5E"/>
  </w:style>
  <w:style w:type="character" w:customStyle="1" w:styleId="subarticleheader">
    <w:name w:val="subarticleheader"/>
    <w:rsid w:val="00232A5E"/>
  </w:style>
  <w:style w:type="character" w:customStyle="1" w:styleId="spelle">
    <w:name w:val="spelle"/>
    <w:rsid w:val="00232A5E"/>
  </w:style>
  <w:style w:type="character" w:customStyle="1" w:styleId="grame">
    <w:name w:val="grame"/>
    <w:rsid w:val="00232A5E"/>
  </w:style>
  <w:style w:type="character" w:customStyle="1" w:styleId="newstitle1">
    <w:name w:val="newstitle1"/>
    <w:rsid w:val="00232A5E"/>
  </w:style>
  <w:style w:type="character" w:customStyle="1" w:styleId="copy">
    <w:name w:val="copy"/>
    <w:rsid w:val="00232A5E"/>
  </w:style>
  <w:style w:type="character" w:customStyle="1" w:styleId="topheadline">
    <w:name w:val="topheadline"/>
    <w:rsid w:val="00232A5E"/>
  </w:style>
  <w:style w:type="character" w:customStyle="1" w:styleId="Stylereduce27pt">
    <w:name w:val="Style reduce2 + 7 pt"/>
    <w:rsid w:val="00232A5E"/>
    <w:rPr>
      <w:rFonts w:ascii="Times New Roman" w:hAnsi="Times New Roman" w:cs="Arial" w:hint="default"/>
      <w:color w:val="000000"/>
      <w:sz w:val="14"/>
      <w:szCs w:val="22"/>
    </w:rPr>
  </w:style>
  <w:style w:type="character" w:customStyle="1" w:styleId="srtitle">
    <w:name w:val="srtitle"/>
    <w:rsid w:val="00232A5E"/>
  </w:style>
  <w:style w:type="character" w:customStyle="1" w:styleId="st1">
    <w:name w:val="st1"/>
    <w:rsid w:val="00232A5E"/>
  </w:style>
  <w:style w:type="character" w:customStyle="1" w:styleId="StyleStyleGaramond">
    <w:name w:val="Style Style Garamond +"/>
    <w:rsid w:val="00232A5E"/>
    <w:rPr>
      <w:rFonts w:ascii="Garamond" w:hAnsi="Garamond" w:cs="Times New Roman" w:hint="default"/>
      <w:sz w:val="20"/>
    </w:rPr>
  </w:style>
  <w:style w:type="character" w:customStyle="1" w:styleId="quotechar0">
    <w:name w:val="quotechar"/>
    <w:rsid w:val="00232A5E"/>
  </w:style>
  <w:style w:type="character" w:customStyle="1" w:styleId="boldunderline0">
    <w:name w:val="boldunderline"/>
    <w:rsid w:val="00232A5E"/>
  </w:style>
  <w:style w:type="character" w:customStyle="1" w:styleId="A8">
    <w:name w:val="A8"/>
    <w:rsid w:val="00232A5E"/>
    <w:rPr>
      <w:rFonts w:ascii="Scala" w:hAnsi="Scala" w:cs="Scala" w:hint="default"/>
      <w:color w:val="000000"/>
      <w:sz w:val="15"/>
      <w:szCs w:val="15"/>
    </w:rPr>
  </w:style>
  <w:style w:type="character" w:customStyle="1" w:styleId="A0">
    <w:name w:val="A0"/>
    <w:uiPriority w:val="99"/>
    <w:rsid w:val="00232A5E"/>
    <w:rPr>
      <w:rFonts w:ascii="Scala" w:hAnsi="Scala" w:cs="Scala" w:hint="default"/>
      <w:color w:val="000000"/>
      <w:sz w:val="16"/>
      <w:szCs w:val="16"/>
    </w:rPr>
  </w:style>
  <w:style w:type="character" w:customStyle="1" w:styleId="Date11">
    <w:name w:val="Date11"/>
    <w:rsid w:val="00232A5E"/>
  </w:style>
  <w:style w:type="character" w:customStyle="1" w:styleId="Boxout">
    <w:name w:val="Box out"/>
    <w:uiPriority w:val="1"/>
    <w:qFormat/>
    <w:rsid w:val="00232A5E"/>
    <w:rPr>
      <w:rFonts w:ascii="Tahoma" w:hAnsi="Tahoma" w:cs="Tahoma" w:hint="default"/>
      <w:b/>
      <w:bCs w:val="0"/>
      <w:sz w:val="20"/>
      <w:u w:val="single"/>
      <w:bdr w:val="none" w:sz="0" w:space="0" w:color="auto" w:frame="1"/>
      <w:shd w:val="clear" w:color="auto" w:fill="A9E8F5"/>
    </w:rPr>
  </w:style>
  <w:style w:type="character" w:customStyle="1" w:styleId="metad">
    <w:name w:val="metad"/>
    <w:rsid w:val="00232A5E"/>
  </w:style>
  <w:style w:type="character" w:customStyle="1" w:styleId="sifr-alternate">
    <w:name w:val="sifr-alternate"/>
    <w:rsid w:val="00232A5E"/>
  </w:style>
  <w:style w:type="character" w:customStyle="1" w:styleId="justify1">
    <w:name w:val="justify1"/>
    <w:rsid w:val="00232A5E"/>
  </w:style>
  <w:style w:type="character" w:customStyle="1" w:styleId="artbody1">
    <w:name w:val="art_body1"/>
    <w:rsid w:val="00232A5E"/>
    <w:rPr>
      <w:rFonts w:ascii="Arial" w:hAnsi="Arial" w:cs="Arial" w:hint="default"/>
    </w:rPr>
  </w:style>
  <w:style w:type="character" w:customStyle="1" w:styleId="A1">
    <w:name w:val="A1"/>
    <w:uiPriority w:val="99"/>
    <w:rsid w:val="00232A5E"/>
    <w:rPr>
      <w:rFonts w:ascii="Book Antiqua" w:hAnsi="Book Antiqua" w:cs="Book Antiqua" w:hint="default"/>
      <w:color w:val="221E1F"/>
      <w:sz w:val="22"/>
      <w:szCs w:val="22"/>
    </w:rPr>
  </w:style>
  <w:style w:type="character" w:customStyle="1" w:styleId="reality">
    <w:name w:val="reality"/>
    <w:rsid w:val="00232A5E"/>
  </w:style>
  <w:style w:type="character" w:customStyle="1" w:styleId="text2">
    <w:name w:val="text2"/>
    <w:rsid w:val="00232A5E"/>
  </w:style>
  <w:style w:type="character" w:customStyle="1" w:styleId="StyleUnderlineChar2CharChar11pt">
    <w:name w:val="Style Underline Char2 Char Char + 11 pt"/>
    <w:rsid w:val="00232A5E"/>
    <w:rPr>
      <w:rFonts w:ascii="Times New Roman" w:hAnsi="Times New Roman" w:cs="Times New Roman" w:hint="default"/>
      <w:sz w:val="20"/>
      <w:u w:val="single"/>
    </w:rPr>
  </w:style>
  <w:style w:type="character" w:customStyle="1" w:styleId="StyleStyleBoldUnderline11pt">
    <w:name w:val="Style Style Bold Underline + 11 pt"/>
    <w:rsid w:val="00232A5E"/>
    <w:rPr>
      <w:b/>
      <w:bCs/>
      <w:sz w:val="20"/>
      <w:u w:val="single"/>
    </w:rPr>
  </w:style>
  <w:style w:type="character" w:customStyle="1" w:styleId="articlehead2">
    <w:name w:val="articlehead2"/>
    <w:rsid w:val="00232A5E"/>
  </w:style>
  <w:style w:type="character" w:customStyle="1" w:styleId="pronset">
    <w:name w:val="pronset"/>
    <w:rsid w:val="00232A5E"/>
  </w:style>
  <w:style w:type="character" w:customStyle="1" w:styleId="prondelim">
    <w:name w:val="prondelim"/>
    <w:rsid w:val="00232A5E"/>
  </w:style>
  <w:style w:type="character" w:customStyle="1" w:styleId="prontoggle">
    <w:name w:val="pron_toggle"/>
    <w:rsid w:val="00232A5E"/>
  </w:style>
  <w:style w:type="character" w:customStyle="1" w:styleId="boldface">
    <w:name w:val="boldface"/>
    <w:rsid w:val="00232A5E"/>
  </w:style>
  <w:style w:type="character" w:customStyle="1" w:styleId="secondary-bf">
    <w:name w:val="secondary-bf"/>
    <w:rsid w:val="00232A5E"/>
  </w:style>
  <w:style w:type="table" w:styleId="ColorfulGrid-Accent1">
    <w:name w:val="Colorful Grid Accent 1"/>
    <w:basedOn w:val="TableNormal"/>
    <w:link w:val="ColorfulGrid-Accent1Char"/>
    <w:uiPriority w:val="29"/>
    <w:unhideWhenUsed/>
    <w:rsid w:val="00232A5E"/>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232A5E"/>
    <w:rPr>
      <w:rFonts w:ascii="Times New Roman" w:hAnsi="Times New Roman" w:cs="Times New Roman" w:hint="default"/>
      <w:iCs/>
      <w:color w:val="000000"/>
      <w:sz w:val="16"/>
    </w:rPr>
  </w:style>
  <w:style w:type="character" w:customStyle="1" w:styleId="Boxout0">
    <w:name w:val="Boxout"/>
    <w:uiPriority w:val="1"/>
    <w:qFormat/>
    <w:rsid w:val="00232A5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32A5E"/>
  </w:style>
  <w:style w:type="character" w:customStyle="1" w:styleId="pg">
    <w:name w:val="pg"/>
    <w:rsid w:val="00232A5E"/>
  </w:style>
  <w:style w:type="character" w:customStyle="1" w:styleId="detailtitle">
    <w:name w:val="detailtitle"/>
    <w:rsid w:val="00232A5E"/>
  </w:style>
  <w:style w:type="character" w:customStyle="1" w:styleId="storydate">
    <w:name w:val="storydate"/>
    <w:rsid w:val="00232A5E"/>
  </w:style>
  <w:style w:type="character" w:customStyle="1" w:styleId="preloadwrap">
    <w:name w:val="preloadwrap"/>
    <w:rsid w:val="00232A5E"/>
  </w:style>
  <w:style w:type="character" w:customStyle="1" w:styleId="creditwrap">
    <w:name w:val="creditwrap"/>
    <w:rsid w:val="00232A5E"/>
  </w:style>
  <w:style w:type="character" w:customStyle="1" w:styleId="DefaultChar1">
    <w:name w:val="Default Char1"/>
    <w:rsid w:val="00232A5E"/>
    <w:rPr>
      <w:noProof w:val="0"/>
      <w:color w:val="000000"/>
      <w:lang w:val="en-US" w:eastAsia="en-US" w:bidi="ar-SA"/>
    </w:rPr>
  </w:style>
  <w:style w:type="character" w:customStyle="1" w:styleId="textunderlineChar0">
    <w:name w:val="text underline Char"/>
    <w:rsid w:val="00232A5E"/>
    <w:rPr>
      <w:sz w:val="24"/>
      <w:szCs w:val="22"/>
      <w:u w:val="thick"/>
      <w:lang w:val="en-US" w:eastAsia="en-US" w:bidi="ar-SA"/>
    </w:rPr>
  </w:style>
  <w:style w:type="character" w:customStyle="1" w:styleId="BoldChar">
    <w:name w:val="Bold Char"/>
    <w:rsid w:val="00232A5E"/>
    <w:rPr>
      <w:rFonts w:ascii="Times New Roman" w:eastAsia="Times New Roman" w:hAnsi="Times New Roman" w:cs="Times New Roman" w:hint="default"/>
      <w:b/>
      <w:bCs w:val="0"/>
      <w:szCs w:val="24"/>
    </w:rPr>
  </w:style>
  <w:style w:type="character" w:customStyle="1" w:styleId="pmterms31">
    <w:name w:val="pmterms31"/>
    <w:rsid w:val="00232A5E"/>
    <w:rPr>
      <w:b/>
      <w:bCs/>
      <w:i w:val="0"/>
      <w:iCs w:val="0"/>
      <w:color w:val="000000"/>
    </w:rPr>
  </w:style>
  <w:style w:type="character" w:customStyle="1" w:styleId="copyrightdescription">
    <w:name w:val="copyrightdescription"/>
    <w:rsid w:val="00232A5E"/>
  </w:style>
  <w:style w:type="character" w:customStyle="1" w:styleId="ft01">
    <w:name w:val="ft01"/>
    <w:rsid w:val="00232A5E"/>
    <w:rPr>
      <w:rFonts w:ascii="Times" w:hAnsi="Times" w:cs="Times" w:hint="default"/>
      <w:color w:val="000000"/>
      <w:sz w:val="14"/>
      <w:szCs w:val="14"/>
    </w:rPr>
  </w:style>
  <w:style w:type="character" w:customStyle="1" w:styleId="ft11">
    <w:name w:val="ft11"/>
    <w:rsid w:val="00232A5E"/>
    <w:rPr>
      <w:rFonts w:ascii="Times" w:hAnsi="Times" w:cs="Times" w:hint="default"/>
      <w:color w:val="000000"/>
      <w:sz w:val="17"/>
      <w:szCs w:val="17"/>
    </w:rPr>
  </w:style>
  <w:style w:type="character" w:customStyle="1" w:styleId="ft21">
    <w:name w:val="ft21"/>
    <w:rsid w:val="00232A5E"/>
    <w:rPr>
      <w:rFonts w:ascii="Times" w:hAnsi="Times" w:cs="Times" w:hint="default"/>
      <w:color w:val="000000"/>
      <w:sz w:val="15"/>
      <w:szCs w:val="15"/>
    </w:rPr>
  </w:style>
  <w:style w:type="character" w:customStyle="1" w:styleId="ft31">
    <w:name w:val="ft31"/>
    <w:rsid w:val="00232A5E"/>
    <w:rPr>
      <w:rFonts w:ascii="Times" w:hAnsi="Times" w:cs="Times" w:hint="default"/>
      <w:color w:val="000000"/>
      <w:sz w:val="15"/>
      <w:szCs w:val="15"/>
    </w:rPr>
  </w:style>
  <w:style w:type="character" w:customStyle="1" w:styleId="dquo">
    <w:name w:val="dquo"/>
    <w:rsid w:val="00232A5E"/>
  </w:style>
  <w:style w:type="character" w:customStyle="1" w:styleId="caps2">
    <w:name w:val="caps2"/>
    <w:rsid w:val="00232A5E"/>
  </w:style>
  <w:style w:type="character" w:customStyle="1" w:styleId="CardsFont12ptCharCharCharChar">
    <w:name w:val="Cards + Font: 12 pt Char Char Char Char"/>
    <w:rsid w:val="00232A5E"/>
    <w:rPr>
      <w:sz w:val="24"/>
      <w:szCs w:val="24"/>
      <w:u w:val="thick"/>
      <w:lang w:val="en-US" w:eastAsia="en-US" w:bidi="ar-SA"/>
    </w:rPr>
  </w:style>
  <w:style w:type="character" w:customStyle="1" w:styleId="ccs">
    <w:name w:val="c cs"/>
    <w:rsid w:val="00232A5E"/>
  </w:style>
  <w:style w:type="character" w:customStyle="1" w:styleId="UnderlinedEvChar">
    <w:name w:val="Underlined Ev Char"/>
    <w:rsid w:val="00232A5E"/>
    <w:rPr>
      <w:rFonts w:ascii="Times New Roman" w:eastAsia="Times New Roman" w:hAnsi="Times New Roman" w:cs="Times New Roman" w:hint="default"/>
      <w:szCs w:val="24"/>
      <w:u w:val="single"/>
    </w:rPr>
  </w:style>
  <w:style w:type="character" w:customStyle="1" w:styleId="dropshadow">
    <w:name w:val="dropshadow"/>
    <w:rsid w:val="00232A5E"/>
  </w:style>
  <w:style w:type="character" w:customStyle="1" w:styleId="d05ws">
    <w:name w:val="d05ws"/>
    <w:rsid w:val="00232A5E"/>
  </w:style>
  <w:style w:type="character" w:customStyle="1" w:styleId="rzibod">
    <w:name w:val="rzibod"/>
    <w:rsid w:val="00232A5E"/>
  </w:style>
  <w:style w:type="character" w:customStyle="1" w:styleId="StyleBold1">
    <w:name w:val="Style Bold1"/>
    <w:rsid w:val="00232A5E"/>
    <w:rPr>
      <w:rFonts w:ascii="Georgia" w:hAnsi="Georgia" w:hint="default"/>
      <w:b/>
      <w:bCs/>
      <w:sz w:val="22"/>
    </w:rPr>
  </w:style>
  <w:style w:type="character" w:customStyle="1" w:styleId="headertext">
    <w:name w:val="headertext"/>
    <w:rsid w:val="00232A5E"/>
  </w:style>
  <w:style w:type="character" w:customStyle="1" w:styleId="endnote-reference">
    <w:name w:val="endnote-reference"/>
    <w:rsid w:val="00232A5E"/>
  </w:style>
  <w:style w:type="character" w:customStyle="1" w:styleId="officialsname">
    <w:name w:val="official_s_name"/>
    <w:rsid w:val="00232A5E"/>
  </w:style>
  <w:style w:type="character" w:customStyle="1" w:styleId="audience">
    <w:name w:val="audience"/>
    <w:rsid w:val="00232A5E"/>
  </w:style>
  <w:style w:type="character" w:customStyle="1" w:styleId="A7">
    <w:name w:val="A7"/>
    <w:uiPriority w:val="99"/>
    <w:rsid w:val="00232A5E"/>
    <w:rPr>
      <w:rFonts w:ascii="Myriad Pro" w:hAnsi="Myriad Pro" w:cs="Myriad Pro" w:hint="default"/>
      <w:color w:val="0066B1"/>
      <w:sz w:val="22"/>
      <w:szCs w:val="22"/>
    </w:rPr>
  </w:style>
  <w:style w:type="character" w:customStyle="1" w:styleId="normalchar">
    <w:name w:val="normal__char"/>
    <w:rsid w:val="00232A5E"/>
  </w:style>
  <w:style w:type="character" w:customStyle="1" w:styleId="hyperlink002cheading0020100200028block0020title0029char">
    <w:name w:val="hyperlink_002cheading_00201_0020_0028block_0020title_0029__char"/>
    <w:rsid w:val="00232A5E"/>
  </w:style>
  <w:style w:type="character" w:customStyle="1" w:styleId="underline002cstyle0020bold0020underlinechar">
    <w:name w:val="underline_002cstyle_0020bold_0020underline__char"/>
    <w:rsid w:val="00232A5E"/>
  </w:style>
  <w:style w:type="character" w:customStyle="1" w:styleId="copyboldblack">
    <w:name w:val="copyboldblack"/>
    <w:rsid w:val="00232A5E"/>
  </w:style>
  <w:style w:type="character" w:customStyle="1" w:styleId="copybold">
    <w:name w:val="copybold"/>
    <w:rsid w:val="00232A5E"/>
  </w:style>
  <w:style w:type="character" w:customStyle="1" w:styleId="author-date0">
    <w:name w:val="author-date"/>
    <w:rsid w:val="00232A5E"/>
  </w:style>
  <w:style w:type="character" w:customStyle="1" w:styleId="hidden">
    <w:name w:val="hidden"/>
    <w:rsid w:val="00232A5E"/>
  </w:style>
  <w:style w:type="character" w:customStyle="1" w:styleId="articlebegin">
    <w:name w:val="articlebegin"/>
    <w:rsid w:val="00232A5E"/>
  </w:style>
  <w:style w:type="character" w:customStyle="1" w:styleId="mediaoverlay">
    <w:name w:val="mediaoverlay"/>
    <w:rsid w:val="00232A5E"/>
  </w:style>
  <w:style w:type="character" w:customStyle="1" w:styleId="blogcaption">
    <w:name w:val="blog_caption"/>
    <w:rsid w:val="00232A5E"/>
  </w:style>
  <w:style w:type="character" w:customStyle="1" w:styleId="commnet-abuzz">
    <w:name w:val="commnet-abuzz"/>
    <w:rsid w:val="00232A5E"/>
  </w:style>
  <w:style w:type="character" w:customStyle="1" w:styleId="fbconnectbuttontext">
    <w:name w:val="fbconnectbutton_text"/>
    <w:rsid w:val="00232A5E"/>
  </w:style>
  <w:style w:type="character" w:customStyle="1" w:styleId="fbsharecountinner">
    <w:name w:val="fb_share_count_inner"/>
    <w:rsid w:val="00232A5E"/>
  </w:style>
  <w:style w:type="character" w:customStyle="1" w:styleId="stbuttontext">
    <w:name w:val="stbuttontext"/>
    <w:rsid w:val="00232A5E"/>
  </w:style>
  <w:style w:type="character" w:customStyle="1" w:styleId="source">
    <w:name w:val="source"/>
    <w:rsid w:val="00232A5E"/>
  </w:style>
  <w:style w:type="character" w:customStyle="1" w:styleId="pubdate">
    <w:name w:val="pubdate"/>
    <w:rsid w:val="00232A5E"/>
  </w:style>
  <w:style w:type="character" w:customStyle="1" w:styleId="grey">
    <w:name w:val="grey"/>
    <w:rsid w:val="00232A5E"/>
  </w:style>
  <w:style w:type="character" w:customStyle="1" w:styleId="postdate">
    <w:name w:val="post_date"/>
    <w:rsid w:val="00232A5E"/>
  </w:style>
  <w:style w:type="character" w:customStyle="1" w:styleId="bdx">
    <w:name w:val="bdx"/>
    <w:rsid w:val="00232A5E"/>
  </w:style>
  <w:style w:type="character" w:customStyle="1" w:styleId="bdl">
    <w:name w:val="bdl"/>
    <w:rsid w:val="00232A5E"/>
  </w:style>
  <w:style w:type="character" w:customStyle="1" w:styleId="breadcrumbitemcurrent">
    <w:name w:val="breadcrumbitemcurrent"/>
    <w:rsid w:val="00232A5E"/>
  </w:style>
  <w:style w:type="character" w:customStyle="1" w:styleId="bbl">
    <w:name w:val="bbl"/>
    <w:rsid w:val="00232A5E"/>
  </w:style>
  <w:style w:type="character" w:customStyle="1" w:styleId="Date2">
    <w:name w:val="Date2"/>
    <w:rsid w:val="00232A5E"/>
  </w:style>
  <w:style w:type="character" w:customStyle="1" w:styleId="company">
    <w:name w:val="company"/>
    <w:rsid w:val="00232A5E"/>
  </w:style>
  <w:style w:type="character" w:customStyle="1" w:styleId="itxtnewhookspan">
    <w:name w:val="itxtnewhookspan"/>
    <w:rsid w:val="00232A5E"/>
  </w:style>
  <w:style w:type="character" w:customStyle="1" w:styleId="gstxthlt">
    <w:name w:val="gstxt_hlt"/>
    <w:rsid w:val="00232A5E"/>
  </w:style>
  <w:style w:type="character" w:customStyle="1" w:styleId="SubtleEmphasis1">
    <w:name w:val="Subtle Emphasis1"/>
    <w:uiPriority w:val="19"/>
    <w:qFormat/>
    <w:rsid w:val="00232A5E"/>
    <w:rPr>
      <w:rFonts w:ascii="Times New Roman" w:hAnsi="Times New Roman" w:cs="Times New Roman" w:hint="default"/>
      <w:b/>
      <w:bCs w:val="0"/>
      <w:iCs/>
      <w:color w:val="auto"/>
      <w:sz w:val="22"/>
    </w:rPr>
  </w:style>
  <w:style w:type="character" w:customStyle="1" w:styleId="StyleBoldRed">
    <w:name w:val="Style Bold Red"/>
    <w:rsid w:val="00232A5E"/>
    <w:rPr>
      <w:b/>
      <w:bCs/>
      <w:color w:val="auto"/>
    </w:rPr>
  </w:style>
  <w:style w:type="character" w:customStyle="1" w:styleId="StyleTimesNewRoman8pt">
    <w:name w:val="Style Times New Roman 8 pt"/>
    <w:rsid w:val="00232A5E"/>
    <w:rPr>
      <w:rFonts w:ascii="Georgia" w:hAnsi="Georgia" w:hint="default"/>
      <w:sz w:val="16"/>
    </w:rPr>
  </w:style>
  <w:style w:type="character" w:customStyle="1" w:styleId="StyleStyle7pt8pt">
    <w:name w:val="Style Style 7 pt + 8 pt"/>
    <w:rsid w:val="00232A5E"/>
    <w:rPr>
      <w:sz w:val="16"/>
    </w:rPr>
  </w:style>
  <w:style w:type="character" w:customStyle="1" w:styleId="StyleStyleThickunderlineBold1">
    <w:name w:val="Style Style Thick underline + Bold1"/>
    <w:rsid w:val="00232A5E"/>
    <w:rPr>
      <w:b/>
      <w:bCs/>
      <w:u w:val="thick"/>
    </w:rPr>
  </w:style>
  <w:style w:type="character" w:customStyle="1" w:styleId="StyleUnderline2">
    <w:name w:val="Style Underline2"/>
    <w:rsid w:val="00232A5E"/>
    <w:rPr>
      <w:u w:val="single"/>
    </w:rPr>
  </w:style>
  <w:style w:type="character" w:customStyle="1" w:styleId="ShrinkText">
    <w:name w:val="Shrink Text"/>
    <w:rsid w:val="00232A5E"/>
    <w:rPr>
      <w:sz w:val="16"/>
    </w:rPr>
  </w:style>
  <w:style w:type="character" w:customStyle="1" w:styleId="smallcaps">
    <w:name w:val="smallcaps"/>
    <w:rsid w:val="00232A5E"/>
  </w:style>
  <w:style w:type="character" w:customStyle="1" w:styleId="goldbldtext">
    <w:name w:val="goldbldtext"/>
    <w:rsid w:val="00232A5E"/>
  </w:style>
  <w:style w:type="character" w:customStyle="1" w:styleId="cardshighlight0">
    <w:name w:val="cardshighlight"/>
    <w:rsid w:val="00232A5E"/>
  </w:style>
  <w:style w:type="character" w:customStyle="1" w:styleId="cardsfont12pt1">
    <w:name w:val="cardsfont12pt"/>
    <w:rsid w:val="00232A5E"/>
  </w:style>
  <w:style w:type="character" w:customStyle="1" w:styleId="ft1">
    <w:name w:val="ft1"/>
    <w:rsid w:val="00232A5E"/>
  </w:style>
  <w:style w:type="character" w:customStyle="1" w:styleId="ft6">
    <w:name w:val="ft6"/>
    <w:rsid w:val="00232A5E"/>
  </w:style>
  <w:style w:type="character" w:customStyle="1" w:styleId="kicker">
    <w:name w:val="kicker"/>
    <w:rsid w:val="00232A5E"/>
  </w:style>
  <w:style w:type="character" w:customStyle="1" w:styleId="backcontent">
    <w:name w:val="backcontent"/>
    <w:rsid w:val="00232A5E"/>
  </w:style>
  <w:style w:type="character" w:customStyle="1" w:styleId="daystmp">
    <w:name w:val="daystmp"/>
    <w:rsid w:val="00232A5E"/>
  </w:style>
  <w:style w:type="character" w:customStyle="1" w:styleId="cardsfont12ptchar">
    <w:name w:val="cardsfont12ptchar"/>
    <w:rsid w:val="00232A5E"/>
  </w:style>
  <w:style w:type="character" w:customStyle="1" w:styleId="gal">
    <w:name w:val="gal"/>
    <w:rsid w:val="00232A5E"/>
  </w:style>
  <w:style w:type="character" w:customStyle="1" w:styleId="submitted">
    <w:name w:val="submitted"/>
    <w:rsid w:val="00232A5E"/>
  </w:style>
  <w:style w:type="character" w:customStyle="1" w:styleId="imagedateline">
    <w:name w:val="image_dateline"/>
    <w:rsid w:val="00232A5E"/>
  </w:style>
  <w:style w:type="character" w:customStyle="1" w:styleId="authordatecharchar">
    <w:name w:val="authordatecharchar"/>
    <w:rsid w:val="00232A5E"/>
  </w:style>
  <w:style w:type="character" w:customStyle="1" w:styleId="style1char0">
    <w:name w:val="style1char"/>
    <w:rsid w:val="00232A5E"/>
  </w:style>
  <w:style w:type="character" w:customStyle="1" w:styleId="tagcharchar0">
    <w:name w:val="tagcharchar"/>
    <w:rsid w:val="00232A5E"/>
  </w:style>
  <w:style w:type="character" w:customStyle="1" w:styleId="underlinedcharchar2">
    <w:name w:val="underlinedcharchar"/>
    <w:rsid w:val="00232A5E"/>
  </w:style>
  <w:style w:type="character" w:customStyle="1" w:styleId="BoxedChar">
    <w:name w:val="Boxed Char"/>
    <w:rsid w:val="00232A5E"/>
    <w:rPr>
      <w:rFonts w:ascii="Arial Narrow" w:hAnsi="Arial Narrow" w:hint="default"/>
      <w:b/>
      <w:bCs w:val="0"/>
      <w:sz w:val="18"/>
      <w:bdr w:val="single" w:sz="6" w:space="0" w:color="auto" w:frame="1"/>
    </w:rPr>
  </w:style>
  <w:style w:type="character" w:customStyle="1" w:styleId="Style11ptUnderline2">
    <w:name w:val="Style 11 pt Underline2"/>
    <w:rsid w:val="00232A5E"/>
    <w:rPr>
      <w:sz w:val="20"/>
      <w:u w:val="single"/>
    </w:rPr>
  </w:style>
  <w:style w:type="character" w:customStyle="1" w:styleId="Style11ptBoldUnderline2">
    <w:name w:val="Style 11 pt Bold Underline2"/>
    <w:rsid w:val="00232A5E"/>
    <w:rPr>
      <w:b/>
      <w:bCs/>
      <w:sz w:val="20"/>
      <w:u w:val="single"/>
    </w:rPr>
  </w:style>
  <w:style w:type="character" w:customStyle="1" w:styleId="nw">
    <w:name w:val="nw"/>
    <w:rsid w:val="00232A5E"/>
  </w:style>
  <w:style w:type="character" w:customStyle="1" w:styleId="Styleunderline11ptBoldBorderSinglesolidlineAuto">
    <w:name w:val="Style underline + 11 pt Bold Border: : (Single solid line Auto ..."/>
    <w:rsid w:val="00232A5E"/>
    <w:rPr>
      <w:b/>
      <w:bCs/>
      <w:sz w:val="20"/>
      <w:u w:val="single"/>
      <w:bdr w:val="single" w:sz="4" w:space="0" w:color="auto" w:frame="1"/>
    </w:rPr>
  </w:style>
  <w:style w:type="character" w:customStyle="1" w:styleId="cardCharCharChar1">
    <w:name w:val="card Char Char Char1"/>
    <w:rsid w:val="00232A5E"/>
    <w:rPr>
      <w:lang w:val="en-US" w:eastAsia="en-US" w:bidi="ar-SA"/>
    </w:rPr>
  </w:style>
  <w:style w:type="character" w:customStyle="1" w:styleId="authors1">
    <w:name w:val="authors1"/>
    <w:rsid w:val="00232A5E"/>
    <w:rPr>
      <w:rFonts w:ascii="Verdana" w:hAnsi="Verdana" w:hint="default"/>
      <w:b/>
      <w:bCs/>
      <w:color w:val="006699"/>
      <w:sz w:val="20"/>
      <w:szCs w:val="20"/>
    </w:rPr>
  </w:style>
  <w:style w:type="character" w:customStyle="1" w:styleId="headlinesectionlarge">
    <w:name w:val="headline_section_large"/>
    <w:rsid w:val="00232A5E"/>
  </w:style>
  <w:style w:type="character" w:customStyle="1" w:styleId="Styleunderline11ptBlack">
    <w:name w:val="Style underline + 11 pt Black"/>
    <w:rsid w:val="00232A5E"/>
    <w:rPr>
      <w:color w:val="000000"/>
      <w:sz w:val="20"/>
      <w:u w:val="single"/>
    </w:rPr>
  </w:style>
  <w:style w:type="character" w:customStyle="1" w:styleId="Styleunderline11ptBoldBlack">
    <w:name w:val="Style underline + 11 pt Bold Black"/>
    <w:rsid w:val="00232A5E"/>
    <w:rPr>
      <w:b/>
      <w:bCs/>
      <w:color w:val="000000"/>
      <w:sz w:val="20"/>
      <w:u w:val="single"/>
    </w:rPr>
  </w:style>
  <w:style w:type="character" w:customStyle="1" w:styleId="Style11ptBoldBlackUnderline">
    <w:name w:val="Style 11 pt Bold Black Underline"/>
    <w:rsid w:val="00232A5E"/>
    <w:rPr>
      <w:b/>
      <w:bCs/>
      <w:color w:val="000000"/>
      <w:sz w:val="20"/>
      <w:u w:val="single"/>
    </w:rPr>
  </w:style>
  <w:style w:type="character" w:customStyle="1" w:styleId="Style11ptBoldBlackUnderlineBorderSinglesolidline">
    <w:name w:val="Style 11 pt Bold Black Underline Border: : (Single solid line ..."/>
    <w:rsid w:val="00232A5E"/>
    <w:rPr>
      <w:b/>
      <w:bCs/>
      <w:color w:val="000000"/>
      <w:sz w:val="20"/>
      <w:u w:val="single"/>
      <w:bdr w:val="single" w:sz="4" w:space="0" w:color="auto" w:frame="1"/>
    </w:rPr>
  </w:style>
  <w:style w:type="character" w:customStyle="1" w:styleId="StyleLatinMeridien-Italic11ptItalicUnderline">
    <w:name w:val="Style (Latin) Meridien-Italic 11 pt Italic Underline"/>
    <w:rsid w:val="00232A5E"/>
    <w:rPr>
      <w:rFonts w:ascii="Meridien-Italic" w:hAnsi="Meridien-Italic" w:hint="default"/>
      <w:i/>
      <w:iCs/>
      <w:sz w:val="20"/>
      <w:u w:val="single"/>
    </w:rPr>
  </w:style>
  <w:style w:type="character" w:customStyle="1" w:styleId="Citation-AuthorDate">
    <w:name w:val="Citation - Author/Date"/>
    <w:rsid w:val="00232A5E"/>
    <w:rPr>
      <w:b/>
      <w:bCs w:val="0"/>
      <w:smallCaps/>
      <w:sz w:val="24"/>
      <w:u w:val="single"/>
    </w:rPr>
  </w:style>
  <w:style w:type="character" w:customStyle="1" w:styleId="underlinestylechar0">
    <w:name w:val="underlinestylechar"/>
    <w:rsid w:val="00232A5E"/>
  </w:style>
  <w:style w:type="character" w:customStyle="1" w:styleId="highlight">
    <w:name w:val="highlight"/>
    <w:rsid w:val="00232A5E"/>
  </w:style>
  <w:style w:type="character" w:customStyle="1" w:styleId="DottedUnderline0">
    <w:name w:val="Dotted Underline"/>
    <w:rsid w:val="00232A5E"/>
    <w:rPr>
      <w:rFonts w:ascii="Times New Roman" w:hAnsi="Times New Roman" w:cs="Times New Roman" w:hint="default"/>
      <w:sz w:val="20"/>
      <w:u w:val="dottedHeavy"/>
    </w:rPr>
  </w:style>
  <w:style w:type="character" w:customStyle="1" w:styleId="titleauthoretc">
    <w:name w:val="titleauthoretc"/>
    <w:rsid w:val="00232A5E"/>
  </w:style>
  <w:style w:type="character" w:customStyle="1" w:styleId="labeltext">
    <w:name w:val="labeltext"/>
    <w:rsid w:val="00232A5E"/>
  </w:style>
  <w:style w:type="character" w:customStyle="1" w:styleId="viewlink">
    <w:name w:val="viewlink"/>
    <w:rsid w:val="00232A5E"/>
  </w:style>
  <w:style w:type="character" w:customStyle="1" w:styleId="share">
    <w:name w:val="share"/>
    <w:rsid w:val="00232A5E"/>
  </w:style>
  <w:style w:type="character" w:customStyle="1" w:styleId="inlinkchart">
    <w:name w:val="inlink_chart"/>
    <w:rsid w:val="00232A5E"/>
  </w:style>
  <w:style w:type="character" w:customStyle="1" w:styleId="underLight">
    <w:name w:val="underLight"/>
    <w:uiPriority w:val="1"/>
    <w:qFormat/>
    <w:rsid w:val="00232A5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32A5E"/>
  </w:style>
  <w:style w:type="character" w:customStyle="1" w:styleId="author-rss">
    <w:name w:val="author-rss"/>
    <w:rsid w:val="00232A5E"/>
  </w:style>
  <w:style w:type="character" w:customStyle="1" w:styleId="fbsharecountwrapper">
    <w:name w:val="fb_share_count_wrapper"/>
    <w:rsid w:val="00232A5E"/>
  </w:style>
  <w:style w:type="character" w:customStyle="1" w:styleId="fbbuttontext">
    <w:name w:val="fb_button_text"/>
    <w:rsid w:val="00232A5E"/>
  </w:style>
  <w:style w:type="character" w:customStyle="1" w:styleId="hw">
    <w:name w:val="hw"/>
    <w:rsid w:val="00232A5E"/>
  </w:style>
  <w:style w:type="character" w:customStyle="1" w:styleId="linktotop">
    <w:name w:val="linktotop"/>
    <w:rsid w:val="00232A5E"/>
  </w:style>
  <w:style w:type="character" w:customStyle="1" w:styleId="maintextbldleft">
    <w:name w:val="maintextbldleft"/>
    <w:rsid w:val="00232A5E"/>
  </w:style>
  <w:style w:type="character" w:customStyle="1" w:styleId="maintextleft">
    <w:name w:val="maintextleft"/>
    <w:rsid w:val="00232A5E"/>
  </w:style>
  <w:style w:type="character" w:customStyle="1" w:styleId="descriptionstyle1block">
    <w:name w:val="description style1 block"/>
    <w:rsid w:val="00232A5E"/>
  </w:style>
  <w:style w:type="character" w:customStyle="1" w:styleId="gutter-right-1">
    <w:name w:val="gutter-right-1"/>
    <w:basedOn w:val="DefaultParagraphFont"/>
    <w:rsid w:val="00232A5E"/>
  </w:style>
  <w:style w:type="character" w:customStyle="1" w:styleId="ssl3">
    <w:name w:val="ss_l3"/>
    <w:rsid w:val="00232A5E"/>
  </w:style>
  <w:style w:type="character" w:customStyle="1" w:styleId="FontStyle39">
    <w:name w:val="Font Style39"/>
    <w:uiPriority w:val="99"/>
    <w:rsid w:val="00232A5E"/>
    <w:rPr>
      <w:rFonts w:ascii="Constantia" w:hAnsi="Constantia" w:cs="Constantia" w:hint="default"/>
      <w:b/>
      <w:bCs/>
      <w:sz w:val="18"/>
      <w:szCs w:val="18"/>
    </w:rPr>
  </w:style>
  <w:style w:type="character" w:customStyle="1" w:styleId="6">
    <w:name w:val="6"/>
    <w:rsid w:val="00232A5E"/>
    <w:rPr>
      <w:rFonts w:ascii="Arial" w:hAnsi="Arial" w:cs="Arial" w:hint="default"/>
      <w:bCs/>
      <w:sz w:val="20"/>
      <w:u w:val="single"/>
      <w:lang w:val="en-US" w:eastAsia="en-US" w:bidi="ar-SA"/>
    </w:rPr>
  </w:style>
  <w:style w:type="character" w:customStyle="1" w:styleId="Header11">
    <w:name w:val="Header11"/>
    <w:rsid w:val="00232A5E"/>
  </w:style>
  <w:style w:type="character" w:customStyle="1" w:styleId="posa">
    <w:name w:val="pos(a)"/>
    <w:basedOn w:val="DefaultParagraphFont"/>
    <w:rsid w:val="00232A5E"/>
  </w:style>
  <w:style w:type="character" w:customStyle="1" w:styleId="u-hiddeninnarrowenv">
    <w:name w:val="u-hiddeninnarrowenv"/>
    <w:basedOn w:val="DefaultParagraphFont"/>
    <w:rsid w:val="00232A5E"/>
  </w:style>
  <w:style w:type="character" w:customStyle="1" w:styleId="followbutton-bird">
    <w:name w:val="followbutton-bird"/>
    <w:basedOn w:val="DefaultParagraphFont"/>
    <w:rsid w:val="00232A5E"/>
  </w:style>
  <w:style w:type="character" w:customStyle="1" w:styleId="tweetauthor-name">
    <w:name w:val="tweetauthor-name"/>
    <w:basedOn w:val="DefaultParagraphFont"/>
    <w:rsid w:val="00232A5E"/>
  </w:style>
  <w:style w:type="character" w:customStyle="1" w:styleId="tweetauthor-verifiedbadge">
    <w:name w:val="tweetauthor-verifiedbadge"/>
    <w:basedOn w:val="DefaultParagraphFont"/>
    <w:rsid w:val="00232A5E"/>
  </w:style>
  <w:style w:type="character" w:customStyle="1" w:styleId="tweetauthor-screenname">
    <w:name w:val="tweetauthor-screenname"/>
    <w:basedOn w:val="DefaultParagraphFont"/>
    <w:rsid w:val="00232A5E"/>
  </w:style>
  <w:style w:type="character" w:customStyle="1" w:styleId="u-hiddenvisually">
    <w:name w:val="u-hiddenvisually"/>
    <w:basedOn w:val="DefaultParagraphFont"/>
    <w:rsid w:val="00232A5E"/>
  </w:style>
  <w:style w:type="character" w:customStyle="1" w:styleId="tweetaction-stat">
    <w:name w:val="tweetaction-stat"/>
    <w:basedOn w:val="DefaultParagraphFont"/>
    <w:rsid w:val="00232A5E"/>
  </w:style>
  <w:style w:type="character" w:customStyle="1" w:styleId="related">
    <w:name w:val="related"/>
    <w:basedOn w:val="DefaultParagraphFont"/>
    <w:rsid w:val="00232A5E"/>
  </w:style>
  <w:style w:type="character" w:customStyle="1" w:styleId="related-content">
    <w:name w:val="related-content"/>
    <w:basedOn w:val="DefaultParagraphFont"/>
    <w:rsid w:val="00232A5E"/>
  </w:style>
  <w:style w:type="character" w:customStyle="1" w:styleId="name-of-author">
    <w:name w:val="name-of-author"/>
    <w:basedOn w:val="DefaultParagraphFont"/>
    <w:rsid w:val="00232A5E"/>
  </w:style>
  <w:style w:type="character" w:customStyle="1" w:styleId="first-name">
    <w:name w:val="first-name"/>
    <w:basedOn w:val="DefaultParagraphFont"/>
    <w:rsid w:val="00232A5E"/>
  </w:style>
  <w:style w:type="character" w:customStyle="1" w:styleId="last-name">
    <w:name w:val="last-name"/>
    <w:basedOn w:val="DefaultParagraphFont"/>
    <w:rsid w:val="00232A5E"/>
  </w:style>
  <w:style w:type="character" w:customStyle="1" w:styleId="caption10">
    <w:name w:val="caption1"/>
    <w:basedOn w:val="DefaultParagraphFont"/>
    <w:rsid w:val="00232A5E"/>
  </w:style>
  <w:style w:type="character" w:customStyle="1" w:styleId="recirc-text">
    <w:name w:val="&quot;recirc-text”"/>
    <w:basedOn w:val="DefaultParagraphFont"/>
    <w:rsid w:val="00232A5E"/>
  </w:style>
  <w:style w:type="character" w:customStyle="1" w:styleId="video-icon">
    <w:name w:val="video-icon"/>
    <w:basedOn w:val="DefaultParagraphFont"/>
    <w:rsid w:val="00232A5E"/>
  </w:style>
  <w:style w:type="character" w:customStyle="1" w:styleId="powa-shot-play-btn-text">
    <w:name w:val="powa-shot-play-btn-text"/>
    <w:basedOn w:val="DefaultParagraphFont"/>
    <w:rsid w:val="00232A5E"/>
  </w:style>
  <w:style w:type="character" w:customStyle="1" w:styleId="powa-shot-click">
    <w:name w:val="powa-shot-click"/>
    <w:basedOn w:val="DefaultParagraphFont"/>
    <w:rsid w:val="00232A5E"/>
  </w:style>
  <w:style w:type="character" w:customStyle="1" w:styleId="wpv-blurb">
    <w:name w:val="wpv-blurb"/>
    <w:basedOn w:val="DefaultParagraphFont"/>
    <w:rsid w:val="00232A5E"/>
  </w:style>
  <w:style w:type="character" w:customStyle="1" w:styleId="pb-caption">
    <w:name w:val="pb-caption"/>
    <w:basedOn w:val="DefaultParagraphFont"/>
    <w:rsid w:val="00232A5E"/>
  </w:style>
  <w:style w:type="character" w:customStyle="1" w:styleId="Heading5Char1">
    <w:name w:val="Heading 5 Char1"/>
    <w:aliases w:val="Text Char1"/>
    <w:basedOn w:val="DefaultParagraphFont"/>
    <w:semiHidden/>
    <w:rsid w:val="00232A5E"/>
    <w:rPr>
      <w:rFonts w:asciiTheme="majorHAnsi" w:eastAsiaTheme="majorEastAsia" w:hAnsiTheme="majorHAnsi" w:cstheme="majorBidi" w:hint="default"/>
      <w:color w:val="2F5496" w:themeColor="accent1" w:themeShade="BF"/>
      <w:sz w:val="22"/>
      <w:szCs w:val="22"/>
    </w:rPr>
  </w:style>
  <w:style w:type="character" w:styleId="EndnoteReference">
    <w:name w:val="endnote reference"/>
    <w:unhideWhenUsed/>
    <w:rsid w:val="00232A5E"/>
    <w:rPr>
      <w:vertAlign w:val="baseline"/>
    </w:rPr>
  </w:style>
  <w:style w:type="character" w:customStyle="1" w:styleId="Heading7Char1">
    <w:name w:val="Heading 7 Char1"/>
    <w:basedOn w:val="DefaultParagraphFont"/>
    <w:semiHidden/>
    <w:rsid w:val="00232A5E"/>
    <w:rPr>
      <w:rFonts w:asciiTheme="majorHAnsi" w:eastAsiaTheme="majorEastAsia" w:hAnsiTheme="majorHAnsi" w:cstheme="majorBidi" w:hint="default"/>
      <w:i/>
      <w:iCs/>
      <w:color w:val="1F3763" w:themeColor="accent1" w:themeShade="7F"/>
      <w:sz w:val="22"/>
      <w:szCs w:val="22"/>
    </w:rPr>
  </w:style>
  <w:style w:type="character" w:customStyle="1" w:styleId="Heading8Char1">
    <w:name w:val="Heading 8 Char1"/>
    <w:basedOn w:val="DefaultParagraphFont"/>
    <w:semiHidden/>
    <w:rsid w:val="00232A5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32A5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232A5E"/>
    <w:rPr>
      <w:rFonts w:ascii="Calibri" w:hAnsi="Calibri" w:cs="Calibri"/>
    </w:rPr>
  </w:style>
  <w:style w:type="numbering" w:customStyle="1" w:styleId="NoList2">
    <w:name w:val="No List2"/>
    <w:next w:val="NoList"/>
    <w:uiPriority w:val="99"/>
    <w:semiHidden/>
    <w:unhideWhenUsed/>
    <w:rsid w:val="00232A5E"/>
  </w:style>
  <w:style w:type="numbering" w:customStyle="1" w:styleId="NoList3">
    <w:name w:val="No List3"/>
    <w:next w:val="NoList"/>
    <w:uiPriority w:val="99"/>
    <w:semiHidden/>
    <w:unhideWhenUsed/>
    <w:rsid w:val="00232A5E"/>
  </w:style>
  <w:style w:type="numbering" w:customStyle="1" w:styleId="NoList4">
    <w:name w:val="No List4"/>
    <w:next w:val="NoList"/>
    <w:uiPriority w:val="99"/>
    <w:semiHidden/>
    <w:unhideWhenUsed/>
    <w:rsid w:val="00232A5E"/>
  </w:style>
  <w:style w:type="numbering" w:customStyle="1" w:styleId="NoList5">
    <w:name w:val="No List5"/>
    <w:next w:val="NoList"/>
    <w:semiHidden/>
    <w:unhideWhenUsed/>
    <w:rsid w:val="00232A5E"/>
  </w:style>
  <w:style w:type="paragraph" w:styleId="BlockText">
    <w:name w:val="Block Text"/>
    <w:basedOn w:val="Normal"/>
    <w:rsid w:val="00232A5E"/>
    <w:pPr>
      <w:ind w:left="229" w:right="229"/>
    </w:pPr>
    <w:rPr>
      <w:rFonts w:ascii="Verdana" w:eastAsia="Times New Roman" w:hAnsi="Verdana"/>
      <w:sz w:val="16"/>
      <w:szCs w:val="20"/>
    </w:rPr>
  </w:style>
  <w:style w:type="paragraph" w:styleId="NormalIndent">
    <w:name w:val="Normal Indent"/>
    <w:basedOn w:val="Normal"/>
    <w:rsid w:val="00232A5E"/>
    <w:pPr>
      <w:ind w:left="720"/>
    </w:pPr>
    <w:rPr>
      <w:rFonts w:ascii="Garamond" w:eastAsia="Times New Roman" w:hAnsi="Garamond"/>
      <w:szCs w:val="20"/>
    </w:rPr>
  </w:style>
  <w:style w:type="paragraph" w:styleId="EnvelopeReturn">
    <w:name w:val="envelope return"/>
    <w:basedOn w:val="Normal"/>
    <w:rsid w:val="00232A5E"/>
    <w:rPr>
      <w:rFonts w:ascii="Garamond" w:eastAsia="Times New Roman" w:hAnsi="Garamond"/>
      <w:sz w:val="24"/>
      <w:szCs w:val="20"/>
    </w:rPr>
  </w:style>
  <w:style w:type="paragraph" w:styleId="EnvelopeAddress">
    <w:name w:val="envelope address"/>
    <w:basedOn w:val="Normal"/>
    <w:rsid w:val="00232A5E"/>
    <w:pPr>
      <w:framePr w:w="7920" w:h="1980" w:hRule="exact" w:hSpace="180" w:wrap="auto" w:hAnchor="page" w:xAlign="center" w:yAlign="bottom"/>
      <w:ind w:left="2880"/>
    </w:pPr>
    <w:rPr>
      <w:rFonts w:ascii="Garamond" w:eastAsia="Times New Roman" w:hAnsi="Garamond"/>
      <w:sz w:val="28"/>
    </w:rPr>
  </w:style>
  <w:style w:type="numbering" w:customStyle="1" w:styleId="NoList6">
    <w:name w:val="No List6"/>
    <w:next w:val="NoList"/>
    <w:uiPriority w:val="99"/>
    <w:semiHidden/>
    <w:unhideWhenUsed/>
    <w:rsid w:val="00232A5E"/>
  </w:style>
  <w:style w:type="numbering" w:customStyle="1" w:styleId="NoList7">
    <w:name w:val="No List7"/>
    <w:next w:val="NoList"/>
    <w:semiHidden/>
    <w:unhideWhenUsed/>
    <w:rsid w:val="00232A5E"/>
  </w:style>
  <w:style w:type="paragraph" w:styleId="ListBullet">
    <w:name w:val="List Bullet"/>
    <w:basedOn w:val="Normal"/>
    <w:link w:val="ListBulletChar"/>
    <w:uiPriority w:val="99"/>
    <w:unhideWhenUsed/>
    <w:rsid w:val="00232A5E"/>
    <w:pPr>
      <w:tabs>
        <w:tab w:val="num" w:pos="360"/>
      </w:tabs>
      <w:ind w:left="360" w:hanging="360"/>
      <w:contextualSpacing/>
    </w:pPr>
    <w:rPr>
      <w:rFonts w:ascii="Garamond" w:eastAsia="Calibri" w:hAnsi="Garamond"/>
    </w:rPr>
  </w:style>
  <w:style w:type="table" w:styleId="MediumGrid1">
    <w:name w:val="Medium Grid 1"/>
    <w:basedOn w:val="TableNormal"/>
    <w:uiPriority w:val="67"/>
    <w:rsid w:val="00232A5E"/>
    <w:rPr>
      <w:rFonts w:ascii="Calibri" w:eastAsia="Calibri" w:hAnsi="Calibri" w:cs="Times New Roman"/>
      <w:sz w:val="20"/>
      <w:szCs w:val="20"/>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232A5E"/>
    <w:rPr>
      <w:rFonts w:ascii="Arial Narrow" w:eastAsia="SimSun" w:hAnsi="Arial Narrow" w:cs="Calibri"/>
      <w:sz w:val="20"/>
      <w:szCs w:val="22"/>
      <w:lang w:eastAsia="en-US"/>
    </w:rPr>
  </w:style>
  <w:style w:type="numbering" w:customStyle="1" w:styleId="NoList11">
    <w:name w:val="No List11"/>
    <w:next w:val="NoList"/>
    <w:uiPriority w:val="99"/>
    <w:semiHidden/>
    <w:unhideWhenUsed/>
    <w:rsid w:val="00232A5E"/>
  </w:style>
  <w:style w:type="numbering" w:customStyle="1" w:styleId="NoList111">
    <w:name w:val="No List111"/>
    <w:next w:val="NoList"/>
    <w:uiPriority w:val="99"/>
    <w:semiHidden/>
    <w:unhideWhenUsed/>
    <w:rsid w:val="00232A5E"/>
  </w:style>
  <w:style w:type="numbering" w:customStyle="1" w:styleId="NoList1111">
    <w:name w:val="No List1111"/>
    <w:next w:val="NoList"/>
    <w:uiPriority w:val="99"/>
    <w:semiHidden/>
    <w:unhideWhenUsed/>
    <w:rsid w:val="00232A5E"/>
  </w:style>
  <w:style w:type="numbering" w:customStyle="1" w:styleId="NoList11111">
    <w:name w:val="No List11111"/>
    <w:next w:val="NoList"/>
    <w:uiPriority w:val="99"/>
    <w:semiHidden/>
    <w:unhideWhenUsed/>
    <w:rsid w:val="00232A5E"/>
  </w:style>
  <w:style w:type="numbering" w:customStyle="1" w:styleId="NoList111111">
    <w:name w:val="No List111111"/>
    <w:next w:val="NoList"/>
    <w:uiPriority w:val="99"/>
    <w:semiHidden/>
    <w:unhideWhenUsed/>
    <w:rsid w:val="00232A5E"/>
  </w:style>
  <w:style w:type="numbering" w:customStyle="1" w:styleId="NoList1111111">
    <w:name w:val="No List1111111"/>
    <w:next w:val="NoList"/>
    <w:uiPriority w:val="99"/>
    <w:semiHidden/>
    <w:unhideWhenUsed/>
    <w:rsid w:val="00232A5E"/>
  </w:style>
  <w:style w:type="numbering" w:customStyle="1" w:styleId="NoList11111111">
    <w:name w:val="No List11111111"/>
    <w:next w:val="NoList"/>
    <w:uiPriority w:val="99"/>
    <w:semiHidden/>
    <w:unhideWhenUsed/>
    <w:rsid w:val="00232A5E"/>
  </w:style>
  <w:style w:type="numbering" w:customStyle="1" w:styleId="NoList111111111">
    <w:name w:val="No List111111111"/>
    <w:next w:val="NoList"/>
    <w:uiPriority w:val="99"/>
    <w:semiHidden/>
    <w:unhideWhenUsed/>
    <w:rsid w:val="00232A5E"/>
  </w:style>
  <w:style w:type="numbering" w:customStyle="1" w:styleId="NoList1111111111">
    <w:name w:val="No List1111111111"/>
    <w:next w:val="NoList"/>
    <w:uiPriority w:val="99"/>
    <w:semiHidden/>
    <w:unhideWhenUsed/>
    <w:rsid w:val="00232A5E"/>
  </w:style>
  <w:style w:type="numbering" w:customStyle="1" w:styleId="NoList11111111111">
    <w:name w:val="No List11111111111"/>
    <w:next w:val="NoList"/>
    <w:uiPriority w:val="99"/>
    <w:semiHidden/>
    <w:unhideWhenUsed/>
    <w:rsid w:val="00232A5E"/>
  </w:style>
  <w:style w:type="numbering" w:customStyle="1" w:styleId="NoList111111111111">
    <w:name w:val="No List111111111111"/>
    <w:next w:val="NoList"/>
    <w:uiPriority w:val="99"/>
    <w:semiHidden/>
    <w:unhideWhenUsed/>
    <w:rsid w:val="00232A5E"/>
  </w:style>
  <w:style w:type="numbering" w:customStyle="1" w:styleId="NoList1111111111111">
    <w:name w:val="No List1111111111111"/>
    <w:next w:val="NoList"/>
    <w:uiPriority w:val="99"/>
    <w:semiHidden/>
    <w:unhideWhenUsed/>
    <w:rsid w:val="00232A5E"/>
  </w:style>
  <w:style w:type="numbering" w:customStyle="1" w:styleId="NoList11111111111111">
    <w:name w:val="No List11111111111111"/>
    <w:next w:val="NoList"/>
    <w:uiPriority w:val="99"/>
    <w:semiHidden/>
    <w:unhideWhenUsed/>
    <w:rsid w:val="00232A5E"/>
  </w:style>
  <w:style w:type="numbering" w:customStyle="1" w:styleId="NoList111111111111111">
    <w:name w:val="No List111111111111111"/>
    <w:next w:val="NoList"/>
    <w:uiPriority w:val="99"/>
    <w:semiHidden/>
    <w:unhideWhenUsed/>
    <w:rsid w:val="00232A5E"/>
  </w:style>
  <w:style w:type="numbering" w:customStyle="1" w:styleId="NoList1111111111111111">
    <w:name w:val="No List1111111111111111"/>
    <w:next w:val="NoList"/>
    <w:uiPriority w:val="99"/>
    <w:semiHidden/>
    <w:unhideWhenUsed/>
    <w:rsid w:val="00232A5E"/>
  </w:style>
  <w:style w:type="numbering" w:customStyle="1" w:styleId="NoList11111111111111111">
    <w:name w:val="No List11111111111111111"/>
    <w:next w:val="NoList"/>
    <w:uiPriority w:val="99"/>
    <w:semiHidden/>
    <w:unhideWhenUsed/>
    <w:rsid w:val="00232A5E"/>
  </w:style>
  <w:style w:type="character" w:customStyle="1" w:styleId="FontStyle220">
    <w:name w:val="Font Style220"/>
    <w:basedOn w:val="DefaultParagraphFont"/>
    <w:uiPriority w:val="99"/>
    <w:rsid w:val="00232A5E"/>
    <w:rPr>
      <w:rFonts w:ascii="Candara" w:hAnsi="Candara" w:cs="Candara" w:hint="default"/>
      <w:i/>
      <w:iCs/>
      <w:sz w:val="18"/>
      <w:szCs w:val="18"/>
    </w:rPr>
  </w:style>
  <w:style w:type="character" w:customStyle="1" w:styleId="FontStyle290">
    <w:name w:val="Font Style290"/>
    <w:basedOn w:val="DefaultParagraphFont"/>
    <w:uiPriority w:val="99"/>
    <w:rsid w:val="00232A5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32A5E"/>
    <w:rPr>
      <w:rFonts w:ascii="Arial" w:hAnsi="Arial" w:cs="Arial"/>
      <w:b/>
      <w:bCs/>
      <w:sz w:val="16"/>
      <w:szCs w:val="16"/>
    </w:rPr>
  </w:style>
  <w:style w:type="paragraph" w:customStyle="1" w:styleId="analytic0">
    <w:name w:val="analytic"/>
    <w:basedOn w:val="Normal"/>
    <w:link w:val="analyticChar0"/>
    <w:uiPriority w:val="4"/>
    <w:qFormat/>
    <w:rsid w:val="00232A5E"/>
    <w:pPr>
      <w:spacing w:before="120"/>
    </w:pPr>
    <w:rPr>
      <w:rFonts w:ascii="Garamond" w:hAnsi="Garamond"/>
      <w:b/>
      <w:sz w:val="20"/>
    </w:rPr>
  </w:style>
  <w:style w:type="character" w:customStyle="1" w:styleId="analyticChar0">
    <w:name w:val="analytic Char"/>
    <w:basedOn w:val="DefaultParagraphFont"/>
    <w:link w:val="analytic0"/>
    <w:uiPriority w:val="4"/>
    <w:rsid w:val="00232A5E"/>
    <w:rPr>
      <w:rFonts w:ascii="Garamond" w:hAnsi="Garamond"/>
      <w:b/>
      <w:sz w:val="20"/>
      <w:lang w:eastAsia="en-US"/>
    </w:rPr>
  </w:style>
  <w:style w:type="character" w:customStyle="1" w:styleId="m-5498913268213319940gmail-styleunderline">
    <w:name w:val="m_-5498913268213319940gmail-styleunderline"/>
    <w:basedOn w:val="DefaultParagraphFont"/>
    <w:rsid w:val="00232A5E"/>
  </w:style>
  <w:style w:type="paragraph" w:customStyle="1" w:styleId="speakable">
    <w:name w:val="speakable"/>
    <w:basedOn w:val="Normal"/>
    <w:uiPriority w:val="99"/>
    <w:qFormat/>
    <w:rsid w:val="00232A5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232A5E"/>
  </w:style>
  <w:style w:type="character" w:customStyle="1" w:styleId="copyright">
    <w:name w:val="copyright"/>
    <w:basedOn w:val="DefaultParagraphFont"/>
    <w:rsid w:val="00232A5E"/>
  </w:style>
  <w:style w:type="character" w:customStyle="1" w:styleId="TagCharCharCharChar">
    <w:name w:val="Tag Char Char Char Char"/>
    <w:basedOn w:val="DefaultParagraphFont"/>
    <w:rsid w:val="00232A5E"/>
    <w:rPr>
      <w:rFonts w:ascii="Calibri" w:hAnsi="Calibri" w:cs="Calibri"/>
      <w:b/>
      <w:sz w:val="24"/>
    </w:rPr>
  </w:style>
  <w:style w:type="paragraph" w:customStyle="1" w:styleId="g-body">
    <w:name w:val="g-body"/>
    <w:basedOn w:val="Normal"/>
    <w:uiPriority w:val="99"/>
    <w:qFormat/>
    <w:rsid w:val="00232A5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232A5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232A5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232A5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232A5E"/>
    <w:pPr>
      <w:spacing w:before="100" w:beforeAutospacing="1" w:after="100" w:afterAutospacing="1"/>
    </w:pPr>
    <w:rPr>
      <w:rFonts w:ascii="Garamond" w:hAnsi="Garamond"/>
      <w:sz w:val="24"/>
    </w:rPr>
  </w:style>
  <w:style w:type="paragraph" w:customStyle="1" w:styleId="style41">
    <w:name w:val="style4"/>
    <w:basedOn w:val="Normal"/>
    <w:uiPriority w:val="99"/>
    <w:qFormat/>
    <w:rsid w:val="00232A5E"/>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232A5E"/>
    <w:pPr>
      <w:spacing w:before="100" w:beforeAutospacing="1" w:after="100" w:afterAutospacing="1"/>
    </w:pPr>
    <w:rPr>
      <w:rFonts w:ascii="Times New Roman" w:hAnsi="Times New Roman"/>
      <w:sz w:val="24"/>
    </w:rPr>
  </w:style>
  <w:style w:type="character" w:customStyle="1" w:styleId="adtext">
    <w:name w:val="adtext"/>
    <w:basedOn w:val="DefaultParagraphFont"/>
    <w:rsid w:val="00232A5E"/>
  </w:style>
  <w:style w:type="character" w:customStyle="1" w:styleId="UL-Bold">
    <w:name w:val="UL-Bold"/>
    <w:basedOn w:val="DefaultParagraphFont"/>
    <w:rsid w:val="00232A5E"/>
    <w:rPr>
      <w:u w:val="thick"/>
    </w:rPr>
  </w:style>
  <w:style w:type="character" w:customStyle="1" w:styleId="UL-None">
    <w:name w:val="UL-None"/>
    <w:basedOn w:val="DefaultParagraphFont"/>
    <w:rsid w:val="00232A5E"/>
    <w:rPr>
      <w:strike w:val="0"/>
      <w:dstrike w:val="0"/>
      <w:u w:val="none"/>
      <w:effect w:val="none"/>
    </w:rPr>
  </w:style>
  <w:style w:type="character" w:customStyle="1" w:styleId="gl">
    <w:name w:val="gl"/>
    <w:basedOn w:val="DefaultParagraphFont"/>
    <w:rsid w:val="00232A5E"/>
  </w:style>
  <w:style w:type="character" w:customStyle="1" w:styleId="qu730rj69h">
    <w:name w:val="qu730rj69h"/>
    <w:basedOn w:val="DefaultParagraphFont"/>
    <w:rsid w:val="00232A5E"/>
  </w:style>
  <w:style w:type="paragraph" w:customStyle="1" w:styleId="optext">
    <w:name w:val="optext"/>
    <w:basedOn w:val="Normal"/>
    <w:uiPriority w:val="99"/>
    <w:qFormat/>
    <w:rsid w:val="00232A5E"/>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232A5E"/>
  </w:style>
  <w:style w:type="character" w:customStyle="1" w:styleId="icr880">
    <w:name w:val="icr880"/>
    <w:basedOn w:val="DefaultParagraphFont"/>
    <w:rsid w:val="00232A5E"/>
  </w:style>
  <w:style w:type="character" w:customStyle="1" w:styleId="hx23q54">
    <w:name w:val="hx23q54"/>
    <w:basedOn w:val="DefaultParagraphFont"/>
    <w:rsid w:val="00232A5E"/>
  </w:style>
  <w:style w:type="character" w:customStyle="1" w:styleId="m-5348258726587825636gmail-style13ptbold">
    <w:name w:val="m_-5348258726587825636gmail-style13ptbold"/>
    <w:basedOn w:val="DefaultParagraphFont"/>
    <w:rsid w:val="00232A5E"/>
  </w:style>
  <w:style w:type="character" w:customStyle="1" w:styleId="m-5348258726587825636gmail-styleunderline">
    <w:name w:val="m_-5348258726587825636gmail-styleunderline"/>
    <w:basedOn w:val="DefaultParagraphFont"/>
    <w:rsid w:val="00232A5E"/>
  </w:style>
  <w:style w:type="paragraph" w:customStyle="1" w:styleId="NoteLevel2">
    <w:name w:val="Note Level 2"/>
    <w:basedOn w:val="Normal"/>
    <w:next w:val="Normal"/>
    <w:uiPriority w:val="99"/>
    <w:qFormat/>
    <w:rsid w:val="00232A5E"/>
    <w:pPr>
      <w:keepNext/>
      <w:ind w:left="288" w:right="288"/>
    </w:pPr>
    <w:rPr>
      <w:rFonts w:ascii="Georgia" w:eastAsia="MS Gothic" w:hAnsi="Georgia"/>
      <w:szCs w:val="20"/>
    </w:rPr>
  </w:style>
  <w:style w:type="character" w:customStyle="1" w:styleId="UnderlineCharChar1">
    <w:name w:val="Underline Char Char1"/>
    <w:basedOn w:val="DefaultParagraphFont"/>
    <w:rsid w:val="00232A5E"/>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232A5E"/>
    <w:rPr>
      <w:rFonts w:asciiTheme="majorHAnsi" w:eastAsiaTheme="majorEastAsia" w:hAnsiTheme="majorHAnsi" w:cstheme="majorBidi"/>
      <w:b/>
      <w:bCs/>
      <w:color w:val="4472C4" w:themeColor="accent1"/>
      <w:sz w:val="26"/>
      <w:szCs w:val="26"/>
    </w:rPr>
  </w:style>
  <w:style w:type="character" w:customStyle="1" w:styleId="m4385445901877740177gmail-styleunderline">
    <w:name w:val="m_4385445901877740177gmail-styleunderline"/>
    <w:basedOn w:val="DefaultParagraphFont"/>
    <w:rsid w:val="00232A5E"/>
  </w:style>
  <w:style w:type="character" w:customStyle="1" w:styleId="CardsFont12ptCharChar">
    <w:name w:val="Cards + Font: 12 pt Char Char"/>
    <w:basedOn w:val="DefaultParagraphFont"/>
    <w:rsid w:val="00232A5E"/>
    <w:rPr>
      <w:sz w:val="24"/>
      <w:szCs w:val="24"/>
      <w:u w:val="thick"/>
      <w:lang w:val="en-US" w:eastAsia="en-US" w:bidi="ar-SA"/>
    </w:rPr>
  </w:style>
  <w:style w:type="character" w:customStyle="1" w:styleId="NothingChar1">
    <w:name w:val="Nothing Char1"/>
    <w:basedOn w:val="DefaultParagraphFont"/>
    <w:rsid w:val="00232A5E"/>
    <w:rPr>
      <w:lang w:val="en-US" w:eastAsia="en-US" w:bidi="ar-SA"/>
    </w:rPr>
  </w:style>
  <w:style w:type="paragraph" w:customStyle="1" w:styleId="useless">
    <w:name w:val="useless"/>
    <w:basedOn w:val="Normal"/>
    <w:uiPriority w:val="99"/>
    <w:qFormat/>
    <w:rsid w:val="00232A5E"/>
    <w:rPr>
      <w:rFonts w:ascii="Times New Roman" w:eastAsia="Times New Roman" w:hAnsi="Times New Roman"/>
      <w:sz w:val="12"/>
    </w:rPr>
  </w:style>
  <w:style w:type="character" w:customStyle="1" w:styleId="DDIUnderline">
    <w:name w:val="DDI Underline"/>
    <w:qFormat/>
    <w:rsid w:val="00232A5E"/>
    <w:rPr>
      <w:rFonts w:ascii="Times New Roman" w:hAnsi="Times New Roman"/>
      <w:sz w:val="24"/>
      <w:u w:val="single"/>
    </w:rPr>
  </w:style>
  <w:style w:type="character" w:customStyle="1" w:styleId="Char1">
    <w:name w:val="Char1"/>
    <w:basedOn w:val="DefaultParagraphFont"/>
    <w:rsid w:val="00232A5E"/>
    <w:rPr>
      <w:rFonts w:cs="Arial"/>
      <w:b/>
      <w:bCs/>
      <w:iCs/>
      <w:sz w:val="24"/>
      <w:szCs w:val="28"/>
      <w:lang w:val="en-US" w:eastAsia="en-US" w:bidi="ar-SA"/>
    </w:rPr>
  </w:style>
  <w:style w:type="paragraph" w:customStyle="1" w:styleId="ALLCAPS">
    <w:name w:val="ALL CAPS"/>
    <w:basedOn w:val="Normal"/>
    <w:link w:val="ALLCAPSChar"/>
    <w:qFormat/>
    <w:rsid w:val="00232A5E"/>
    <w:rPr>
      <w:rFonts w:ascii="Times New Roman" w:eastAsia="Times New Roman" w:hAnsi="Times New Roman"/>
      <w:b/>
      <w:caps/>
    </w:rPr>
  </w:style>
  <w:style w:type="character" w:customStyle="1" w:styleId="ALLCAPSChar">
    <w:name w:val="ALL CAPS Char"/>
    <w:basedOn w:val="DefaultParagraphFont"/>
    <w:link w:val="ALLCAPS"/>
    <w:rsid w:val="00232A5E"/>
    <w:rPr>
      <w:rFonts w:ascii="Times New Roman" w:eastAsia="Times New Roman" w:hAnsi="Times New Roman"/>
      <w:b/>
      <w:caps/>
      <w:sz w:val="22"/>
      <w:lang w:eastAsia="en-US"/>
    </w:rPr>
  </w:style>
  <w:style w:type="paragraph" w:customStyle="1" w:styleId="TagCharCharCharCharCharCharChar0">
    <w:name w:val="Tag Char Char Char Char Char Char Char"/>
    <w:basedOn w:val="Normal"/>
    <w:link w:val="TagCharCharCharCharCharCharCharChar"/>
    <w:qFormat/>
    <w:rsid w:val="00232A5E"/>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232A5E"/>
    <w:rPr>
      <w:rFonts w:ascii="Times New Roman" w:eastAsia="Times New Roman" w:hAnsi="Times New Roman"/>
      <w:b/>
      <w:lang w:eastAsia="en-US"/>
    </w:rPr>
  </w:style>
  <w:style w:type="character" w:customStyle="1" w:styleId="10ptnotbold">
    <w:name w:val="10ptnotbold"/>
    <w:basedOn w:val="DefaultParagraphFont"/>
    <w:rsid w:val="00232A5E"/>
    <w:rPr>
      <w:sz w:val="20"/>
    </w:rPr>
  </w:style>
  <w:style w:type="character" w:customStyle="1" w:styleId="Cites-AuthorDate">
    <w:name w:val="Cites-Author/Date"/>
    <w:rsid w:val="00232A5E"/>
    <w:rPr>
      <w:rFonts w:ascii="Helvetica" w:hAnsi="Helvetica"/>
      <w:b/>
      <w:sz w:val="22"/>
      <w:szCs w:val="24"/>
      <w:u w:val="thick"/>
    </w:rPr>
  </w:style>
  <w:style w:type="paragraph" w:customStyle="1" w:styleId="CiteTag">
    <w:name w:val="Cite/Tag"/>
    <w:basedOn w:val="Normal"/>
    <w:uiPriority w:val="99"/>
    <w:qFormat/>
    <w:rsid w:val="00232A5E"/>
    <w:rPr>
      <w:rFonts w:ascii="Times New Roman" w:eastAsia="Cambria" w:hAnsi="Times New Roman"/>
      <w:b/>
    </w:rPr>
  </w:style>
  <w:style w:type="character" w:customStyle="1" w:styleId="CardsFont6ptChar1">
    <w:name w:val="Cards + Font: 6 pt Char1"/>
    <w:basedOn w:val="CardsChar"/>
    <w:link w:val="CardsFont6pt"/>
    <w:rsid w:val="00232A5E"/>
    <w:rPr>
      <w:rFonts w:ascii="Times New Roman" w:eastAsia="Times New Roman" w:hAnsi="Times New Roman" w:cs="Times New Roman"/>
      <w:sz w:val="12"/>
      <w:szCs w:val="24"/>
      <w:lang w:eastAsia="en-US"/>
    </w:rPr>
  </w:style>
  <w:style w:type="character" w:customStyle="1" w:styleId="m489902567989944824gmail-style13ptbold">
    <w:name w:val="m_489902567989944824gmail-style13ptbold"/>
    <w:basedOn w:val="DefaultParagraphFont"/>
    <w:rsid w:val="00232A5E"/>
  </w:style>
  <w:style w:type="character" w:customStyle="1" w:styleId="m489902567989944824gmail-styleunderline">
    <w:name w:val="m_489902567989944824gmail-styleunderline"/>
    <w:basedOn w:val="DefaultParagraphFont"/>
    <w:rsid w:val="00232A5E"/>
  </w:style>
  <w:style w:type="character" w:customStyle="1" w:styleId="UnresolvedMention2">
    <w:name w:val="Unresolved Mention2"/>
    <w:basedOn w:val="DefaultParagraphFont"/>
    <w:uiPriority w:val="99"/>
    <w:semiHidden/>
    <w:rsid w:val="00232A5E"/>
    <w:rPr>
      <w:color w:val="808080"/>
      <w:shd w:val="clear" w:color="auto" w:fill="E6E6E6"/>
    </w:rPr>
  </w:style>
  <w:style w:type="character" w:customStyle="1" w:styleId="swauthor">
    <w:name w:val="sw_author"/>
    <w:rsid w:val="00232A5E"/>
  </w:style>
  <w:style w:type="character" w:customStyle="1" w:styleId="UnderlineCharChar3">
    <w:name w:val="Underline Char Char3"/>
    <w:rsid w:val="00232A5E"/>
    <w:rPr>
      <w:szCs w:val="24"/>
      <w:u w:val="single"/>
      <w:lang w:val="en-US" w:eastAsia="en-US" w:bidi="ar-SA"/>
    </w:rPr>
  </w:style>
  <w:style w:type="character" w:customStyle="1" w:styleId="tl8wme">
    <w:name w:val="tl8wme"/>
    <w:basedOn w:val="DefaultParagraphFont"/>
    <w:rsid w:val="00232A5E"/>
  </w:style>
  <w:style w:type="character" w:customStyle="1" w:styleId="Mention3">
    <w:name w:val="Mention3"/>
    <w:basedOn w:val="DefaultParagraphFont"/>
    <w:uiPriority w:val="99"/>
    <w:semiHidden/>
    <w:unhideWhenUsed/>
    <w:rsid w:val="00232A5E"/>
    <w:rPr>
      <w:color w:val="2B579A"/>
      <w:shd w:val="clear" w:color="auto" w:fill="E6E6E6"/>
    </w:rPr>
  </w:style>
  <w:style w:type="character" w:customStyle="1" w:styleId="m-5251091010484660064gmail-style13ptbold">
    <w:name w:val="m_-5251091010484660064gmail-style13ptbold"/>
    <w:basedOn w:val="DefaultParagraphFont"/>
    <w:rsid w:val="00232A5E"/>
  </w:style>
  <w:style w:type="character" w:customStyle="1" w:styleId="m-5251091010484660064gmail-styleunderline">
    <w:name w:val="m_-5251091010484660064gmail-styleunderline"/>
    <w:basedOn w:val="DefaultParagraphFont"/>
    <w:rsid w:val="00232A5E"/>
  </w:style>
  <w:style w:type="character" w:customStyle="1" w:styleId="tablecaption">
    <w:name w:val="tablecaption"/>
    <w:basedOn w:val="DefaultParagraphFont"/>
    <w:rsid w:val="00232A5E"/>
  </w:style>
  <w:style w:type="character" w:customStyle="1" w:styleId="StyleLatinHelvetica105ptBlack">
    <w:name w:val="Style (Latin) Helvetica 10.5 pt Black"/>
    <w:basedOn w:val="DefaultParagraphFont"/>
    <w:rsid w:val="00232A5E"/>
    <w:rPr>
      <w:rFonts w:ascii="Times New Roman" w:hAnsi="Times New Roman"/>
      <w:color w:val="000000"/>
      <w:sz w:val="21"/>
    </w:rPr>
  </w:style>
  <w:style w:type="character" w:customStyle="1" w:styleId="m-413333960618644972gmail-style13ptbold">
    <w:name w:val="m_-413333960618644972gmail-style13ptbold"/>
    <w:basedOn w:val="DefaultParagraphFont"/>
    <w:rsid w:val="00232A5E"/>
  </w:style>
  <w:style w:type="character" w:customStyle="1" w:styleId="m-413333960618644972gmail-styleunderline">
    <w:name w:val="m_-413333960618644972gmail-styleunderline"/>
    <w:basedOn w:val="DefaultParagraphFont"/>
    <w:rsid w:val="00232A5E"/>
  </w:style>
  <w:style w:type="character" w:customStyle="1" w:styleId="m8314098763611656848gmail-stylestylebold12pt">
    <w:name w:val="m_8314098763611656848gmail-stylestylebold12pt"/>
    <w:basedOn w:val="DefaultParagraphFont"/>
    <w:rsid w:val="00232A5E"/>
  </w:style>
  <w:style w:type="character" w:customStyle="1" w:styleId="m8314098763611656848gmail-styleboldunderline">
    <w:name w:val="m_8314098763611656848gmail-styleboldunderline"/>
    <w:basedOn w:val="DefaultParagraphFont"/>
    <w:rsid w:val="00232A5E"/>
  </w:style>
  <w:style w:type="paragraph" w:customStyle="1" w:styleId="Spacer">
    <w:name w:val="Spacer"/>
    <w:basedOn w:val="Heading1"/>
    <w:link w:val="SpacerChar"/>
    <w:autoRedefine/>
    <w:uiPriority w:val="4"/>
    <w:qFormat/>
    <w:rsid w:val="00232A5E"/>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232A5E"/>
    <w:rPr>
      <w:rFonts w:ascii="Georgia" w:eastAsiaTheme="majorEastAsia" w:hAnsi="Georgia" w:cstheme="majorBidi"/>
      <w:b/>
      <w:szCs w:val="32"/>
      <w:lang w:eastAsia="en-US"/>
    </w:rPr>
  </w:style>
  <w:style w:type="paragraph" w:customStyle="1" w:styleId="msonormal0">
    <w:name w:val="msonormal"/>
    <w:basedOn w:val="Normal"/>
    <w:rsid w:val="00232A5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232A5E"/>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232A5E"/>
    <w:rPr>
      <w:rFonts w:ascii="Georgia" w:eastAsia="Times New Roman" w:hAnsi="Georgia" w:cs="Arial" w:hint="default"/>
      <w:b/>
      <w:bCs/>
      <w:kern w:val="32"/>
      <w:sz w:val="28"/>
      <w:szCs w:val="32"/>
    </w:rPr>
  </w:style>
  <w:style w:type="character" w:customStyle="1" w:styleId="SmallChar0">
    <w:name w:val="Small Char"/>
    <w:qFormat/>
    <w:rsid w:val="00232A5E"/>
    <w:rPr>
      <w:rFonts w:ascii="Arial Narrow" w:hAnsi="Arial Narrow" w:cs="Times New Roman"/>
      <w:color w:val="000000"/>
      <w:sz w:val="16"/>
    </w:rPr>
  </w:style>
  <w:style w:type="character" w:customStyle="1" w:styleId="CiteReal0">
    <w:name w:val="CiteReal"/>
    <w:uiPriority w:val="1"/>
    <w:qFormat/>
    <w:rsid w:val="00232A5E"/>
    <w:rPr>
      <w:rFonts w:ascii="Arial" w:hAnsi="Arial"/>
      <w:b/>
      <w:sz w:val="24"/>
      <w:u w:val="single"/>
    </w:rPr>
  </w:style>
  <w:style w:type="character" w:customStyle="1" w:styleId="dropcap1">
    <w:name w:val="dropcap1"/>
    <w:rsid w:val="00232A5E"/>
  </w:style>
  <w:style w:type="paragraph" w:customStyle="1" w:styleId="Style31">
    <w:name w:val="Style31"/>
    <w:basedOn w:val="Normal"/>
    <w:uiPriority w:val="99"/>
    <w:rsid w:val="00232A5E"/>
    <w:pPr>
      <w:spacing w:line="197" w:lineRule="exact"/>
      <w:jc w:val="both"/>
    </w:pPr>
    <w:rPr>
      <w:rFonts w:ascii="Palatino Linotype" w:hAnsi="Palatino Linotype" w:cs="Palatino Linotype"/>
    </w:rPr>
  </w:style>
  <w:style w:type="paragraph" w:customStyle="1" w:styleId="Style42">
    <w:name w:val="Style42"/>
    <w:basedOn w:val="Normal"/>
    <w:uiPriority w:val="99"/>
    <w:rsid w:val="00232A5E"/>
    <w:pPr>
      <w:spacing w:line="202" w:lineRule="exact"/>
      <w:jc w:val="both"/>
    </w:pPr>
    <w:rPr>
      <w:rFonts w:ascii="Palatino Linotype" w:hAnsi="Palatino Linotype" w:cs="Palatino Linotype"/>
    </w:rPr>
  </w:style>
  <w:style w:type="paragraph" w:customStyle="1" w:styleId="Style51">
    <w:name w:val="Style51"/>
    <w:basedOn w:val="Normal"/>
    <w:uiPriority w:val="99"/>
    <w:rsid w:val="00232A5E"/>
    <w:pPr>
      <w:spacing w:line="200" w:lineRule="exact"/>
      <w:jc w:val="both"/>
    </w:pPr>
    <w:rPr>
      <w:rFonts w:ascii="Palatino Linotype" w:hAnsi="Palatino Linotype" w:cs="Palatino Linotype"/>
    </w:rPr>
  </w:style>
  <w:style w:type="character" w:customStyle="1" w:styleId="FontStyle72">
    <w:name w:val="Font Style72"/>
    <w:uiPriority w:val="99"/>
    <w:rsid w:val="00232A5E"/>
    <w:rPr>
      <w:rFonts w:ascii="Cambria" w:hAnsi="Cambria" w:cs="Cambria" w:hint="default"/>
      <w:sz w:val="16"/>
      <w:szCs w:val="16"/>
    </w:rPr>
  </w:style>
  <w:style w:type="character" w:customStyle="1" w:styleId="FontStyle73">
    <w:name w:val="Font Style73"/>
    <w:uiPriority w:val="99"/>
    <w:rsid w:val="00232A5E"/>
    <w:rPr>
      <w:rFonts w:ascii="Cambria" w:hAnsi="Cambria" w:cs="Cambria" w:hint="default"/>
      <w:i/>
      <w:iCs/>
      <w:sz w:val="16"/>
      <w:szCs w:val="16"/>
    </w:rPr>
  </w:style>
  <w:style w:type="character" w:customStyle="1" w:styleId="UnderlinestyleChar2">
    <w:name w:val="Underline style Char2"/>
    <w:rsid w:val="00232A5E"/>
    <w:rPr>
      <w:sz w:val="22"/>
      <w:szCs w:val="24"/>
      <w:u w:val="single"/>
      <w:lang w:val="en-US" w:eastAsia="en-US" w:bidi="ar-SA"/>
    </w:rPr>
  </w:style>
  <w:style w:type="paragraph" w:customStyle="1" w:styleId="CitationCharChar">
    <w:name w:val="Citation Char Char"/>
    <w:basedOn w:val="Normal"/>
    <w:uiPriority w:val="6"/>
    <w:qFormat/>
    <w:rsid w:val="00232A5E"/>
    <w:pPr>
      <w:ind w:left="1440" w:right="1440"/>
    </w:pPr>
    <w:rPr>
      <w:rFonts w:ascii="Cambria" w:eastAsia="Verdana" w:hAnsi="Cambria" w:cs="Cambria"/>
      <w:szCs w:val="20"/>
      <w:u w:val="single"/>
    </w:rPr>
  </w:style>
  <w:style w:type="character" w:customStyle="1" w:styleId="FontStyle49">
    <w:name w:val="Font Style49"/>
    <w:uiPriority w:val="99"/>
    <w:rsid w:val="00232A5E"/>
    <w:rPr>
      <w:rFonts w:ascii="Cambria" w:hAnsi="Cambria" w:cs="Cambria"/>
      <w:sz w:val="20"/>
      <w:szCs w:val="20"/>
    </w:rPr>
  </w:style>
  <w:style w:type="character" w:customStyle="1" w:styleId="FontStyle50">
    <w:name w:val="Font Style50"/>
    <w:uiPriority w:val="99"/>
    <w:rsid w:val="00232A5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232A5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232A5E"/>
    <w:rPr>
      <w:rFonts w:ascii="Cambria" w:eastAsia="Cambria" w:hAnsi="Cambria" w:cs="Cambria"/>
      <w:spacing w:val="-3"/>
      <w:sz w:val="22"/>
      <w:szCs w:val="20"/>
      <w:lang w:eastAsia="en-US"/>
    </w:rPr>
  </w:style>
  <w:style w:type="character" w:customStyle="1" w:styleId="kn">
    <w:name w:val="kn"/>
    <w:basedOn w:val="DefaultParagraphFont"/>
    <w:rsid w:val="00232A5E"/>
  </w:style>
  <w:style w:type="character" w:customStyle="1" w:styleId="StyleStyleUnderlineUnderlineStyleBoldUnderlineIntenseEmphas">
    <w:name w:val="Style Style UnderlineUnderlineStyle Bold UnderlineIntense Emphas..."/>
    <w:basedOn w:val="DefaultParagraphFont"/>
    <w:rsid w:val="00232A5E"/>
    <w:rPr>
      <w:b/>
      <w:bCs/>
      <w:sz w:val="26"/>
      <w:u w:val="single"/>
    </w:rPr>
  </w:style>
  <w:style w:type="character" w:customStyle="1" w:styleId="articoloinside">
    <w:name w:val="articolo_inside"/>
    <w:rsid w:val="00232A5E"/>
  </w:style>
  <w:style w:type="paragraph" w:customStyle="1" w:styleId="pagetools">
    <w:name w:val="pagetools"/>
    <w:basedOn w:val="Normal"/>
    <w:rsid w:val="00232A5E"/>
    <w:pPr>
      <w:spacing w:before="100" w:beforeAutospacing="1" w:after="100" w:afterAutospacing="1"/>
    </w:pPr>
    <w:rPr>
      <w:rFonts w:ascii="Cambria" w:eastAsia="Cambria" w:hAnsi="Cambria"/>
      <w:sz w:val="24"/>
    </w:rPr>
  </w:style>
  <w:style w:type="character" w:customStyle="1" w:styleId="desc">
    <w:name w:val="desc"/>
    <w:basedOn w:val="DefaultParagraphFont"/>
    <w:rsid w:val="00232A5E"/>
  </w:style>
  <w:style w:type="character" w:customStyle="1" w:styleId="job">
    <w:name w:val="job"/>
    <w:basedOn w:val="DefaultParagraphFont"/>
    <w:rsid w:val="00232A5E"/>
  </w:style>
  <w:style w:type="character" w:customStyle="1" w:styleId="publisher">
    <w:name w:val="publisher"/>
    <w:basedOn w:val="DefaultParagraphFont"/>
    <w:rsid w:val="00232A5E"/>
  </w:style>
  <w:style w:type="character" w:customStyle="1" w:styleId="pubyear">
    <w:name w:val="pubyear"/>
    <w:basedOn w:val="DefaultParagraphFont"/>
    <w:rsid w:val="00232A5E"/>
  </w:style>
  <w:style w:type="character" w:customStyle="1" w:styleId="pubcity">
    <w:name w:val="pubcity"/>
    <w:basedOn w:val="DefaultParagraphFont"/>
    <w:rsid w:val="00232A5E"/>
  </w:style>
  <w:style w:type="character" w:customStyle="1" w:styleId="bodycontentlink">
    <w:name w:val="bodycontentlink"/>
    <w:basedOn w:val="DefaultParagraphFont"/>
    <w:rsid w:val="00232A5E"/>
  </w:style>
  <w:style w:type="paragraph" w:customStyle="1" w:styleId="C-Text">
    <w:name w:val="C-Text"/>
    <w:basedOn w:val="Normal"/>
    <w:rsid w:val="00232A5E"/>
    <w:pPr>
      <w:tabs>
        <w:tab w:val="num" w:pos="720"/>
      </w:tabs>
      <w:ind w:left="720" w:hanging="360"/>
    </w:pPr>
    <w:rPr>
      <w:rFonts w:ascii="Book Antiqua" w:hAnsi="Book Antiqua"/>
      <w:sz w:val="24"/>
    </w:rPr>
  </w:style>
  <w:style w:type="character" w:customStyle="1" w:styleId="ecdate">
    <w:name w:val="ec_date"/>
    <w:basedOn w:val="DefaultParagraphFont"/>
    <w:rsid w:val="00232A5E"/>
    <w:rPr>
      <w:rFonts w:ascii="Symbol" w:hAnsi="Symbol" w:hint="default"/>
      <w:sz w:val="20"/>
      <w:szCs w:val="20"/>
      <w:shd w:val="clear" w:color="auto" w:fill="FFFFFF"/>
    </w:rPr>
  </w:style>
  <w:style w:type="paragraph" w:customStyle="1" w:styleId="ecmsonormal">
    <w:name w:val="ec_msonormal"/>
    <w:basedOn w:val="Normal"/>
    <w:rsid w:val="00232A5E"/>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232A5E"/>
  </w:style>
  <w:style w:type="character" w:customStyle="1" w:styleId="articleheadline">
    <w:name w:val="articleheadline"/>
    <w:basedOn w:val="DefaultParagraphFont"/>
    <w:rsid w:val="00232A5E"/>
  </w:style>
  <w:style w:type="paragraph" w:customStyle="1" w:styleId="u-intro">
    <w:name w:val="u-intro"/>
    <w:basedOn w:val="Normal"/>
    <w:rsid w:val="00232A5E"/>
    <w:pPr>
      <w:spacing w:before="100" w:beforeAutospacing="1" w:after="100" w:afterAutospacing="1"/>
    </w:pPr>
    <w:rPr>
      <w:rFonts w:ascii="Georgia" w:hAnsi="Georgia"/>
      <w:sz w:val="24"/>
    </w:rPr>
  </w:style>
  <w:style w:type="character" w:customStyle="1" w:styleId="u-byline">
    <w:name w:val="u-byline"/>
    <w:basedOn w:val="DefaultParagraphFont"/>
    <w:rsid w:val="00232A5E"/>
  </w:style>
  <w:style w:type="character" w:customStyle="1" w:styleId="articlebya">
    <w:name w:val="articleby_a"/>
    <w:basedOn w:val="DefaultParagraphFont"/>
    <w:rsid w:val="00232A5E"/>
  </w:style>
  <w:style w:type="character" w:customStyle="1" w:styleId="popupwinby">
    <w:name w:val="popupwinby"/>
    <w:basedOn w:val="DefaultParagraphFont"/>
    <w:rsid w:val="00232A5E"/>
  </w:style>
  <w:style w:type="character" w:customStyle="1" w:styleId="storyheader">
    <w:name w:val="storyheader"/>
    <w:basedOn w:val="DefaultParagraphFont"/>
    <w:rsid w:val="00232A5E"/>
  </w:style>
  <w:style w:type="character" w:customStyle="1" w:styleId="marron">
    <w:name w:val="marron"/>
    <w:basedOn w:val="DefaultParagraphFont"/>
    <w:rsid w:val="00232A5E"/>
  </w:style>
  <w:style w:type="paragraph" w:customStyle="1" w:styleId="StyleNormalWeb10pt">
    <w:name w:val="Style Normal (Web) + 10 pt"/>
    <w:basedOn w:val="NormalWeb"/>
    <w:next w:val="Normal"/>
    <w:rsid w:val="00232A5E"/>
    <w:rPr>
      <w:rFonts w:ascii="Bookman Old Style" w:eastAsiaTheme="minorHAnsi" w:hAnsi="Bookman Old Style"/>
      <w:sz w:val="20"/>
      <w:szCs w:val="22"/>
      <w:lang w:bidi="ar-SA"/>
    </w:rPr>
  </w:style>
  <w:style w:type="character" w:customStyle="1" w:styleId="StyleNormalWeb10ptChar">
    <w:name w:val="Style Normal (Web) + 10 pt Char"/>
    <w:basedOn w:val="DefaultParagraphFont"/>
    <w:rsid w:val="00232A5E"/>
    <w:rPr>
      <w:szCs w:val="24"/>
      <w:lang w:val="en-US" w:eastAsia="en-US" w:bidi="ar-SA"/>
    </w:rPr>
  </w:style>
  <w:style w:type="paragraph" w:customStyle="1" w:styleId="TagCiteShells">
    <w:name w:val="Tag/Cite/Shells"/>
    <w:basedOn w:val="Normal"/>
    <w:rsid w:val="00232A5E"/>
    <w:rPr>
      <w:rFonts w:ascii="Georgia" w:hAnsi="Georgia"/>
      <w:b/>
    </w:rPr>
  </w:style>
  <w:style w:type="paragraph" w:customStyle="1" w:styleId="DefinitionTerm">
    <w:name w:val="Definition Term"/>
    <w:basedOn w:val="Normal"/>
    <w:next w:val="Normal"/>
    <w:rsid w:val="00232A5E"/>
    <w:rPr>
      <w:rFonts w:ascii="Georgia" w:hAnsi="Georgia"/>
      <w:snapToGrid w:val="0"/>
      <w:sz w:val="24"/>
    </w:rPr>
  </w:style>
  <w:style w:type="character" w:customStyle="1" w:styleId="Style3CharChar">
    <w:name w:val="Style3 Char Char"/>
    <w:basedOn w:val="DefaultParagraphFont"/>
    <w:rsid w:val="00232A5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232A5E"/>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232A5E"/>
    <w:rPr>
      <w:lang w:eastAsia="en-US"/>
    </w:rPr>
  </w:style>
  <w:style w:type="character" w:customStyle="1" w:styleId="BoldUnderlineChar2">
    <w:name w:val="Bold + Underline Char"/>
    <w:basedOn w:val="DefaultParagraphFont"/>
    <w:rsid w:val="00232A5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232A5E"/>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232A5E"/>
  </w:style>
  <w:style w:type="character" w:customStyle="1" w:styleId="CharacterStyle7">
    <w:name w:val="Character Style 7"/>
    <w:rsid w:val="00232A5E"/>
    <w:rPr>
      <w:rFonts w:ascii="Trebuchet MS" w:hAnsi="Trebuchet MS" w:cs="Trebuchet MS"/>
      <w:sz w:val="20"/>
      <w:szCs w:val="20"/>
      <w:u w:val="single"/>
    </w:rPr>
  </w:style>
  <w:style w:type="character" w:customStyle="1" w:styleId="StyleStyle4Char">
    <w:name w:val="Style Style4 + Char"/>
    <w:basedOn w:val="DefaultParagraphFont"/>
    <w:rsid w:val="00232A5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32A5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232A5E"/>
    <w:rPr>
      <w:rFonts w:ascii="Symbol" w:hAnsi="Symbol"/>
      <w:sz w:val="21"/>
      <w:szCs w:val="21"/>
      <w:u w:val="thick"/>
    </w:rPr>
  </w:style>
  <w:style w:type="character" w:customStyle="1" w:styleId="UnderlinedEvidenceCharChar">
    <w:name w:val="Underlined Evidence Char Char"/>
    <w:basedOn w:val="DefaultParagraphFont"/>
    <w:rsid w:val="00232A5E"/>
    <w:rPr>
      <w:rFonts w:ascii="Symbol" w:hAnsi="Symbol"/>
      <w:sz w:val="21"/>
      <w:szCs w:val="21"/>
      <w:u w:val="thick"/>
      <w:lang w:val="en-US" w:eastAsia="en-US" w:bidi="ar-SA"/>
    </w:rPr>
  </w:style>
  <w:style w:type="character" w:styleId="PlaceholderText">
    <w:name w:val="Placeholder Text"/>
    <w:basedOn w:val="DefaultParagraphFont"/>
    <w:uiPriority w:val="99"/>
    <w:rsid w:val="00232A5E"/>
    <w:rPr>
      <w:color w:val="808080"/>
    </w:rPr>
  </w:style>
  <w:style w:type="paragraph" w:customStyle="1" w:styleId="Cite8">
    <w:name w:val="Cite8"/>
    <w:basedOn w:val="Normal"/>
    <w:autoRedefine/>
    <w:qFormat/>
    <w:rsid w:val="00232A5E"/>
    <w:rPr>
      <w:rFonts w:ascii="Trebuchet MS" w:eastAsia="Verdana" w:hAnsi="Trebuchet MS" w:cs="Cambria"/>
      <w:sz w:val="16"/>
    </w:rPr>
  </w:style>
  <w:style w:type="paragraph" w:customStyle="1" w:styleId="8font">
    <w:name w:val="8font"/>
    <w:basedOn w:val="Normal"/>
    <w:next w:val="Normal"/>
    <w:autoRedefine/>
    <w:qFormat/>
    <w:rsid w:val="00232A5E"/>
    <w:rPr>
      <w:rFonts w:ascii="Georgia" w:eastAsia="Cambria Math" w:hAnsi="Georgia" w:cs="Cambria"/>
      <w:sz w:val="16"/>
      <w:szCs w:val="16"/>
    </w:rPr>
  </w:style>
  <w:style w:type="character" w:customStyle="1" w:styleId="NoterefInText">
    <w:name w:val="_NoterefInText"/>
    <w:uiPriority w:val="99"/>
    <w:rsid w:val="00232A5E"/>
    <w:rPr>
      <w:rFonts w:cs="AKDPE C+ Utopia"/>
      <w:color w:val="000000"/>
    </w:rPr>
  </w:style>
  <w:style w:type="character" w:customStyle="1" w:styleId="postauthor">
    <w:name w:val="postauthor"/>
    <w:basedOn w:val="DefaultParagraphFont"/>
    <w:rsid w:val="00232A5E"/>
  </w:style>
  <w:style w:type="paragraph" w:customStyle="1" w:styleId="notes-source-hasnotes">
    <w:name w:val="notes-source-hasnotes"/>
    <w:basedOn w:val="Normal"/>
    <w:rsid w:val="00232A5E"/>
    <w:pPr>
      <w:spacing w:before="100" w:beforeAutospacing="1" w:after="100" w:afterAutospacing="1"/>
    </w:pPr>
    <w:rPr>
      <w:rFonts w:ascii="Tahoma" w:hAnsi="Tahoma"/>
      <w:szCs w:val="20"/>
    </w:rPr>
  </w:style>
  <w:style w:type="character" w:customStyle="1" w:styleId="span">
    <w:name w:val="span"/>
    <w:basedOn w:val="DefaultParagraphFont"/>
    <w:rsid w:val="00232A5E"/>
  </w:style>
  <w:style w:type="character" w:customStyle="1" w:styleId="maintitle">
    <w:name w:val="maintitle"/>
    <w:basedOn w:val="DefaultParagraphFont"/>
    <w:rsid w:val="00232A5E"/>
  </w:style>
  <w:style w:type="character" w:customStyle="1" w:styleId="thirdparty-logo">
    <w:name w:val="thirdparty-logo"/>
    <w:basedOn w:val="DefaultParagraphFont"/>
    <w:rsid w:val="00232A5E"/>
  </w:style>
  <w:style w:type="character" w:customStyle="1" w:styleId="posted">
    <w:name w:val="posted"/>
    <w:basedOn w:val="DefaultParagraphFont"/>
    <w:rsid w:val="00232A5E"/>
  </w:style>
  <w:style w:type="character" w:customStyle="1" w:styleId="ticker">
    <w:name w:val="ticker"/>
    <w:basedOn w:val="DefaultParagraphFont"/>
    <w:rsid w:val="00232A5E"/>
  </w:style>
  <w:style w:type="paragraph" w:customStyle="1" w:styleId="articlemeta">
    <w:name w:val="articlemeta"/>
    <w:basedOn w:val="Normal"/>
    <w:rsid w:val="00232A5E"/>
    <w:pPr>
      <w:spacing w:before="100" w:beforeAutospacing="1" w:after="100" w:afterAutospacing="1"/>
    </w:pPr>
    <w:rPr>
      <w:rFonts w:ascii="Tahoma" w:hAnsi="Tahoma"/>
      <w:szCs w:val="20"/>
    </w:rPr>
  </w:style>
  <w:style w:type="character" w:customStyle="1" w:styleId="vcard">
    <w:name w:val="vcard"/>
    <w:basedOn w:val="DefaultParagraphFont"/>
    <w:rsid w:val="00232A5E"/>
  </w:style>
  <w:style w:type="character" w:customStyle="1" w:styleId="print-footnote">
    <w:name w:val="print-footnote"/>
    <w:basedOn w:val="DefaultParagraphFont"/>
    <w:rsid w:val="00232A5E"/>
  </w:style>
  <w:style w:type="character" w:customStyle="1" w:styleId="datestring">
    <w:name w:val="datestring"/>
    <w:basedOn w:val="DefaultParagraphFont"/>
    <w:rsid w:val="00232A5E"/>
  </w:style>
  <w:style w:type="paragraph" w:customStyle="1" w:styleId="noindent0">
    <w:name w:val="no_indent"/>
    <w:basedOn w:val="Normal"/>
    <w:rsid w:val="00232A5E"/>
    <w:pPr>
      <w:spacing w:before="100" w:beforeAutospacing="1" w:after="100" w:afterAutospacing="1"/>
    </w:pPr>
    <w:rPr>
      <w:rFonts w:ascii="Tahoma" w:hAnsi="Tahoma"/>
      <w:szCs w:val="20"/>
    </w:rPr>
  </w:style>
  <w:style w:type="character" w:customStyle="1" w:styleId="email">
    <w:name w:val="email"/>
    <w:basedOn w:val="DefaultParagraphFont"/>
    <w:rsid w:val="00232A5E"/>
  </w:style>
  <w:style w:type="paragraph" w:customStyle="1" w:styleId="left">
    <w:name w:val="left"/>
    <w:basedOn w:val="Normal"/>
    <w:rsid w:val="00232A5E"/>
    <w:pPr>
      <w:spacing w:before="100" w:beforeAutospacing="1" w:after="100" w:afterAutospacing="1"/>
    </w:pPr>
    <w:rPr>
      <w:rFonts w:ascii="Tahoma" w:hAnsi="Tahoma"/>
      <w:szCs w:val="20"/>
    </w:rPr>
  </w:style>
  <w:style w:type="paragraph" w:customStyle="1" w:styleId="right">
    <w:name w:val="right"/>
    <w:basedOn w:val="Normal"/>
    <w:rsid w:val="00232A5E"/>
    <w:pPr>
      <w:spacing w:before="100" w:beforeAutospacing="1" w:after="100" w:afterAutospacing="1"/>
    </w:pPr>
    <w:rPr>
      <w:rFonts w:ascii="Tahoma" w:hAnsi="Tahoma"/>
      <w:szCs w:val="20"/>
    </w:rPr>
  </w:style>
  <w:style w:type="character" w:customStyle="1" w:styleId="gptad">
    <w:name w:val="gptad"/>
    <w:basedOn w:val="DefaultParagraphFont"/>
    <w:rsid w:val="00232A5E"/>
  </w:style>
  <w:style w:type="paragraph" w:customStyle="1" w:styleId="creditpostedmodified">
    <w:name w:val="credit_posted_modified"/>
    <w:basedOn w:val="Normal"/>
    <w:rsid w:val="00232A5E"/>
    <w:pPr>
      <w:spacing w:before="100" w:beforeAutospacing="1" w:after="100" w:afterAutospacing="1"/>
    </w:pPr>
    <w:rPr>
      <w:rFonts w:ascii="Tahoma" w:hAnsi="Tahoma"/>
      <w:szCs w:val="20"/>
    </w:rPr>
  </w:style>
  <w:style w:type="character" w:customStyle="1" w:styleId="creditline">
    <w:name w:val="creditline"/>
    <w:basedOn w:val="DefaultParagraphFont"/>
    <w:rsid w:val="00232A5E"/>
  </w:style>
  <w:style w:type="character" w:customStyle="1" w:styleId="grd">
    <w:name w:val="grd"/>
    <w:basedOn w:val="DefaultParagraphFont"/>
    <w:rsid w:val="00232A5E"/>
  </w:style>
  <w:style w:type="paragraph" w:customStyle="1" w:styleId="hs-text-container">
    <w:name w:val="hs-text-container"/>
    <w:basedOn w:val="Normal"/>
    <w:rsid w:val="00232A5E"/>
    <w:pPr>
      <w:spacing w:before="100" w:beforeAutospacing="1" w:after="100" w:afterAutospacing="1"/>
    </w:pPr>
    <w:rPr>
      <w:rFonts w:ascii="Tahoma" w:hAnsi="Tahoma"/>
      <w:szCs w:val="20"/>
    </w:rPr>
  </w:style>
  <w:style w:type="character" w:customStyle="1" w:styleId="created">
    <w:name w:val="created"/>
    <w:basedOn w:val="DefaultParagraphFont"/>
    <w:rsid w:val="00232A5E"/>
  </w:style>
  <w:style w:type="character" w:customStyle="1" w:styleId="changed">
    <w:name w:val="changed"/>
    <w:basedOn w:val="DefaultParagraphFont"/>
    <w:rsid w:val="00232A5E"/>
  </w:style>
  <w:style w:type="character" w:customStyle="1" w:styleId="article-author-name">
    <w:name w:val="article-author-name"/>
    <w:basedOn w:val="DefaultParagraphFont"/>
    <w:rsid w:val="00232A5E"/>
  </w:style>
  <w:style w:type="character" w:customStyle="1" w:styleId="bioexcerpt">
    <w:name w:val="bio_excerpt"/>
    <w:basedOn w:val="DefaultParagraphFont"/>
    <w:rsid w:val="00232A5E"/>
  </w:style>
  <w:style w:type="character" w:customStyle="1" w:styleId="commentcount">
    <w:name w:val="comment_count"/>
    <w:basedOn w:val="DefaultParagraphFont"/>
    <w:rsid w:val="00232A5E"/>
  </w:style>
  <w:style w:type="character" w:customStyle="1" w:styleId="searchtermshighlighted">
    <w:name w:val="searchtermshighlighted"/>
    <w:basedOn w:val="DefaultParagraphFont"/>
    <w:rsid w:val="00232A5E"/>
  </w:style>
  <w:style w:type="character" w:customStyle="1" w:styleId="contributornametrigger">
    <w:name w:val="contributornametrigger"/>
    <w:basedOn w:val="DefaultParagraphFont"/>
    <w:rsid w:val="00232A5E"/>
  </w:style>
  <w:style w:type="character" w:customStyle="1" w:styleId="bylinepipe">
    <w:name w:val="bylinepipe"/>
    <w:basedOn w:val="DefaultParagraphFont"/>
    <w:rsid w:val="00232A5E"/>
  </w:style>
  <w:style w:type="character" w:customStyle="1" w:styleId="lucenesearchresulturlb">
    <w:name w:val="lucene_search_result_url_b"/>
    <w:basedOn w:val="DefaultParagraphFont"/>
    <w:rsid w:val="00232A5E"/>
  </w:style>
  <w:style w:type="character" w:customStyle="1" w:styleId="faculty-title">
    <w:name w:val="faculty-title"/>
    <w:basedOn w:val="DefaultParagraphFont"/>
    <w:rsid w:val="00232A5E"/>
  </w:style>
  <w:style w:type="character" w:customStyle="1" w:styleId="count">
    <w:name w:val="count"/>
    <w:basedOn w:val="DefaultParagraphFont"/>
    <w:rsid w:val="00232A5E"/>
  </w:style>
  <w:style w:type="character" w:customStyle="1" w:styleId="volume">
    <w:name w:val="volume"/>
    <w:basedOn w:val="DefaultParagraphFont"/>
    <w:rsid w:val="00232A5E"/>
  </w:style>
  <w:style w:type="character" w:customStyle="1" w:styleId="issue">
    <w:name w:val="issue"/>
    <w:basedOn w:val="DefaultParagraphFont"/>
    <w:rsid w:val="00232A5E"/>
  </w:style>
  <w:style w:type="character" w:customStyle="1" w:styleId="pages">
    <w:name w:val="pages"/>
    <w:basedOn w:val="DefaultParagraphFont"/>
    <w:rsid w:val="00232A5E"/>
  </w:style>
  <w:style w:type="character" w:customStyle="1" w:styleId="field-content">
    <w:name w:val="field-content"/>
    <w:basedOn w:val="DefaultParagraphFont"/>
    <w:rsid w:val="00232A5E"/>
  </w:style>
  <w:style w:type="character" w:customStyle="1" w:styleId="person">
    <w:name w:val="person"/>
    <w:basedOn w:val="DefaultParagraphFont"/>
    <w:rsid w:val="00232A5E"/>
  </w:style>
  <w:style w:type="character" w:customStyle="1" w:styleId="corresponding">
    <w:name w:val="corresponding"/>
    <w:basedOn w:val="DefaultParagraphFont"/>
    <w:rsid w:val="00232A5E"/>
  </w:style>
  <w:style w:type="character" w:customStyle="1" w:styleId="entry-date">
    <w:name w:val="entry-date"/>
    <w:basedOn w:val="DefaultParagraphFont"/>
    <w:rsid w:val="00232A5E"/>
  </w:style>
  <w:style w:type="paragraph" w:customStyle="1" w:styleId="entry-meta">
    <w:name w:val="entry-meta"/>
    <w:basedOn w:val="Normal"/>
    <w:rsid w:val="00232A5E"/>
    <w:pPr>
      <w:spacing w:before="100" w:beforeAutospacing="1" w:after="100" w:afterAutospacing="1"/>
    </w:pPr>
    <w:rPr>
      <w:rFonts w:ascii="Tahoma" w:hAnsi="Tahoma"/>
      <w:szCs w:val="20"/>
    </w:rPr>
  </w:style>
  <w:style w:type="character" w:customStyle="1" w:styleId="post-time">
    <w:name w:val="post-time"/>
    <w:basedOn w:val="DefaultParagraphFont"/>
    <w:rsid w:val="00232A5E"/>
  </w:style>
  <w:style w:type="character" w:customStyle="1" w:styleId="post-category">
    <w:name w:val="post-category"/>
    <w:basedOn w:val="DefaultParagraphFont"/>
    <w:rsid w:val="00232A5E"/>
  </w:style>
  <w:style w:type="character" w:customStyle="1" w:styleId="post-author">
    <w:name w:val="post-author"/>
    <w:basedOn w:val="DefaultParagraphFont"/>
    <w:rsid w:val="00232A5E"/>
  </w:style>
  <w:style w:type="character" w:customStyle="1" w:styleId="A10">
    <w:name w:val="A10"/>
    <w:uiPriority w:val="99"/>
    <w:rsid w:val="00232A5E"/>
    <w:rPr>
      <w:rFonts w:cs="MS Mincho"/>
      <w:color w:val="000000"/>
      <w:sz w:val="11"/>
      <w:szCs w:val="11"/>
    </w:rPr>
  </w:style>
  <w:style w:type="paragraph" w:customStyle="1" w:styleId="Pa10">
    <w:name w:val="Pa10"/>
    <w:basedOn w:val="Default"/>
    <w:next w:val="Default"/>
    <w:uiPriority w:val="99"/>
    <w:rsid w:val="00232A5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232A5E"/>
    <w:pPr>
      <w:widowControl w:val="0"/>
      <w:spacing w:line="241" w:lineRule="atLeast"/>
    </w:pPr>
    <w:rPr>
      <w:rFonts w:ascii="Verdana" w:eastAsiaTheme="minorEastAsia" w:hAnsi="Verdana" w:cs="Cambria"/>
      <w:color w:val="auto"/>
    </w:rPr>
  </w:style>
  <w:style w:type="character" w:customStyle="1" w:styleId="A9">
    <w:name w:val="A9"/>
    <w:uiPriority w:val="99"/>
    <w:rsid w:val="00232A5E"/>
    <w:rPr>
      <w:rFonts w:cs="MS Mincho"/>
      <w:color w:val="000000"/>
      <w:sz w:val="14"/>
      <w:szCs w:val="14"/>
    </w:rPr>
  </w:style>
  <w:style w:type="paragraph" w:customStyle="1" w:styleId="articledetails">
    <w:name w:val="articledetails"/>
    <w:basedOn w:val="Normal"/>
    <w:rsid w:val="00232A5E"/>
    <w:pPr>
      <w:spacing w:before="100" w:beforeAutospacing="1" w:after="100" w:afterAutospacing="1"/>
    </w:pPr>
    <w:rPr>
      <w:rFonts w:ascii="Tahoma" w:hAnsi="Tahoma"/>
      <w:szCs w:val="20"/>
    </w:rPr>
  </w:style>
  <w:style w:type="character" w:customStyle="1" w:styleId="posted-and-updated">
    <w:name w:val="posted-and-updated"/>
    <w:basedOn w:val="DefaultParagraphFont"/>
    <w:rsid w:val="00232A5E"/>
  </w:style>
  <w:style w:type="paragraph" w:customStyle="1" w:styleId="aff">
    <w:name w:val="aff"/>
    <w:basedOn w:val="Normal"/>
    <w:rsid w:val="00232A5E"/>
    <w:pPr>
      <w:spacing w:before="100" w:beforeAutospacing="1" w:after="100" w:afterAutospacing="1"/>
    </w:pPr>
    <w:rPr>
      <w:rFonts w:ascii="Tahoma" w:hAnsi="Tahoma"/>
      <w:szCs w:val="20"/>
    </w:rPr>
  </w:style>
  <w:style w:type="character" w:customStyle="1" w:styleId="entry-author">
    <w:name w:val="entry-author"/>
    <w:basedOn w:val="DefaultParagraphFont"/>
    <w:rsid w:val="00232A5E"/>
  </w:style>
  <w:style w:type="character" w:customStyle="1" w:styleId="entry-author-name">
    <w:name w:val="entry-author-name"/>
    <w:basedOn w:val="DefaultParagraphFont"/>
    <w:rsid w:val="00232A5E"/>
  </w:style>
  <w:style w:type="character" w:customStyle="1" w:styleId="arial11">
    <w:name w:val="arial_11"/>
    <w:basedOn w:val="DefaultParagraphFont"/>
    <w:rsid w:val="00232A5E"/>
  </w:style>
  <w:style w:type="character" w:customStyle="1" w:styleId="contrib-degrees">
    <w:name w:val="contrib-degrees"/>
    <w:basedOn w:val="DefaultParagraphFont"/>
    <w:rsid w:val="00232A5E"/>
  </w:style>
  <w:style w:type="character" w:customStyle="1" w:styleId="contrib-on-behalf-of">
    <w:name w:val="contrib-on-behalf-of"/>
    <w:basedOn w:val="DefaultParagraphFont"/>
    <w:rsid w:val="00232A5E"/>
  </w:style>
  <w:style w:type="character" w:customStyle="1" w:styleId="pubtime">
    <w:name w:val="pubtime"/>
    <w:basedOn w:val="DefaultParagraphFont"/>
    <w:rsid w:val="00232A5E"/>
  </w:style>
  <w:style w:type="character" w:customStyle="1" w:styleId="time">
    <w:name w:val="time"/>
    <w:basedOn w:val="DefaultParagraphFont"/>
    <w:rsid w:val="00232A5E"/>
  </w:style>
  <w:style w:type="character" w:customStyle="1" w:styleId="fbcommentscount">
    <w:name w:val="fb_comments_count"/>
    <w:basedOn w:val="DefaultParagraphFont"/>
    <w:rsid w:val="00232A5E"/>
  </w:style>
  <w:style w:type="character" w:customStyle="1" w:styleId="stsharethiscustom">
    <w:name w:val="st_sharethis_custom"/>
    <w:basedOn w:val="DefaultParagraphFont"/>
    <w:rsid w:val="00232A5E"/>
  </w:style>
  <w:style w:type="paragraph" w:customStyle="1" w:styleId="permalinkable">
    <w:name w:val="permalinkable"/>
    <w:basedOn w:val="Normal"/>
    <w:rsid w:val="00232A5E"/>
    <w:pPr>
      <w:spacing w:before="100" w:beforeAutospacing="1" w:after="100" w:afterAutospacing="1"/>
    </w:pPr>
    <w:rPr>
      <w:rFonts w:ascii="Tahoma" w:hAnsi="Tahoma"/>
      <w:szCs w:val="20"/>
    </w:rPr>
  </w:style>
  <w:style w:type="character" w:customStyle="1" w:styleId="post-date">
    <w:name w:val="post-date"/>
    <w:basedOn w:val="DefaultParagraphFont"/>
    <w:rsid w:val="00232A5E"/>
  </w:style>
  <w:style w:type="character" w:customStyle="1" w:styleId="link-external">
    <w:name w:val="link-external"/>
    <w:basedOn w:val="DefaultParagraphFont"/>
    <w:rsid w:val="00232A5E"/>
  </w:style>
  <w:style w:type="character" w:customStyle="1" w:styleId="articleauthor">
    <w:name w:val="article_author"/>
    <w:basedOn w:val="DefaultParagraphFont"/>
    <w:rsid w:val="00232A5E"/>
  </w:style>
  <w:style w:type="character" w:customStyle="1" w:styleId="articleissue">
    <w:name w:val="article_issue"/>
    <w:basedOn w:val="DefaultParagraphFont"/>
    <w:rsid w:val="00232A5E"/>
  </w:style>
  <w:style w:type="character" w:customStyle="1" w:styleId="a-size-large">
    <w:name w:val="a-size-large"/>
    <w:basedOn w:val="DefaultParagraphFont"/>
    <w:rsid w:val="00232A5E"/>
  </w:style>
  <w:style w:type="character" w:customStyle="1" w:styleId="a-size-medium">
    <w:name w:val="a-size-medium"/>
    <w:basedOn w:val="DefaultParagraphFont"/>
    <w:rsid w:val="00232A5E"/>
  </w:style>
  <w:style w:type="character" w:customStyle="1" w:styleId="contribution">
    <w:name w:val="contribution"/>
    <w:basedOn w:val="DefaultParagraphFont"/>
    <w:rsid w:val="00232A5E"/>
  </w:style>
  <w:style w:type="character" w:customStyle="1" w:styleId="a-color-secondary">
    <w:name w:val="a-color-secondary"/>
    <w:basedOn w:val="DefaultParagraphFont"/>
    <w:rsid w:val="00232A5E"/>
  </w:style>
  <w:style w:type="paragraph" w:customStyle="1" w:styleId="sbyline">
    <w:name w:val="sbyline"/>
    <w:basedOn w:val="Normal"/>
    <w:rsid w:val="00232A5E"/>
    <w:pPr>
      <w:spacing w:before="100" w:beforeAutospacing="1" w:after="100" w:afterAutospacing="1"/>
    </w:pPr>
    <w:rPr>
      <w:rFonts w:ascii="Tahoma" w:hAnsi="Tahoma"/>
      <w:szCs w:val="20"/>
    </w:rPr>
  </w:style>
  <w:style w:type="character" w:customStyle="1" w:styleId="ui-author">
    <w:name w:val="ui-author"/>
    <w:basedOn w:val="DefaultParagraphFont"/>
    <w:rsid w:val="00232A5E"/>
  </w:style>
  <w:style w:type="character" w:customStyle="1" w:styleId="ui-staffline">
    <w:name w:val="ui-staffline"/>
    <w:basedOn w:val="DefaultParagraphFont"/>
    <w:rsid w:val="00232A5E"/>
  </w:style>
  <w:style w:type="paragraph" w:customStyle="1" w:styleId="promotion-tag-p">
    <w:name w:val="promotion-tag-p"/>
    <w:basedOn w:val="Normal"/>
    <w:rsid w:val="00232A5E"/>
    <w:pPr>
      <w:spacing w:before="100" w:beforeAutospacing="1" w:after="100" w:afterAutospacing="1"/>
    </w:pPr>
    <w:rPr>
      <w:rFonts w:ascii="Tahoma" w:hAnsi="Tahoma"/>
      <w:szCs w:val="20"/>
    </w:rPr>
  </w:style>
  <w:style w:type="paragraph" w:customStyle="1" w:styleId="heading">
    <w:name w:val="heading"/>
    <w:basedOn w:val="Normal"/>
    <w:rsid w:val="00232A5E"/>
    <w:pPr>
      <w:spacing w:before="100" w:beforeAutospacing="1" w:after="100" w:afterAutospacing="1"/>
    </w:pPr>
    <w:rPr>
      <w:rFonts w:ascii="Tahoma" w:hAnsi="Tahoma"/>
      <w:szCs w:val="20"/>
    </w:rPr>
  </w:style>
  <w:style w:type="character" w:customStyle="1" w:styleId="value">
    <w:name w:val="value"/>
    <w:basedOn w:val="DefaultParagraphFont"/>
    <w:rsid w:val="00232A5E"/>
  </w:style>
  <w:style w:type="character" w:customStyle="1" w:styleId="specialissuelabel">
    <w:name w:val="specialissuelabel"/>
    <w:basedOn w:val="DefaultParagraphFont"/>
    <w:rsid w:val="00232A5E"/>
  </w:style>
  <w:style w:type="character" w:customStyle="1" w:styleId="referencediv">
    <w:name w:val="referencediv"/>
    <w:basedOn w:val="DefaultParagraphFont"/>
    <w:rsid w:val="00232A5E"/>
  </w:style>
  <w:style w:type="character" w:customStyle="1" w:styleId="wp-smiley">
    <w:name w:val="wp-smiley"/>
    <w:basedOn w:val="DefaultParagraphFont"/>
    <w:rsid w:val="00232A5E"/>
  </w:style>
  <w:style w:type="character" w:customStyle="1" w:styleId="meta-prep">
    <w:name w:val="meta-prep"/>
    <w:basedOn w:val="DefaultParagraphFont"/>
    <w:rsid w:val="00232A5E"/>
  </w:style>
  <w:style w:type="character" w:customStyle="1" w:styleId="artjournal">
    <w:name w:val="art_journal"/>
    <w:basedOn w:val="DefaultParagraphFont"/>
    <w:rsid w:val="00232A5E"/>
  </w:style>
  <w:style w:type="character" w:customStyle="1" w:styleId="artdatevolumeissuepart">
    <w:name w:val="art_datevolumeissuepart"/>
    <w:basedOn w:val="DefaultParagraphFont"/>
    <w:rsid w:val="00232A5E"/>
  </w:style>
  <w:style w:type="character" w:customStyle="1" w:styleId="artpages">
    <w:name w:val="art_pages"/>
    <w:basedOn w:val="DefaultParagraphFont"/>
    <w:rsid w:val="00232A5E"/>
  </w:style>
  <w:style w:type="character" w:customStyle="1" w:styleId="singlehighlightclass">
    <w:name w:val="single_highlight_class"/>
    <w:basedOn w:val="DefaultParagraphFont"/>
    <w:rsid w:val="00232A5E"/>
  </w:style>
  <w:style w:type="character" w:customStyle="1" w:styleId="degree">
    <w:name w:val="degree"/>
    <w:basedOn w:val="DefaultParagraphFont"/>
    <w:rsid w:val="00232A5E"/>
  </w:style>
  <w:style w:type="character" w:customStyle="1" w:styleId="major">
    <w:name w:val="major"/>
    <w:basedOn w:val="DefaultParagraphFont"/>
    <w:rsid w:val="00232A5E"/>
  </w:style>
  <w:style w:type="character" w:customStyle="1" w:styleId="authors">
    <w:name w:val="authors"/>
    <w:basedOn w:val="DefaultParagraphFont"/>
    <w:rsid w:val="00232A5E"/>
  </w:style>
  <w:style w:type="character" w:customStyle="1" w:styleId="views">
    <w:name w:val="views"/>
    <w:basedOn w:val="DefaultParagraphFont"/>
    <w:rsid w:val="00232A5E"/>
  </w:style>
  <w:style w:type="character" w:customStyle="1" w:styleId="stmainservices">
    <w:name w:val="stmainservices"/>
    <w:basedOn w:val="DefaultParagraphFont"/>
    <w:rsid w:val="00232A5E"/>
  </w:style>
  <w:style w:type="character" w:customStyle="1" w:styleId="stbubblehcount">
    <w:name w:val="stbubble_hcount"/>
    <w:basedOn w:val="DefaultParagraphFont"/>
    <w:rsid w:val="00232A5E"/>
  </w:style>
  <w:style w:type="paragraph" w:customStyle="1" w:styleId="Document">
    <w:name w:val="_Document"/>
    <w:basedOn w:val="Default"/>
    <w:next w:val="Default"/>
    <w:uiPriority w:val="99"/>
    <w:rsid w:val="00232A5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232A5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232A5E"/>
    <w:pPr>
      <w:widowControl w:val="0"/>
    </w:pPr>
    <w:rPr>
      <w:rFonts w:ascii="AKDPE C+ Utopia" w:eastAsiaTheme="minorEastAsia" w:hAnsi="AKDPE C+ Utopia" w:cs="Cambria"/>
      <w:color w:val="auto"/>
    </w:rPr>
  </w:style>
  <w:style w:type="paragraph" w:customStyle="1" w:styleId="collapsed-hide">
    <w:name w:val="collapsed-hide"/>
    <w:basedOn w:val="Normal"/>
    <w:rsid w:val="00232A5E"/>
    <w:pPr>
      <w:spacing w:before="100" w:beforeAutospacing="1" w:after="100" w:afterAutospacing="1"/>
    </w:pPr>
    <w:rPr>
      <w:rFonts w:ascii="Tahoma" w:hAnsi="Tahoma"/>
      <w:szCs w:val="20"/>
    </w:rPr>
  </w:style>
  <w:style w:type="paragraph" w:customStyle="1" w:styleId="Pa7">
    <w:name w:val="Pa7"/>
    <w:basedOn w:val="Default"/>
    <w:next w:val="Default"/>
    <w:uiPriority w:val="99"/>
    <w:rsid w:val="00232A5E"/>
    <w:pPr>
      <w:widowControl w:val="0"/>
      <w:spacing w:line="211" w:lineRule="atLeast"/>
    </w:pPr>
    <w:rPr>
      <w:rFonts w:ascii="Courier New" w:eastAsiaTheme="minorEastAsia" w:hAnsi="Courier New" w:cs="Cambria"/>
      <w:color w:val="auto"/>
    </w:rPr>
  </w:style>
  <w:style w:type="paragraph" w:customStyle="1" w:styleId="odd">
    <w:name w:val="odd"/>
    <w:basedOn w:val="Normal"/>
    <w:rsid w:val="00232A5E"/>
    <w:pPr>
      <w:spacing w:before="100" w:beforeAutospacing="1" w:after="100" w:afterAutospacing="1"/>
    </w:pPr>
    <w:rPr>
      <w:rFonts w:ascii="Tahoma" w:hAnsi="Tahoma"/>
      <w:szCs w:val="20"/>
    </w:rPr>
  </w:style>
  <w:style w:type="character" w:customStyle="1" w:styleId="article-date">
    <w:name w:val="article-date"/>
    <w:basedOn w:val="DefaultParagraphFont"/>
    <w:rsid w:val="00232A5E"/>
  </w:style>
  <w:style w:type="character" w:customStyle="1" w:styleId="article-author">
    <w:name w:val="article-author"/>
    <w:basedOn w:val="DefaultParagraphFont"/>
    <w:rsid w:val="00232A5E"/>
  </w:style>
  <w:style w:type="character" w:customStyle="1" w:styleId="tolocaltime">
    <w:name w:val="tolocaltime"/>
    <w:basedOn w:val="DefaultParagraphFont"/>
    <w:rsid w:val="00232A5E"/>
  </w:style>
  <w:style w:type="character" w:customStyle="1" w:styleId="pb-byline">
    <w:name w:val="pb-byline"/>
    <w:basedOn w:val="DefaultParagraphFont"/>
    <w:rsid w:val="00232A5E"/>
  </w:style>
  <w:style w:type="character" w:customStyle="1" w:styleId="pb-timestamp">
    <w:name w:val="pb-timestamp"/>
    <w:basedOn w:val="DefaultParagraphFont"/>
    <w:rsid w:val="00232A5E"/>
  </w:style>
  <w:style w:type="paragraph" w:customStyle="1" w:styleId="Pa8">
    <w:name w:val="Pa8"/>
    <w:basedOn w:val="Default"/>
    <w:next w:val="Default"/>
    <w:uiPriority w:val="99"/>
    <w:rsid w:val="00232A5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232A5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232A5E"/>
  </w:style>
  <w:style w:type="character" w:customStyle="1" w:styleId="even">
    <w:name w:val="even"/>
    <w:basedOn w:val="DefaultParagraphFont"/>
    <w:rsid w:val="00232A5E"/>
  </w:style>
  <w:style w:type="paragraph" w:customStyle="1" w:styleId="volissue">
    <w:name w:val="volissue"/>
    <w:basedOn w:val="Normal"/>
    <w:rsid w:val="00232A5E"/>
    <w:pPr>
      <w:spacing w:before="100" w:beforeAutospacing="1" w:after="100" w:afterAutospacing="1"/>
    </w:pPr>
    <w:rPr>
      <w:rFonts w:ascii="Tahoma" w:hAnsi="Tahoma"/>
      <w:szCs w:val="20"/>
    </w:rPr>
  </w:style>
  <w:style w:type="character" w:customStyle="1" w:styleId="view-count">
    <w:name w:val="view-count"/>
    <w:basedOn w:val="DefaultParagraphFont"/>
    <w:rsid w:val="00232A5E"/>
  </w:style>
  <w:style w:type="character" w:customStyle="1" w:styleId="tChar">
    <w:name w:val="t Char"/>
    <w:rsid w:val="00232A5E"/>
    <w:rPr>
      <w:rFonts w:ascii="Georgia" w:eastAsia="Times New Roman" w:hAnsi="Georgia" w:cs="Calibri"/>
      <w:b/>
      <w:lang w:val="x-none" w:eastAsia="x-none"/>
    </w:rPr>
  </w:style>
  <w:style w:type="paragraph" w:customStyle="1" w:styleId="BoldUnderlineChar20">
    <w:name w:val="BoldUnderline Char2"/>
    <w:link w:val="BoldUnderlineChar2Char"/>
    <w:rsid w:val="00232A5E"/>
    <w:rPr>
      <w:rFonts w:ascii="Times New Roman" w:eastAsia="Times New Roman" w:hAnsi="Times New Roman" w:cs="Times New Roman"/>
      <w:b/>
      <w:sz w:val="20"/>
      <w:u w:val="single"/>
      <w:lang w:eastAsia="en-US"/>
    </w:rPr>
  </w:style>
  <w:style w:type="character" w:customStyle="1" w:styleId="BoldUnderlineChar2Char">
    <w:name w:val="BoldUnderline Char2 Char"/>
    <w:link w:val="BoldUnderlineChar20"/>
    <w:rsid w:val="00232A5E"/>
    <w:rPr>
      <w:rFonts w:ascii="Times New Roman" w:eastAsia="Times New Roman" w:hAnsi="Times New Roman" w:cs="Times New Roman"/>
      <w:b/>
      <w:sz w:val="20"/>
      <w:u w:val="single"/>
      <w:lang w:eastAsia="en-US"/>
    </w:rPr>
  </w:style>
  <w:style w:type="character" w:customStyle="1" w:styleId="UnderlineCharChar4">
    <w:name w:val="Underline Char Char4"/>
    <w:rsid w:val="00232A5E"/>
    <w:rPr>
      <w:szCs w:val="24"/>
      <w:u w:val="single"/>
      <w:lang w:val="en-US" w:eastAsia="en-US" w:bidi="ar-SA"/>
    </w:rPr>
  </w:style>
  <w:style w:type="character" w:customStyle="1" w:styleId="BoldUnderlineCharChar3">
    <w:name w:val="BoldUnderline Char Char3"/>
    <w:rsid w:val="00232A5E"/>
    <w:rPr>
      <w:b/>
      <w:szCs w:val="24"/>
      <w:u w:val="single"/>
      <w:lang w:val="en-US" w:eastAsia="en-US" w:bidi="ar-SA"/>
    </w:rPr>
  </w:style>
  <w:style w:type="character" w:customStyle="1" w:styleId="BoldUnderlineCharChar2">
    <w:name w:val="BoldUnderline Char Char2"/>
    <w:rsid w:val="00232A5E"/>
    <w:rPr>
      <w:b/>
      <w:szCs w:val="24"/>
      <w:u w:val="single"/>
      <w:lang w:val="en-US" w:eastAsia="en-US" w:bidi="ar-SA"/>
    </w:rPr>
  </w:style>
  <w:style w:type="paragraph" w:customStyle="1" w:styleId="UnderlineCard0">
    <w:name w:val="UnderlineCard"/>
    <w:basedOn w:val="Heading3"/>
    <w:link w:val="UnderlineCardChar"/>
    <w:qFormat/>
    <w:rsid w:val="00232A5E"/>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232A5E"/>
    <w:rPr>
      <w:rFonts w:ascii="Georgia" w:eastAsia="Calibri" w:hAnsi="Georgia" w:cs="Times New Roman"/>
      <w:bCs/>
      <w:sz w:val="20"/>
      <w:szCs w:val="20"/>
      <w:u w:val="single"/>
      <w:lang w:val="x-none" w:eastAsia="x-none"/>
    </w:rPr>
  </w:style>
  <w:style w:type="character" w:customStyle="1" w:styleId="5Notunderlined">
    <w:name w:val="5 Not underlined"/>
    <w:rsid w:val="00232A5E"/>
    <w:rPr>
      <w:rFonts w:ascii="Times New Roman" w:hAnsi="Times New Roman"/>
      <w:sz w:val="16"/>
    </w:rPr>
  </w:style>
  <w:style w:type="character" w:customStyle="1" w:styleId="volume-issue">
    <w:name w:val="volume-issue"/>
    <w:rsid w:val="00232A5E"/>
    <w:rPr>
      <w:rFonts w:cs="Times New Roman"/>
    </w:rPr>
  </w:style>
  <w:style w:type="character" w:customStyle="1" w:styleId="i">
    <w:name w:val="i"/>
    <w:basedOn w:val="DefaultParagraphFont"/>
    <w:uiPriority w:val="99"/>
    <w:rsid w:val="00232A5E"/>
  </w:style>
  <w:style w:type="character" w:customStyle="1" w:styleId="storytext">
    <w:name w:val="storytext"/>
    <w:basedOn w:val="DefaultParagraphFont"/>
    <w:rsid w:val="00232A5E"/>
  </w:style>
  <w:style w:type="character" w:customStyle="1" w:styleId="heading3char0">
    <w:name w:val="heading3char"/>
    <w:rsid w:val="00232A5E"/>
  </w:style>
  <w:style w:type="character" w:customStyle="1" w:styleId="boldness1">
    <w:name w:val="boldness1"/>
    <w:rsid w:val="00232A5E"/>
  </w:style>
  <w:style w:type="paragraph" w:customStyle="1" w:styleId="Cardd">
    <w:name w:val="Cardd"/>
    <w:basedOn w:val="Normal"/>
    <w:uiPriority w:val="4"/>
    <w:qFormat/>
    <w:rsid w:val="00232A5E"/>
    <w:pPr>
      <w:ind w:left="288" w:right="288"/>
    </w:pPr>
    <w:rPr>
      <w:rFonts w:ascii="Georgia" w:hAnsi="Georgia"/>
    </w:rPr>
  </w:style>
  <w:style w:type="paragraph" w:customStyle="1" w:styleId="document0">
    <w:name w:val="document"/>
    <w:basedOn w:val="Normal"/>
    <w:rsid w:val="00232A5E"/>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232A5E"/>
    <w:rPr>
      <w:rFonts w:cs="Arial"/>
      <w:bCs/>
      <w:szCs w:val="26"/>
      <w:u w:val="single"/>
      <w:lang w:val="en-US" w:eastAsia="en-US" w:bidi="ar-SA"/>
    </w:rPr>
  </w:style>
  <w:style w:type="character" w:customStyle="1" w:styleId="current-selection">
    <w:name w:val="current-selection"/>
    <w:basedOn w:val="DefaultParagraphFont"/>
    <w:rsid w:val="00232A5E"/>
  </w:style>
  <w:style w:type="character" w:customStyle="1" w:styleId="a2">
    <w:name w:val="_"/>
    <w:basedOn w:val="DefaultParagraphFont"/>
    <w:rsid w:val="00232A5E"/>
  </w:style>
  <w:style w:type="paragraph" w:customStyle="1" w:styleId="Shrink6">
    <w:name w:val="Shrink 6"/>
    <w:basedOn w:val="Normal"/>
    <w:qFormat/>
    <w:rsid w:val="00232A5E"/>
    <w:rPr>
      <w:rFonts w:ascii="Georgia" w:eastAsia="Calibri" w:hAnsi="Georgia" w:cs="Times New Roman"/>
      <w:sz w:val="12"/>
    </w:rPr>
  </w:style>
  <w:style w:type="character" w:customStyle="1" w:styleId="messagecontent">
    <w:name w:val="message_content"/>
    <w:rsid w:val="00232A5E"/>
  </w:style>
  <w:style w:type="character" w:customStyle="1" w:styleId="StyleUnderlineChar">
    <w:name w:val="Style Underline Char"/>
    <w:basedOn w:val="DefaultParagraphFont"/>
    <w:rsid w:val="00232A5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232A5E"/>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232A5E"/>
    <w:rPr>
      <w:rFonts w:ascii="Georgia" w:eastAsia="Times New Roman" w:hAnsi="Georgia" w:cs="Arial"/>
      <w:b/>
      <w:kern w:val="32"/>
      <w:szCs w:val="32"/>
      <w:u w:val="single"/>
      <w:lang w:eastAsia="en-US"/>
    </w:rPr>
  </w:style>
  <w:style w:type="character" w:customStyle="1" w:styleId="twelptblackblack1">
    <w:name w:val="twelptblackblack1"/>
    <w:basedOn w:val="DefaultParagraphFont"/>
    <w:rsid w:val="00232A5E"/>
    <w:rPr>
      <w:rFonts w:ascii="Verdana" w:hAnsi="Verdana" w:hint="default"/>
      <w:color w:val="000000"/>
      <w:sz w:val="16"/>
      <w:szCs w:val="16"/>
    </w:rPr>
  </w:style>
  <w:style w:type="character" w:customStyle="1" w:styleId="Heading3CharCharCharChar1">
    <w:name w:val="Heading 3 Char Char Char Char1"/>
    <w:rsid w:val="00232A5E"/>
    <w:rPr>
      <w:rFonts w:cs="Arial"/>
      <w:bCs/>
      <w:szCs w:val="26"/>
      <w:u w:val="single"/>
      <w:lang w:val="en-US" w:eastAsia="en-US" w:bidi="ar-SA"/>
    </w:rPr>
  </w:style>
  <w:style w:type="paragraph" w:customStyle="1" w:styleId="conintrotext">
    <w:name w:val="conintrotext"/>
    <w:basedOn w:val="Normal"/>
    <w:uiPriority w:val="99"/>
    <w:rsid w:val="00232A5E"/>
    <w:pPr>
      <w:spacing w:before="100" w:beforeAutospacing="1" w:after="100" w:afterAutospacing="1"/>
    </w:pPr>
    <w:rPr>
      <w:rFonts w:ascii="Georgia" w:eastAsia="Times New Roman" w:hAnsi="Georgia"/>
      <w:sz w:val="24"/>
    </w:rPr>
  </w:style>
  <w:style w:type="character" w:customStyle="1" w:styleId="comment-body">
    <w:name w:val="comment-body"/>
    <w:rsid w:val="00232A5E"/>
  </w:style>
  <w:style w:type="character" w:customStyle="1" w:styleId="UnderlineCharCharChar1">
    <w:name w:val="Underline Char Char Char1"/>
    <w:rsid w:val="00232A5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32A5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232A5E"/>
    <w:rPr>
      <w:rFonts w:asciiTheme="minorHAnsi" w:eastAsia="MS Mincho" w:hAnsiTheme="minorHAnsi"/>
      <w:b/>
      <w:sz w:val="24"/>
      <w:u w:val="single"/>
      <w:lang w:eastAsia="zh-CN"/>
    </w:rPr>
  </w:style>
  <w:style w:type="character" w:customStyle="1" w:styleId="mw-headline">
    <w:name w:val="mw-headline"/>
    <w:rsid w:val="00232A5E"/>
  </w:style>
  <w:style w:type="character" w:customStyle="1" w:styleId="flagicon">
    <w:name w:val="flagicon"/>
    <w:rsid w:val="00232A5E"/>
  </w:style>
  <w:style w:type="paragraph" w:customStyle="1" w:styleId="assert">
    <w:name w:val="assert"/>
    <w:basedOn w:val="Normal"/>
    <w:uiPriority w:val="99"/>
    <w:rsid w:val="00232A5E"/>
    <w:pPr>
      <w:spacing w:before="100" w:beforeAutospacing="1" w:after="100" w:afterAutospacing="1"/>
    </w:pPr>
    <w:rPr>
      <w:rFonts w:ascii="Georgia" w:eastAsia="Times New Roman" w:hAnsi="Georgia"/>
      <w:sz w:val="24"/>
    </w:rPr>
  </w:style>
  <w:style w:type="character" w:customStyle="1" w:styleId="apturelink">
    <w:name w:val="apturelink"/>
    <w:rsid w:val="00232A5E"/>
  </w:style>
  <w:style w:type="character" w:customStyle="1" w:styleId="apturelinkicon">
    <w:name w:val="apturelinkicon"/>
    <w:rsid w:val="00232A5E"/>
  </w:style>
  <w:style w:type="paragraph" w:customStyle="1" w:styleId="Default1">
    <w:name w:val="Default1"/>
    <w:basedOn w:val="Default"/>
    <w:next w:val="Default"/>
    <w:uiPriority w:val="99"/>
    <w:rsid w:val="00232A5E"/>
    <w:rPr>
      <w:color w:val="auto"/>
    </w:rPr>
  </w:style>
  <w:style w:type="paragraph" w:customStyle="1" w:styleId="center">
    <w:name w:val="center"/>
    <w:basedOn w:val="Normal"/>
    <w:uiPriority w:val="99"/>
    <w:rsid w:val="00232A5E"/>
    <w:pPr>
      <w:spacing w:before="100" w:beforeAutospacing="1" w:after="100" w:afterAutospacing="1"/>
    </w:pPr>
    <w:rPr>
      <w:rFonts w:ascii="Georgia" w:eastAsia="Times New Roman" w:hAnsi="Georgia"/>
      <w:sz w:val="24"/>
    </w:rPr>
  </w:style>
  <w:style w:type="character" w:customStyle="1" w:styleId="LittleChar">
    <w:name w:val="Little Char"/>
    <w:link w:val="Little"/>
    <w:rsid w:val="00232A5E"/>
    <w:rPr>
      <w:rFonts w:ascii="Garamond" w:eastAsia="Times New Roman" w:hAnsi="Garamond"/>
      <w:sz w:val="16"/>
      <w:lang w:eastAsia="en-US"/>
    </w:rPr>
  </w:style>
  <w:style w:type="character" w:customStyle="1" w:styleId="UnderlineChar1Char">
    <w:name w:val="Underline Char1 Char"/>
    <w:rsid w:val="00232A5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32A5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232A5E"/>
    <w:rPr>
      <w:rFonts w:asciiTheme="minorHAnsi" w:eastAsia="MS Mincho" w:hAnsiTheme="minorHAnsi"/>
      <w:b/>
      <w:sz w:val="24"/>
      <w:u w:val="single"/>
      <w:lang w:eastAsia="zh-CN"/>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32A5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232A5E"/>
    <w:rPr>
      <w:rFonts w:asciiTheme="minorHAnsi" w:eastAsia="MS Mincho" w:hAnsiTheme="minorHAnsi"/>
      <w:b/>
      <w:sz w:val="24"/>
      <w:u w:val="single"/>
      <w:lang w:eastAsia="zh-CN"/>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32A5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232A5E"/>
    <w:rPr>
      <w:rFonts w:asciiTheme="minorHAnsi" w:eastAsia="MS Mincho" w:hAnsiTheme="minorHAnsi"/>
      <w:b/>
      <w:sz w:val="24"/>
      <w:u w:val="single"/>
      <w:lang w:eastAsia="zh-CN"/>
    </w:rPr>
  </w:style>
  <w:style w:type="paragraph" w:customStyle="1" w:styleId="CardBody">
    <w:name w:val="Card Body"/>
    <w:basedOn w:val="Normal"/>
    <w:link w:val="CardBodyChar"/>
    <w:rsid w:val="00232A5E"/>
    <w:rPr>
      <w:rFonts w:ascii="Georgia" w:eastAsia="Times New Roman" w:hAnsi="Georgia"/>
      <w:sz w:val="16"/>
    </w:rPr>
  </w:style>
  <w:style w:type="character" w:customStyle="1" w:styleId="CardBodyChar">
    <w:name w:val="Card Body Char"/>
    <w:link w:val="CardBody"/>
    <w:rsid w:val="00232A5E"/>
    <w:rPr>
      <w:rFonts w:ascii="Georgia" w:eastAsia="Times New Roman" w:hAnsi="Georgia"/>
      <w:sz w:val="16"/>
      <w:lang w:eastAsia="en-US"/>
    </w:rPr>
  </w:style>
  <w:style w:type="character" w:customStyle="1" w:styleId="ptitleinside">
    <w:name w:val="p_title_inside"/>
    <w:rsid w:val="00232A5E"/>
  </w:style>
  <w:style w:type="paragraph" w:customStyle="1" w:styleId="StyleBoldandUnderlineChar11ptBorderSinglesolidline">
    <w:name w:val="Style Bold and Underline Char + 11 pt Border: : (Single solid line..."/>
    <w:link w:val="StyleBoldandUnderlineChar11ptBorderSinglesolidlineChar"/>
    <w:rsid w:val="00232A5E"/>
    <w:pPr>
      <w:spacing w:after="160" w:line="259" w:lineRule="auto"/>
    </w:pPr>
    <w:rPr>
      <w:rFonts w:eastAsia="Times New Roman"/>
      <w:b/>
      <w:bCs/>
      <w:sz w:val="22"/>
      <w:szCs w:val="20"/>
      <w:u w:val="single"/>
      <w:bdr w:val="single" w:sz="4" w:space="0" w:color="auto"/>
      <w:lang w:eastAsia="en-US"/>
    </w:rPr>
  </w:style>
  <w:style w:type="character" w:customStyle="1" w:styleId="StyleBoldandUnderlineChar11ptBorderSinglesolidlineChar">
    <w:name w:val="Style Bold and Underline Char + 11 pt Border: : (Single solid line... Char"/>
    <w:link w:val="StyleBoldandUnderlineChar11ptBorderSinglesolidline"/>
    <w:rsid w:val="00232A5E"/>
    <w:rPr>
      <w:rFonts w:eastAsia="Times New Roman"/>
      <w:b/>
      <w:bCs/>
      <w:sz w:val="22"/>
      <w:szCs w:val="20"/>
      <w:u w:val="single"/>
      <w:bdr w:val="single" w:sz="4" w:space="0" w:color="auto"/>
      <w:lang w:eastAsia="en-US"/>
    </w:rPr>
  </w:style>
  <w:style w:type="character" w:customStyle="1" w:styleId="Heading1CharChar1">
    <w:name w:val="Heading 1 Char Char1"/>
    <w:rsid w:val="00232A5E"/>
    <w:rPr>
      <w:rFonts w:cs="Arial"/>
      <w:b/>
      <w:bCs/>
      <w:szCs w:val="32"/>
      <w:lang w:val="en-US" w:eastAsia="en-US" w:bidi="ar-SA"/>
    </w:rPr>
  </w:style>
  <w:style w:type="paragraph" w:customStyle="1" w:styleId="Indentation">
    <w:name w:val="Indentation"/>
    <w:basedOn w:val="Normal"/>
    <w:uiPriority w:val="99"/>
    <w:rsid w:val="00232A5E"/>
    <w:pPr>
      <w:ind w:left="288" w:right="288"/>
    </w:pPr>
    <w:rPr>
      <w:rFonts w:ascii="Georgia" w:hAnsi="Georgia"/>
    </w:rPr>
  </w:style>
  <w:style w:type="character" w:customStyle="1" w:styleId="StyleUnderlineCharChar9ptBold">
    <w:name w:val="Style Underline Char Char + 9 pt Bold"/>
    <w:rsid w:val="00232A5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232A5E"/>
    <w:rPr>
      <w:rFonts w:ascii="Georgia" w:eastAsia="Times New Roman" w:hAnsi="Georgia"/>
      <w:u w:val="single"/>
    </w:rPr>
  </w:style>
  <w:style w:type="character" w:customStyle="1" w:styleId="StyleStyle4ArialNarrow9ptChar">
    <w:name w:val="Style Style4 + Arial Narrow 9 pt Char"/>
    <w:link w:val="StyleStyle4ArialNarrow9pt"/>
    <w:rsid w:val="00232A5E"/>
    <w:rPr>
      <w:rFonts w:ascii="Georgia" w:eastAsia="Times New Roman" w:hAnsi="Georgia"/>
      <w:sz w:val="22"/>
      <w:u w:val="single"/>
      <w:lang w:eastAsia="en-US"/>
    </w:rPr>
  </w:style>
  <w:style w:type="paragraph" w:customStyle="1" w:styleId="StyleStyle4ArialNarrow9ptBold">
    <w:name w:val="Style Style4 + Arial Narrow 9 pt Bold"/>
    <w:basedOn w:val="Normal"/>
    <w:link w:val="StyleStyle4ArialNarrow9ptBoldChar"/>
    <w:rsid w:val="00232A5E"/>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232A5E"/>
    <w:rPr>
      <w:rFonts w:ascii="Georgia" w:eastAsia="Times New Roman" w:hAnsi="Georgia"/>
      <w:b/>
      <w:bCs/>
      <w:sz w:val="22"/>
      <w:u w:val="single"/>
      <w:lang w:eastAsia="en-US"/>
    </w:rPr>
  </w:style>
  <w:style w:type="character" w:customStyle="1" w:styleId="StyleBoldandUnderlineCharChar29pt">
    <w:name w:val="Style Bold and Underline Char Char2 + 9 pt"/>
    <w:rsid w:val="00232A5E"/>
    <w:rPr>
      <w:rFonts w:ascii="Times New Roman" w:hAnsi="Times New Roman"/>
      <w:b/>
      <w:bCs/>
      <w:noProof w:val="0"/>
      <w:sz w:val="20"/>
      <w:u w:val="single"/>
    </w:rPr>
  </w:style>
  <w:style w:type="character" w:customStyle="1" w:styleId="StyleUnderlineCharChar19pt">
    <w:name w:val="Style Underline Char Char1 + 9 pt"/>
    <w:rsid w:val="00232A5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32A5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32A5E"/>
    <w:rPr>
      <w:rFonts w:ascii="Georgia" w:eastAsia="Times New Roman" w:hAnsi="Georgia"/>
      <w:b/>
      <w:smallCaps/>
      <w:sz w:val="24"/>
      <w:szCs w:val="24"/>
      <w:u w:val="single"/>
    </w:rPr>
  </w:style>
  <w:style w:type="character" w:customStyle="1" w:styleId="CardTextCharChar">
    <w:name w:val="Card Text Char Char"/>
    <w:rsid w:val="00232A5E"/>
    <w:rPr>
      <w:rFonts w:ascii="Times New Roman" w:eastAsia="Times New Roman" w:hAnsi="Times New Roman" w:cs="Times New Roman"/>
      <w:sz w:val="20"/>
      <w:szCs w:val="20"/>
    </w:rPr>
  </w:style>
  <w:style w:type="character" w:customStyle="1" w:styleId="citeChar1">
    <w:name w:val="cite Char"/>
    <w:locked/>
    <w:rsid w:val="00232A5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232A5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32A5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232A5E"/>
    <w:rPr>
      <w:i/>
      <w:iCs/>
      <w:sz w:val="20"/>
      <w:u w:val="single"/>
    </w:rPr>
  </w:style>
  <w:style w:type="character" w:customStyle="1" w:styleId="HIGHLIGHT0">
    <w:name w:val="HIGHLIGHT"/>
    <w:uiPriority w:val="1"/>
    <w:rsid w:val="00232A5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232A5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232A5E"/>
    <w:rPr>
      <w:rFonts w:ascii="Times New Roman" w:eastAsia="Times New Roman" w:hAnsi="Times New Roman" w:cs="Times New Roman"/>
      <w:b/>
      <w:sz w:val="28"/>
      <w:lang w:eastAsia="en-US"/>
    </w:rPr>
  </w:style>
  <w:style w:type="character" w:customStyle="1" w:styleId="FifthChar">
    <w:name w:val="Fifth Char"/>
    <w:link w:val="Fifth"/>
    <w:rsid w:val="00232A5E"/>
    <w:rPr>
      <w:rFonts w:ascii="Garamond" w:eastAsia="Calibri" w:hAnsi="Garamond"/>
      <w:sz w:val="22"/>
      <w:lang w:eastAsia="en-US"/>
    </w:rPr>
  </w:style>
  <w:style w:type="paragraph" w:customStyle="1" w:styleId="Third">
    <w:name w:val="Third"/>
    <w:basedOn w:val="Normal"/>
    <w:link w:val="ThirdChar"/>
    <w:rsid w:val="00232A5E"/>
    <w:rPr>
      <w:rFonts w:ascii="Georgia" w:eastAsia="Times New Roman" w:hAnsi="Georgia"/>
      <w:b/>
      <w:u w:val="single"/>
      <w:lang w:val="x-none" w:eastAsia="x-none"/>
    </w:rPr>
  </w:style>
  <w:style w:type="character" w:customStyle="1" w:styleId="ThirdChar">
    <w:name w:val="Third Char"/>
    <w:link w:val="Third"/>
    <w:rsid w:val="00232A5E"/>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232A5E"/>
    <w:pPr>
      <w:widowControl w:val="0"/>
      <w:jc w:val="both"/>
      <w:outlineLvl w:val="1"/>
    </w:pPr>
    <w:rPr>
      <w:rFonts w:ascii="Times New Roman" w:eastAsia="Times New Roman" w:hAnsi="Times New Roman" w:cs="Times New Roman"/>
      <w:b/>
      <w:lang w:eastAsia="en-US"/>
    </w:rPr>
  </w:style>
  <w:style w:type="character" w:customStyle="1" w:styleId="CardsCharChar">
    <w:name w:val="Cards Char Char"/>
    <w:rsid w:val="00232A5E"/>
    <w:rPr>
      <w:rFonts w:ascii="Times New Roman" w:eastAsia="Times New Roman" w:hAnsi="Times New Roman"/>
      <w:szCs w:val="24"/>
    </w:rPr>
  </w:style>
  <w:style w:type="character" w:customStyle="1" w:styleId="article-record-publication-volume-issue">
    <w:name w:val="article-record-publication-volume-issue"/>
    <w:rsid w:val="00232A5E"/>
  </w:style>
  <w:style w:type="character" w:customStyle="1" w:styleId="NothingCharChar">
    <w:name w:val="Nothing Char Char"/>
    <w:link w:val="NothingCharCharChar"/>
    <w:rsid w:val="00232A5E"/>
  </w:style>
  <w:style w:type="paragraph" w:customStyle="1" w:styleId="DebateUnderlineBoldChar">
    <w:name w:val="Debate Underline Bold Char"/>
    <w:basedOn w:val="Normal"/>
    <w:link w:val="DebateUnderlineBoldCharChar"/>
    <w:rsid w:val="00232A5E"/>
    <w:pPr>
      <w:jc w:val="both"/>
    </w:pPr>
    <w:rPr>
      <w:rFonts w:ascii="Georgia" w:eastAsia="Times New Roman" w:hAnsi="Georgia"/>
      <w:b/>
      <w:u w:val="thick"/>
    </w:rPr>
  </w:style>
  <w:style w:type="character" w:customStyle="1" w:styleId="DebateUnderlineBoldCharChar">
    <w:name w:val="Debate Underline Bold Char Char"/>
    <w:link w:val="DebateUnderlineBoldChar"/>
    <w:rsid w:val="00232A5E"/>
    <w:rPr>
      <w:rFonts w:ascii="Georgia" w:eastAsia="Times New Roman" w:hAnsi="Georgia"/>
      <w:b/>
      <w:sz w:val="22"/>
      <w:u w:val="thick"/>
      <w:lang w:eastAsia="en-US"/>
    </w:rPr>
  </w:style>
  <w:style w:type="character" w:customStyle="1" w:styleId="resultbodyblack">
    <w:name w:val="resultbodyblack"/>
    <w:rsid w:val="00232A5E"/>
    <w:rPr>
      <w:rFonts w:cs="Times New Roman"/>
    </w:rPr>
  </w:style>
  <w:style w:type="paragraph" w:customStyle="1" w:styleId="bloctitles">
    <w:name w:val="bloc titles"/>
    <w:basedOn w:val="Heading1"/>
    <w:next w:val="Normal"/>
    <w:link w:val="bloctitlesChar"/>
    <w:autoRedefine/>
    <w:rsid w:val="00232A5E"/>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232A5E"/>
    <w:rPr>
      <w:rFonts w:ascii="Georgia" w:eastAsia="Malgun Gothic" w:hAnsi="Georgia" w:cs="Arial"/>
      <w:b/>
      <w:sz w:val="28"/>
      <w:szCs w:val="32"/>
      <w:u w:val="single"/>
      <w:lang w:eastAsia="en-US"/>
    </w:rPr>
  </w:style>
  <w:style w:type="paragraph" w:customStyle="1" w:styleId="CiteSmallText">
    <w:name w:val="Cite Small Text"/>
    <w:basedOn w:val="Normal"/>
    <w:uiPriority w:val="99"/>
    <w:rsid w:val="00232A5E"/>
    <w:pPr>
      <w:widowControl w:val="0"/>
      <w:spacing w:after="200"/>
    </w:pPr>
    <w:rPr>
      <w:rFonts w:ascii="Helvetica Neue" w:hAnsi="Helvetica Neue"/>
      <w:b/>
      <w:sz w:val="18"/>
    </w:rPr>
  </w:style>
  <w:style w:type="character" w:customStyle="1" w:styleId="3TagCite">
    <w:name w:val="3 Tag/Cite"/>
    <w:rsid w:val="00232A5E"/>
    <w:rPr>
      <w:rFonts w:ascii="Times New Roman" w:hAnsi="Times New Roman"/>
      <w:b/>
    </w:rPr>
  </w:style>
  <w:style w:type="character" w:customStyle="1" w:styleId="4Qualifications">
    <w:name w:val="4 Qualifications"/>
    <w:rsid w:val="00232A5E"/>
    <w:rPr>
      <w:rFonts w:ascii="Times New Roman" w:hAnsi="Times New Roman"/>
      <w:sz w:val="19"/>
    </w:rPr>
  </w:style>
  <w:style w:type="character" w:customStyle="1" w:styleId="6Underlined">
    <w:name w:val="6 Underlined"/>
    <w:rsid w:val="00232A5E"/>
    <w:rPr>
      <w:rFonts w:ascii="Times New Roman" w:hAnsi="Times New Roman"/>
      <w:b/>
      <w:sz w:val="21"/>
      <w:u w:val="single"/>
    </w:rPr>
  </w:style>
  <w:style w:type="paragraph" w:customStyle="1" w:styleId="Cards1CharChar">
    <w:name w:val="Cards1 Char Char"/>
    <w:basedOn w:val="Normal"/>
    <w:link w:val="Cards1CharCharChar"/>
    <w:rsid w:val="00232A5E"/>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232A5E"/>
    <w:rPr>
      <w:rFonts w:ascii="Georgia" w:hAnsi="Georgia"/>
      <w:sz w:val="22"/>
      <w:lang w:val="x-none" w:eastAsia="en-US"/>
    </w:rPr>
  </w:style>
  <w:style w:type="character" w:customStyle="1" w:styleId="UnderlineCharCharCharCharCharCharCharChar">
    <w:name w:val="Underline Char Char Char Char Char Char Char Char"/>
    <w:link w:val="UnderlineCharCharCharCharCharCharChar"/>
    <w:rsid w:val="00232A5E"/>
    <w:rPr>
      <w:u w:val="single"/>
    </w:rPr>
  </w:style>
  <w:style w:type="paragraph" w:customStyle="1" w:styleId="UnderlineCharCharCharCharCharCharChar">
    <w:name w:val="Underline Char Char Char Char Char Char Char"/>
    <w:basedOn w:val="Normal"/>
    <w:link w:val="UnderlineCharCharCharCharCharCharCharChar"/>
    <w:rsid w:val="00232A5E"/>
    <w:rPr>
      <w:rFonts w:asciiTheme="minorHAnsi" w:hAnsiTheme="minorHAnsi"/>
      <w:sz w:val="24"/>
      <w:u w:val="single"/>
      <w:lang w:eastAsia="zh-CN"/>
    </w:rPr>
  </w:style>
  <w:style w:type="paragraph" w:customStyle="1" w:styleId="CitesCharChar">
    <w:name w:val="Cites Char Char"/>
    <w:next w:val="Normal"/>
    <w:link w:val="CitesCharCharChar"/>
    <w:rsid w:val="00232A5E"/>
    <w:pPr>
      <w:widowControl w:val="0"/>
      <w:jc w:val="both"/>
      <w:outlineLvl w:val="2"/>
    </w:pPr>
    <w:rPr>
      <w:rFonts w:ascii="Times New Roman" w:eastAsia="Times New Roman" w:hAnsi="Times New Roman" w:cs="Times New Roman"/>
      <w:sz w:val="20"/>
      <w:lang w:eastAsia="en-US"/>
    </w:rPr>
  </w:style>
  <w:style w:type="character" w:customStyle="1" w:styleId="CitesCharCharChar">
    <w:name w:val="Cites Char Char Char"/>
    <w:link w:val="CitesCharChar"/>
    <w:rsid w:val="00232A5E"/>
    <w:rPr>
      <w:rFonts w:ascii="Times New Roman" w:eastAsia="Times New Roman" w:hAnsi="Times New Roman" w:cs="Times New Roman"/>
      <w:sz w:val="20"/>
      <w:lang w:eastAsia="en-US"/>
    </w:rPr>
  </w:style>
  <w:style w:type="character" w:customStyle="1" w:styleId="nohighlighting">
    <w:name w:val="no highlighting"/>
    <w:rsid w:val="00232A5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232A5E"/>
    <w:rPr>
      <w:rFonts w:ascii="Cambria" w:hAnsi="Cambria" w:hint="default"/>
      <w:sz w:val="21"/>
      <w:u w:val="single"/>
    </w:rPr>
  </w:style>
  <w:style w:type="paragraph" w:customStyle="1" w:styleId="Swag">
    <w:name w:val="Swag"/>
    <w:basedOn w:val="Normal"/>
    <w:link w:val="SwagChar"/>
    <w:qFormat/>
    <w:rsid w:val="00232A5E"/>
    <w:rPr>
      <w:rFonts w:ascii="Georgia" w:hAnsi="Georgia"/>
      <w:color w:val="0000FF"/>
      <w:sz w:val="12"/>
      <w:u w:val="single"/>
    </w:rPr>
  </w:style>
  <w:style w:type="character" w:customStyle="1" w:styleId="SwagChar">
    <w:name w:val="Swag Char"/>
    <w:link w:val="Swag"/>
    <w:rsid w:val="00232A5E"/>
    <w:rPr>
      <w:rFonts w:ascii="Georgia" w:hAnsi="Georgia"/>
      <w:color w:val="0000FF"/>
      <w:sz w:val="12"/>
      <w:u w:val="single"/>
      <w:lang w:eastAsia="en-US"/>
    </w:rPr>
  </w:style>
  <w:style w:type="paragraph" w:customStyle="1" w:styleId="StyleUnderlineTimesNewRoman1">
    <w:name w:val="Style Underline + Times New Roman1"/>
    <w:link w:val="StyleUnderlineTimesNewRoman1Char"/>
    <w:rsid w:val="00232A5E"/>
    <w:pPr>
      <w:spacing w:after="200" w:line="276" w:lineRule="auto"/>
    </w:pPr>
    <w:rPr>
      <w:rFonts w:ascii="Calibri" w:eastAsia="Times New Roman" w:hAnsi="Calibri" w:cs="Times New Roman"/>
      <w:sz w:val="22"/>
      <w:u w:val="single"/>
      <w:lang w:eastAsia="en-US"/>
    </w:rPr>
  </w:style>
  <w:style w:type="character" w:customStyle="1" w:styleId="StyleUnderlineTimesNewRoman1Char">
    <w:name w:val="Style Underline + Times New Roman1 Char"/>
    <w:link w:val="StyleUnderlineTimesNewRoman1"/>
    <w:rsid w:val="00232A5E"/>
    <w:rPr>
      <w:rFonts w:ascii="Calibri" w:eastAsia="Times New Roman" w:hAnsi="Calibri" w:cs="Times New Roman"/>
      <w:sz w:val="22"/>
      <w:u w:val="single"/>
      <w:lang w:eastAsia="en-US"/>
    </w:rPr>
  </w:style>
  <w:style w:type="paragraph" w:customStyle="1" w:styleId="StyleUnderlineTimesNewRomanBold1">
    <w:name w:val="Style Underline + Times New Roman Bold1"/>
    <w:link w:val="StyleUnderlineTimesNewRomanBold1Char"/>
    <w:rsid w:val="00232A5E"/>
    <w:pPr>
      <w:spacing w:after="200" w:line="276" w:lineRule="auto"/>
    </w:pPr>
    <w:rPr>
      <w:rFonts w:ascii="Calibri" w:eastAsia="Times New Roman" w:hAnsi="Calibri" w:cs="Times New Roman"/>
      <w:b/>
      <w:bCs/>
      <w:sz w:val="22"/>
      <w:u w:val="single"/>
      <w:lang w:eastAsia="en-US"/>
    </w:rPr>
  </w:style>
  <w:style w:type="character" w:customStyle="1" w:styleId="StyleUnderlineTimesNewRomanBold1Char">
    <w:name w:val="Style Underline + Times New Roman Bold1 Char"/>
    <w:link w:val="StyleUnderlineTimesNewRomanBold1"/>
    <w:rsid w:val="00232A5E"/>
    <w:rPr>
      <w:rFonts w:ascii="Calibri" w:eastAsia="Times New Roman" w:hAnsi="Calibri" w:cs="Times New Roman"/>
      <w:b/>
      <w:bCs/>
      <w:sz w:val="22"/>
      <w:u w:val="single"/>
      <w:lang w:eastAsia="en-US"/>
    </w:rPr>
  </w:style>
  <w:style w:type="paragraph" w:customStyle="1" w:styleId="StyleStyleCardTextLeft-075Right0">
    <w:name w:val="Style Style Card Text + Left:  -0.75&quot; + Right:  0&quot;"/>
    <w:basedOn w:val="Normal"/>
    <w:link w:val="StyleStyleCardTextLeft-075Right0Char"/>
    <w:autoRedefine/>
    <w:rsid w:val="00232A5E"/>
    <w:rPr>
      <w:rFonts w:ascii="Garamond" w:eastAsia="MS Mincho" w:hAnsi="Garamond"/>
    </w:rPr>
  </w:style>
  <w:style w:type="character" w:customStyle="1" w:styleId="StyleStyleCardTextLeft-075Right0Char">
    <w:name w:val="Style Style Card Text + Left:  -0.75&quot; + Right:  0&quot; Char"/>
    <w:link w:val="StyleStyleCardTextLeft-075Right0"/>
    <w:rsid w:val="00232A5E"/>
    <w:rPr>
      <w:rFonts w:ascii="Garamond" w:eastAsia="MS Mincho" w:hAnsi="Garamond"/>
      <w:sz w:val="22"/>
      <w:lang w:eastAsia="en-US"/>
    </w:rPr>
  </w:style>
  <w:style w:type="character" w:customStyle="1" w:styleId="CharChar61">
    <w:name w:val="Char Char61"/>
    <w:rsid w:val="00232A5E"/>
    <w:rPr>
      <w:rFonts w:cs="Arial"/>
      <w:bCs/>
      <w:sz w:val="16"/>
      <w:szCs w:val="26"/>
      <w:lang w:val="en-US" w:eastAsia="en-US" w:bidi="ar-SA"/>
    </w:rPr>
  </w:style>
  <w:style w:type="character" w:customStyle="1" w:styleId="ListBulletChar">
    <w:name w:val="List Bullet Char"/>
    <w:link w:val="ListBullet"/>
    <w:uiPriority w:val="99"/>
    <w:rsid w:val="00232A5E"/>
    <w:rPr>
      <w:rFonts w:ascii="Garamond" w:eastAsia="Calibri" w:hAnsi="Garamond"/>
      <w:sz w:val="22"/>
      <w:lang w:eastAsia="en-US"/>
    </w:rPr>
  </w:style>
  <w:style w:type="paragraph" w:customStyle="1" w:styleId="subhead10">
    <w:name w:val="subhead1"/>
    <w:basedOn w:val="Normal"/>
    <w:uiPriority w:val="99"/>
    <w:rsid w:val="00232A5E"/>
    <w:pPr>
      <w:spacing w:before="100" w:beforeAutospacing="1" w:after="100" w:afterAutospacing="1"/>
    </w:pPr>
    <w:rPr>
      <w:rFonts w:ascii="Georgia" w:eastAsia="Times New Roman" w:hAnsi="Georgia"/>
      <w:sz w:val="24"/>
    </w:rPr>
  </w:style>
  <w:style w:type="character" w:customStyle="1" w:styleId="styledate">
    <w:name w:val="styledate"/>
    <w:rsid w:val="00232A5E"/>
  </w:style>
  <w:style w:type="character" w:customStyle="1" w:styleId="BoldandUnderlineChar1">
    <w:name w:val="Bold and Underline Char1"/>
    <w:rsid w:val="00232A5E"/>
    <w:rPr>
      <w:b/>
      <w:szCs w:val="24"/>
      <w:u w:val="single"/>
      <w:lang w:val="en-US" w:eastAsia="en-US" w:bidi="ar-SA"/>
    </w:rPr>
  </w:style>
  <w:style w:type="character" w:customStyle="1" w:styleId="BoldandUnderlineChar1Char2">
    <w:name w:val="Bold and Underline Char1 Char2"/>
    <w:rsid w:val="00232A5E"/>
    <w:rPr>
      <w:b/>
      <w:szCs w:val="24"/>
      <w:u w:val="single"/>
      <w:lang w:val="en-US" w:eastAsia="en-US" w:bidi="ar-SA"/>
    </w:rPr>
  </w:style>
  <w:style w:type="character" w:customStyle="1" w:styleId="BoldandUnderlineCharChar1">
    <w:name w:val="Bold and Underline Char Char1"/>
    <w:rsid w:val="00232A5E"/>
    <w:rPr>
      <w:b/>
      <w:szCs w:val="24"/>
      <w:u w:val="single"/>
      <w:lang w:val="en-US" w:eastAsia="en-US" w:bidi="ar-SA"/>
    </w:rPr>
  </w:style>
  <w:style w:type="character" w:customStyle="1" w:styleId="BoldandUnderlineChar6">
    <w:name w:val="Bold and Underline Char6"/>
    <w:rsid w:val="00232A5E"/>
    <w:rPr>
      <w:b/>
      <w:szCs w:val="24"/>
      <w:u w:val="single"/>
      <w:lang w:val="en-US" w:eastAsia="en-US" w:bidi="ar-SA"/>
    </w:rPr>
  </w:style>
  <w:style w:type="character" w:customStyle="1" w:styleId="title-link-wrapper">
    <w:name w:val="title-link-wrapper"/>
    <w:rsid w:val="00232A5E"/>
  </w:style>
  <w:style w:type="character" w:customStyle="1" w:styleId="medium-font">
    <w:name w:val="medium-font"/>
    <w:rsid w:val="00232A5E"/>
  </w:style>
  <w:style w:type="paragraph" w:customStyle="1" w:styleId="abstract">
    <w:name w:val="abstract"/>
    <w:basedOn w:val="Normal"/>
    <w:uiPriority w:val="99"/>
    <w:rsid w:val="00232A5E"/>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232A5E"/>
    <w:rPr>
      <w:rFonts w:ascii="Georgia" w:eastAsia="Times New Roman" w:hAnsi="Georgia"/>
      <w:b/>
      <w:bCs/>
      <w:u w:val="single"/>
    </w:rPr>
  </w:style>
  <w:style w:type="character" w:customStyle="1" w:styleId="StyleUnderlineChar11ptBold2Char">
    <w:name w:val="Style Underline Char + 11 pt Bold2 Char"/>
    <w:link w:val="StyleUnderlineChar11ptBold2"/>
    <w:rsid w:val="00232A5E"/>
    <w:rPr>
      <w:rFonts w:ascii="Georgia" w:eastAsia="Times New Roman" w:hAnsi="Georgia"/>
      <w:b/>
      <w:bCs/>
      <w:sz w:val="22"/>
      <w:u w:val="single"/>
      <w:lang w:eastAsia="en-US"/>
    </w:rPr>
  </w:style>
  <w:style w:type="character" w:customStyle="1" w:styleId="ReallySamllTextChar">
    <w:name w:val="ReallySamllText Char"/>
    <w:rsid w:val="00232A5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232A5E"/>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232A5E"/>
    <w:rPr>
      <w:rFonts w:ascii="Georgia" w:eastAsia="Times New Roman" w:hAnsi="Georgia"/>
      <w:sz w:val="22"/>
      <w:u w:val="single"/>
      <w:lang w:eastAsia="en-US"/>
    </w:rPr>
  </w:style>
  <w:style w:type="paragraph" w:customStyle="1" w:styleId="StyleStyleUnderlineTimesNewRomanBold11ptNotBold">
    <w:name w:val="Style Style Underline + Times New Roman Bold + 11 pt Not Bold"/>
    <w:basedOn w:val="Normal"/>
    <w:link w:val="StyleStyleUnderlineTimesNewRomanBold11ptNotBoldChar"/>
    <w:rsid w:val="00232A5E"/>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232A5E"/>
    <w:rPr>
      <w:rFonts w:ascii="Georgia" w:eastAsia="Times New Roman" w:hAnsi="Georgia"/>
      <w:sz w:val="22"/>
      <w:u w:val="single"/>
      <w:lang w:eastAsia="en-US"/>
    </w:rPr>
  </w:style>
  <w:style w:type="character" w:customStyle="1" w:styleId="style10">
    <w:name w:val="style1"/>
    <w:rsid w:val="00232A5E"/>
  </w:style>
  <w:style w:type="character" w:customStyle="1" w:styleId="pmtermsel">
    <w:name w:val="pmtermsel"/>
    <w:rsid w:val="00232A5E"/>
  </w:style>
  <w:style w:type="character" w:customStyle="1" w:styleId="showipapr">
    <w:name w:val="show_ipapr"/>
    <w:rsid w:val="00232A5E"/>
  </w:style>
  <w:style w:type="character" w:customStyle="1" w:styleId="dnindex">
    <w:name w:val="dnindex"/>
    <w:rsid w:val="00232A5E"/>
  </w:style>
  <w:style w:type="character" w:customStyle="1" w:styleId="23">
    <w:name w:val="23"/>
    <w:rsid w:val="00232A5E"/>
    <w:rPr>
      <w:rFonts w:ascii="Times New Roman" w:hAnsi="Times New Roman" w:cs="Arial"/>
      <w:bCs/>
      <w:sz w:val="20"/>
      <w:u w:val="single"/>
      <w:lang w:val="en-US" w:eastAsia="en-US" w:bidi="ar-SA"/>
    </w:rPr>
  </w:style>
  <w:style w:type="character" w:customStyle="1" w:styleId="33">
    <w:name w:val="33"/>
    <w:rsid w:val="00232A5E"/>
    <w:rPr>
      <w:rFonts w:ascii="Times New Roman" w:hAnsi="Times New Roman" w:cs="Arial"/>
      <w:b/>
      <w:bCs/>
      <w:sz w:val="20"/>
      <w:u w:val="single"/>
      <w:lang w:val="en-US" w:eastAsia="en-US" w:bidi="ar-SA"/>
    </w:rPr>
  </w:style>
  <w:style w:type="character" w:customStyle="1" w:styleId="55">
    <w:name w:val="55"/>
    <w:rsid w:val="00232A5E"/>
    <w:rPr>
      <w:rFonts w:cs="Arial"/>
      <w:bCs/>
      <w:sz w:val="20"/>
      <w:u w:val="single"/>
      <w:lang w:val="en-US" w:eastAsia="en-US" w:bidi="ar-SA"/>
    </w:rPr>
  </w:style>
  <w:style w:type="character" w:customStyle="1" w:styleId="authoraffil">
    <w:name w:val="authoraffil"/>
    <w:rsid w:val="00232A5E"/>
  </w:style>
  <w:style w:type="character" w:customStyle="1" w:styleId="CharChar8">
    <w:name w:val="Char Char8"/>
    <w:rsid w:val="00232A5E"/>
    <w:rPr>
      <w:rFonts w:ascii="Georgia" w:eastAsia="Times New Roman" w:hAnsi="Georgia"/>
      <w:b/>
      <w:bCs/>
      <w:sz w:val="30"/>
      <w:szCs w:val="28"/>
      <w:u w:val="single"/>
    </w:rPr>
  </w:style>
  <w:style w:type="character" w:customStyle="1" w:styleId="FontStyle13">
    <w:name w:val="Font Style13"/>
    <w:uiPriority w:val="99"/>
    <w:rsid w:val="00232A5E"/>
    <w:rPr>
      <w:rFonts w:ascii="Constantia" w:hAnsi="Constantia" w:cs="Constantia"/>
      <w:sz w:val="18"/>
      <w:szCs w:val="18"/>
    </w:rPr>
  </w:style>
  <w:style w:type="character" w:customStyle="1" w:styleId="TagsCharCharCharChar">
    <w:name w:val="Tags Char Char Char Char"/>
    <w:rsid w:val="00232A5E"/>
    <w:rPr>
      <w:rFonts w:ascii="Times New Roman" w:eastAsia="Times New Roman" w:hAnsi="Times New Roman" w:cs="Times New Roman"/>
      <w:b/>
      <w:sz w:val="24"/>
      <w:szCs w:val="24"/>
    </w:rPr>
  </w:style>
  <w:style w:type="character" w:customStyle="1" w:styleId="Citation1Char">
    <w:name w:val="Citation1 Char"/>
    <w:link w:val="Citation10"/>
    <w:locked/>
    <w:rsid w:val="00232A5E"/>
    <w:rPr>
      <w:rFonts w:ascii="Georgia" w:hAnsi="Georgia"/>
      <w:b/>
      <w:u w:val="single"/>
    </w:rPr>
  </w:style>
  <w:style w:type="paragraph" w:customStyle="1" w:styleId="Citation10">
    <w:name w:val="Citation1"/>
    <w:basedOn w:val="Normal"/>
    <w:link w:val="Citation1Char"/>
    <w:qFormat/>
    <w:rsid w:val="00232A5E"/>
    <w:rPr>
      <w:rFonts w:ascii="Georgia" w:hAnsi="Georgia"/>
      <w:b/>
      <w:sz w:val="24"/>
      <w:u w:val="single"/>
      <w:lang w:eastAsia="zh-CN"/>
    </w:rPr>
  </w:style>
  <w:style w:type="character" w:customStyle="1" w:styleId="TaglineChar">
    <w:name w:val="Tagline Char"/>
    <w:link w:val="Tagline0"/>
    <w:locked/>
    <w:rsid w:val="00232A5E"/>
    <w:rPr>
      <w:rFonts w:ascii="Georgia" w:hAnsi="Georgia"/>
      <w:b/>
    </w:rPr>
  </w:style>
  <w:style w:type="paragraph" w:customStyle="1" w:styleId="Tagline0">
    <w:name w:val="Tagline"/>
    <w:basedOn w:val="Normal"/>
    <w:link w:val="TaglineChar"/>
    <w:qFormat/>
    <w:rsid w:val="00232A5E"/>
    <w:rPr>
      <w:rFonts w:ascii="Georgia" w:hAnsi="Georgia"/>
      <w:b/>
      <w:sz w:val="24"/>
      <w:lang w:eastAsia="zh-CN"/>
    </w:rPr>
  </w:style>
  <w:style w:type="paragraph" w:customStyle="1" w:styleId="NothingCharCharChar">
    <w:name w:val="Nothing Char Char Char"/>
    <w:link w:val="NothingCharChar"/>
    <w:rsid w:val="00232A5E"/>
    <w:pPr>
      <w:jc w:val="both"/>
    </w:pPr>
  </w:style>
  <w:style w:type="paragraph" w:customStyle="1" w:styleId="StyleLeft021">
    <w:name w:val="Style Left:  0.2&quot;1"/>
    <w:basedOn w:val="Normal"/>
    <w:uiPriority w:val="99"/>
    <w:rsid w:val="00232A5E"/>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232A5E"/>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32A5E"/>
    <w:rPr>
      <w:rFonts w:ascii="Georgia" w:eastAsia="Times New Roman" w:hAnsi="Georgia"/>
      <w:sz w:val="22"/>
      <w:u w:val="single"/>
      <w:bdr w:val="single" w:sz="4" w:space="0" w:color="auto"/>
      <w:lang w:eastAsia="en-US"/>
    </w:rPr>
  </w:style>
  <w:style w:type="paragraph" w:customStyle="1" w:styleId="StyleStyleUnderlineTimesNewRomanBold11ptNotBoldBor">
    <w:name w:val="Style Style Underline + Times New Roman Bold + 11 pt Not Bold Bor..."/>
    <w:basedOn w:val="Normal"/>
    <w:link w:val="StyleStyleUnderlineTimesNewRomanBold11ptNotBoldBorChar"/>
    <w:rsid w:val="00232A5E"/>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32A5E"/>
    <w:rPr>
      <w:rFonts w:ascii="Georgia" w:eastAsia="Times New Roman" w:hAnsi="Georgia"/>
      <w:sz w:val="22"/>
      <w:u w:val="single"/>
      <w:bdr w:val="single" w:sz="4" w:space="0" w:color="auto"/>
      <w:lang w:eastAsia="en-US"/>
    </w:rPr>
  </w:style>
  <w:style w:type="character" w:customStyle="1" w:styleId="boldcitationChar">
    <w:name w:val="bold citation Char"/>
    <w:rsid w:val="00232A5E"/>
    <w:rPr>
      <w:rFonts w:ascii="Arial" w:hAnsi="Arial"/>
      <w:b/>
      <w:sz w:val="28"/>
      <w:szCs w:val="24"/>
      <w:u w:val="thick"/>
      <w:lang w:val="en-US" w:eastAsia="en-US" w:bidi="ar-SA"/>
    </w:rPr>
  </w:style>
  <w:style w:type="paragraph" w:customStyle="1" w:styleId="BlockTitle20">
    <w:name w:val="Block Title #2"/>
    <w:basedOn w:val="Normal"/>
    <w:uiPriority w:val="99"/>
    <w:rsid w:val="00232A5E"/>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232A5E"/>
    <w:rPr>
      <w:rFonts w:ascii="Georgia" w:hAnsi="Georgia"/>
      <w:b/>
    </w:rPr>
  </w:style>
  <w:style w:type="character" w:customStyle="1" w:styleId="BoldunderlineChar3">
    <w:name w:val="Bold/underline Char"/>
    <w:rsid w:val="00232A5E"/>
    <w:rPr>
      <w:rFonts w:eastAsia="SimSun"/>
      <w:b/>
      <w:noProof w:val="0"/>
      <w:sz w:val="24"/>
      <w:szCs w:val="24"/>
      <w:u w:val="single"/>
      <w:lang w:val="en-US" w:eastAsia="zh-CN" w:bidi="ar-SA"/>
    </w:rPr>
  </w:style>
  <w:style w:type="character" w:customStyle="1" w:styleId="underlinetextchar0">
    <w:name w:val="underlinetextchar"/>
    <w:rsid w:val="00232A5E"/>
  </w:style>
  <w:style w:type="character" w:customStyle="1" w:styleId="boldciteChar1">
    <w:name w:val="bold cite Char1"/>
    <w:rsid w:val="00232A5E"/>
    <w:rPr>
      <w:b/>
      <w:sz w:val="28"/>
      <w:u w:val="thick" w:color="000000"/>
    </w:rPr>
  </w:style>
  <w:style w:type="character" w:customStyle="1" w:styleId="tagCharCharChar1">
    <w:name w:val="tag Char Char Char1"/>
    <w:rsid w:val="00232A5E"/>
    <w:rPr>
      <w:b/>
      <w:sz w:val="24"/>
      <w:lang w:val="en-US" w:eastAsia="en-US" w:bidi="ar-SA"/>
    </w:rPr>
  </w:style>
  <w:style w:type="character" w:customStyle="1" w:styleId="underlinecardChar0">
    <w:name w:val="underline card Char"/>
    <w:rsid w:val="00232A5E"/>
    <w:rPr>
      <w:rFonts w:ascii="Arial" w:hAnsi="Arial"/>
      <w:sz w:val="18"/>
      <w:szCs w:val="24"/>
      <w:u w:val="single"/>
      <w:lang w:val="en-US" w:eastAsia="en-US" w:bidi="ar-SA"/>
    </w:rPr>
  </w:style>
  <w:style w:type="paragraph" w:customStyle="1" w:styleId="date-comments">
    <w:name w:val="date-comments"/>
    <w:basedOn w:val="Normal"/>
    <w:uiPriority w:val="99"/>
    <w:rsid w:val="00232A5E"/>
    <w:pPr>
      <w:spacing w:before="100" w:beforeAutospacing="1" w:after="100" w:afterAutospacing="1"/>
    </w:pPr>
    <w:rPr>
      <w:rFonts w:ascii="Times" w:hAnsi="Times"/>
      <w:szCs w:val="20"/>
    </w:rPr>
  </w:style>
  <w:style w:type="character" w:customStyle="1" w:styleId="articleauthor0">
    <w:name w:val="articleauthor"/>
    <w:rsid w:val="00232A5E"/>
  </w:style>
  <w:style w:type="character" w:customStyle="1" w:styleId="bodysubtoc">
    <w:name w:val="bodysubtoc"/>
    <w:rsid w:val="00232A5E"/>
  </w:style>
  <w:style w:type="character" w:customStyle="1" w:styleId="lefttitlesmaller">
    <w:name w:val="lefttitlesmaller"/>
    <w:rsid w:val="00232A5E"/>
  </w:style>
  <w:style w:type="character" w:customStyle="1" w:styleId="mb">
    <w:name w:val="mb"/>
    <w:rsid w:val="00232A5E"/>
  </w:style>
  <w:style w:type="character" w:customStyle="1" w:styleId="submitted-date">
    <w:name w:val="submitted-date"/>
    <w:rsid w:val="00232A5E"/>
  </w:style>
  <w:style w:type="character" w:customStyle="1" w:styleId="submitted-time">
    <w:name w:val="submitted-time"/>
    <w:rsid w:val="00232A5E"/>
  </w:style>
  <w:style w:type="character" w:customStyle="1" w:styleId="A20">
    <w:name w:val="A2"/>
    <w:uiPriority w:val="99"/>
    <w:rsid w:val="00232A5E"/>
    <w:rPr>
      <w:rFonts w:ascii="Sabon LT Std" w:hAnsi="Sabon LT Std" w:cs="Sabon LT Std" w:hint="default"/>
      <w:color w:val="000000"/>
      <w:sz w:val="15"/>
      <w:szCs w:val="15"/>
    </w:rPr>
  </w:style>
  <w:style w:type="character" w:customStyle="1" w:styleId="searchword">
    <w:name w:val="searchword"/>
    <w:rsid w:val="00232A5E"/>
  </w:style>
  <w:style w:type="paragraph" w:customStyle="1" w:styleId="Heading2Char2CharChar12">
    <w:name w:val="Heading 2 Char2 Char Char12"/>
    <w:aliases w:val="Char Char Char Char Char Char1 Char Char Char Char Char1,Char Char22"/>
    <w:next w:val="Normal"/>
    <w:uiPriority w:val="99"/>
    <w:rsid w:val="00232A5E"/>
    <w:pPr>
      <w:widowControl w:val="0"/>
      <w:jc w:val="both"/>
      <w:outlineLvl w:val="1"/>
    </w:pPr>
    <w:rPr>
      <w:rFonts w:ascii="Times New Roman" w:eastAsia="Times New Roman" w:hAnsi="Times New Roman" w:cs="Times New Roman"/>
      <w:b/>
      <w:lang w:eastAsia="en-US"/>
    </w:rPr>
  </w:style>
  <w:style w:type="character" w:customStyle="1" w:styleId="FontStyle19">
    <w:name w:val="Font Style19"/>
    <w:basedOn w:val="DefaultParagraphFont"/>
    <w:uiPriority w:val="99"/>
    <w:rsid w:val="00232A5E"/>
    <w:rPr>
      <w:rFonts w:ascii="Times New Roman" w:hAnsi="Times New Roman" w:cs="Times New Roman"/>
      <w:sz w:val="18"/>
      <w:szCs w:val="18"/>
    </w:rPr>
  </w:style>
  <w:style w:type="character" w:customStyle="1" w:styleId="bylines">
    <w:name w:val="bylines"/>
    <w:basedOn w:val="DefaultParagraphFont"/>
    <w:rsid w:val="00232A5E"/>
  </w:style>
  <w:style w:type="character" w:customStyle="1" w:styleId="StyleStyleBoldUnderlineUnderlineIntenseEmphasis1apple-style-2">
    <w:name w:val="Style Style Bold UnderlineUnderlineIntense Emphasis1apple-style-...2"/>
    <w:basedOn w:val="DefaultParagraphFont"/>
    <w:rsid w:val="00232A5E"/>
    <w:rPr>
      <w:b w:val="0"/>
      <w:bCs/>
      <w:sz w:val="22"/>
      <w:u w:val="single"/>
    </w:rPr>
  </w:style>
  <w:style w:type="character" w:customStyle="1" w:styleId="FontStyle57">
    <w:name w:val="Font Style57"/>
    <w:rsid w:val="00232A5E"/>
    <w:rPr>
      <w:rFonts w:ascii="Georgia" w:hAnsi="Georgia" w:cs="Georgia"/>
      <w:b/>
      <w:bCs/>
      <w:sz w:val="14"/>
      <w:szCs w:val="14"/>
    </w:rPr>
  </w:style>
  <w:style w:type="character" w:customStyle="1" w:styleId="FontStyle89">
    <w:name w:val="Font Style89"/>
    <w:rsid w:val="00232A5E"/>
    <w:rPr>
      <w:rFonts w:ascii="Times New Roman" w:hAnsi="Times New Roman" w:cs="Times New Roman"/>
      <w:b/>
      <w:bCs/>
      <w:smallCaps/>
      <w:spacing w:val="40"/>
      <w:sz w:val="16"/>
      <w:szCs w:val="16"/>
    </w:rPr>
  </w:style>
  <w:style w:type="character" w:customStyle="1" w:styleId="style3Char0">
    <w:name w:val="style 3 Char"/>
    <w:rsid w:val="00232A5E"/>
    <w:rPr>
      <w:sz w:val="18"/>
      <w:szCs w:val="24"/>
      <w:lang w:val="en-US" w:eastAsia="en-US" w:bidi="ar-SA"/>
    </w:rPr>
  </w:style>
  <w:style w:type="paragraph" w:customStyle="1" w:styleId="003Cite">
    <w:name w:val="003Cite"/>
    <w:basedOn w:val="Normal"/>
    <w:qFormat/>
    <w:rsid w:val="00232A5E"/>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232A5E"/>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232A5E"/>
    <w:rPr>
      <w:rFonts w:ascii="Georgia" w:hAnsi="Georgia"/>
      <w:b/>
      <w:color w:val="000000"/>
      <w:sz w:val="22"/>
      <w:u w:val="single"/>
      <w:lang w:eastAsia="en-US"/>
    </w:rPr>
  </w:style>
  <w:style w:type="paragraph" w:customStyle="1" w:styleId="StyleCards12ptThickunderline">
    <w:name w:val="Style Cards + 12 pt Thick underline"/>
    <w:basedOn w:val="Normal"/>
    <w:link w:val="StyleCards12ptThickunderlineChar2"/>
    <w:rsid w:val="00232A5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232A5E"/>
    <w:rPr>
      <w:rFonts w:ascii="Times New Roman" w:eastAsia="Times New Roman" w:hAnsi="Times New Roman" w:cs="Times New Roman"/>
      <w:u w:val="thick"/>
      <w:lang w:val="x-none" w:eastAsia="x-none"/>
    </w:rPr>
  </w:style>
  <w:style w:type="character" w:customStyle="1" w:styleId="BlockHeadingsChar1">
    <w:name w:val="Block Headings Char1"/>
    <w:rsid w:val="00232A5E"/>
    <w:rPr>
      <w:b/>
      <w:caps/>
    </w:rPr>
  </w:style>
  <w:style w:type="character" w:customStyle="1" w:styleId="Longcite">
    <w:name w:val="Longcite"/>
    <w:rsid w:val="00232A5E"/>
    <w:rPr>
      <w:sz w:val="16"/>
    </w:rPr>
  </w:style>
  <w:style w:type="paragraph" w:customStyle="1" w:styleId="NormalUnderline0">
    <w:name w:val="Normal + Underline"/>
    <w:basedOn w:val="Normal"/>
    <w:link w:val="NormalUnderlineChar0"/>
    <w:rsid w:val="00232A5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232A5E"/>
    <w:rPr>
      <w:rFonts w:ascii="Times New Roman" w:eastAsia="Times New Roman" w:hAnsi="Times New Roman" w:cs="Times New Roman"/>
      <w:b/>
      <w:u w:val="single"/>
      <w:lang w:val="x-none" w:eastAsia="x-none"/>
    </w:rPr>
  </w:style>
  <w:style w:type="character" w:customStyle="1" w:styleId="FontStyle170">
    <w:name w:val="Font Style170"/>
    <w:uiPriority w:val="99"/>
    <w:rsid w:val="00232A5E"/>
    <w:rPr>
      <w:rFonts w:ascii="Bookman Old Style" w:hAnsi="Bookman Old Style" w:cs="Bookman Old Style"/>
      <w:sz w:val="16"/>
      <w:szCs w:val="16"/>
    </w:rPr>
  </w:style>
  <w:style w:type="character" w:customStyle="1" w:styleId="FontStyle17">
    <w:name w:val="Font Style17"/>
    <w:uiPriority w:val="99"/>
    <w:rsid w:val="00232A5E"/>
    <w:rPr>
      <w:rFonts w:ascii="Book Antiqua" w:hAnsi="Book Antiqua" w:cs="Book Antiqua"/>
      <w:i/>
      <w:iCs/>
      <w:spacing w:val="10"/>
      <w:sz w:val="22"/>
      <w:szCs w:val="22"/>
    </w:rPr>
  </w:style>
  <w:style w:type="character" w:customStyle="1" w:styleId="FontStyle329">
    <w:name w:val="Font Style329"/>
    <w:basedOn w:val="DefaultParagraphFont"/>
    <w:uiPriority w:val="99"/>
    <w:rsid w:val="00232A5E"/>
    <w:rPr>
      <w:rFonts w:ascii="Times New Roman" w:hAnsi="Times New Roman" w:cs="Times New Roman" w:hint="default"/>
      <w:b/>
      <w:bCs/>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xis.com/research/retrieve" TargetMode="External"/><Relationship Id="rId5" Type="http://schemas.openxmlformats.org/officeDocument/2006/relationships/hyperlink" Target="http://www.tandfonline.com/doi/pdf/10.1080/00455091.2016.1278150?needAccess=tru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9040</Words>
  <Characters>51528</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22AngelaGao</dc:creator>
  <cp:keywords/>
  <dc:description/>
  <cp:lastModifiedBy>22AngelaGao</cp:lastModifiedBy>
  <cp:revision>3</cp:revision>
  <dcterms:created xsi:type="dcterms:W3CDTF">2022-02-12T23:31:00Z</dcterms:created>
  <dcterms:modified xsi:type="dcterms:W3CDTF">2022-02-13T00:12:00Z</dcterms:modified>
</cp:coreProperties>
</file>